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05E" w:rsidRPr="00E47182" w:rsidRDefault="0013105E" w:rsidP="0013105E">
      <w:pPr>
        <w:rPr>
          <w:rFonts w:ascii="Arial" w:hAnsi="Arial" w:cs="Arial"/>
          <w:b/>
          <w:sz w:val="20"/>
          <w:szCs w:val="20"/>
        </w:rPr>
      </w:pPr>
      <w:r w:rsidRPr="00E47182">
        <w:rPr>
          <w:rFonts w:ascii="Arial" w:hAnsi="Arial" w:cs="Arial"/>
          <w:b/>
          <w:sz w:val="20"/>
          <w:szCs w:val="20"/>
        </w:rPr>
        <w:t>OBSAH:</w:t>
      </w:r>
    </w:p>
    <w:p w:rsidR="0013105E" w:rsidRPr="00E47182" w:rsidRDefault="0013105E" w:rsidP="0013105E">
      <w:pPr>
        <w:rPr>
          <w:rFonts w:ascii="Arial" w:hAnsi="Arial" w:cs="Arial"/>
          <w:b/>
          <w:sz w:val="20"/>
          <w:szCs w:val="20"/>
        </w:rPr>
      </w:pP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Identifikačné údaje.</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Projekt spätnej rekultivácie dočasne odnímanej poľnohospodárskej pôdy v právnych predpisoch.</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Informácia o navrhovanom dočasnom odňatí poľnohospodárskej pôdy.</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Zoznam dočasných stavebných objektov.</w:t>
      </w:r>
      <w:bookmarkStart w:id="0" w:name="_GoBack"/>
      <w:bookmarkEnd w:id="0"/>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Bilancia skrývky HH PP odnímanej dočasne na čas najviac 10 rokov.</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6.    Prírodné pomery záujmového územia.</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6.1.  Geologické a geomorfologické pomery.</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6.2.  Klimatické pomery.</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 xml:space="preserve">7.     </w:t>
      </w:r>
      <w:r w:rsidRPr="00292741">
        <w:rPr>
          <w:rFonts w:ascii="Arial" w:hAnsi="Arial" w:cs="Arial"/>
          <w:bCs/>
          <w:sz w:val="20"/>
          <w:szCs w:val="20"/>
          <w:lang w:eastAsia="sk-SK"/>
        </w:rPr>
        <w:t xml:space="preserve">Agronomicko-pôdoznalecká charakteristika dotknutej poľnohospodárskej  </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bCs/>
          <w:sz w:val="20"/>
          <w:szCs w:val="20"/>
          <w:lang w:eastAsia="sk-SK"/>
        </w:rPr>
        <w:t xml:space="preserve">        pôdy a morfológia pôdneho profilu.</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8.  </w:t>
      </w:r>
      <w:r w:rsidRPr="00292741">
        <w:rPr>
          <w:rFonts w:ascii="Arial" w:hAnsi="Arial" w:cs="Arial"/>
          <w:bCs/>
          <w:sz w:val="20"/>
          <w:szCs w:val="20"/>
        </w:rPr>
        <w:tab/>
        <w:t xml:space="preserve">Pôdoznalecká charakteristika poľnohospodárskej pôdy vypracovaná na                </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        základe vykonaného terénneho šetrenia pôdneho profilu výkopom sondy.</w:t>
      </w:r>
    </w:p>
    <w:p w:rsidR="0013105E" w:rsidRPr="00292741" w:rsidRDefault="0013105E" w:rsidP="0013105E">
      <w:pPr>
        <w:pStyle w:val="Zkladntext2"/>
        <w:spacing w:after="0" w:line="360" w:lineRule="auto"/>
        <w:ind w:left="360" w:firstLine="360"/>
        <w:rPr>
          <w:rFonts w:ascii="Arial" w:hAnsi="Arial" w:cs="Arial"/>
          <w:bCs/>
          <w:sz w:val="20"/>
          <w:szCs w:val="20"/>
        </w:rPr>
      </w:pPr>
      <w:r w:rsidRPr="00292741">
        <w:rPr>
          <w:rFonts w:ascii="Arial" w:hAnsi="Arial" w:cs="Arial"/>
          <w:bCs/>
          <w:sz w:val="20"/>
          <w:szCs w:val="20"/>
        </w:rPr>
        <w:t xml:space="preserve">8.1.  Kvantifikácia objemu skrývky humusového horizontu z plochy dočasne </w:t>
      </w:r>
    </w:p>
    <w:p w:rsidR="0013105E" w:rsidRPr="00292741" w:rsidRDefault="0013105E" w:rsidP="0013105E">
      <w:pPr>
        <w:pStyle w:val="Zkladntext2"/>
        <w:spacing w:after="0" w:line="360" w:lineRule="auto"/>
        <w:ind w:left="360" w:firstLine="360"/>
        <w:rPr>
          <w:rFonts w:ascii="Arial" w:hAnsi="Arial" w:cs="Arial"/>
          <w:sz w:val="20"/>
          <w:szCs w:val="20"/>
        </w:rPr>
      </w:pPr>
      <w:r w:rsidRPr="00292741">
        <w:rPr>
          <w:rFonts w:ascii="Arial" w:hAnsi="Arial" w:cs="Arial"/>
          <w:bCs/>
          <w:sz w:val="20"/>
          <w:szCs w:val="20"/>
        </w:rPr>
        <w:t xml:space="preserve">  odnímanej.</w:t>
      </w:r>
      <w:r w:rsidRPr="00292741">
        <w:rPr>
          <w:rFonts w:ascii="Arial" w:hAnsi="Arial" w:cs="Arial"/>
          <w:sz w:val="20"/>
          <w:szCs w:val="20"/>
        </w:rPr>
        <w:t xml:space="preserve">                  </w:t>
      </w:r>
      <w:r w:rsidRPr="00292741">
        <w:rPr>
          <w:rFonts w:ascii="Arial" w:hAnsi="Arial" w:cs="Arial"/>
          <w:b/>
          <w:bCs/>
          <w:sz w:val="20"/>
          <w:szCs w:val="20"/>
        </w:rPr>
        <w:t xml:space="preserve">        </w:t>
      </w:r>
    </w:p>
    <w:p w:rsidR="0013105E" w:rsidRPr="00292741" w:rsidRDefault="0013105E" w:rsidP="0013105E">
      <w:pPr>
        <w:spacing w:line="360" w:lineRule="auto"/>
        <w:ind w:left="360"/>
        <w:rPr>
          <w:rFonts w:ascii="Arial" w:hAnsi="Arial" w:cs="Arial"/>
          <w:bCs/>
          <w:sz w:val="20"/>
          <w:szCs w:val="20"/>
        </w:rPr>
      </w:pPr>
      <w:r w:rsidRPr="00292741">
        <w:rPr>
          <w:rFonts w:ascii="Arial" w:hAnsi="Arial" w:cs="Arial"/>
          <w:sz w:val="20"/>
          <w:szCs w:val="20"/>
        </w:rPr>
        <w:t xml:space="preserve"> 9.     </w:t>
      </w:r>
      <w:r w:rsidRPr="00292741">
        <w:rPr>
          <w:rFonts w:ascii="Arial" w:hAnsi="Arial" w:cs="Arial"/>
          <w:bCs/>
          <w:sz w:val="20"/>
          <w:szCs w:val="20"/>
        </w:rPr>
        <w:t>Použitie skrývky humusového horizontu.</w:t>
      </w:r>
    </w:p>
    <w:p w:rsidR="0013105E" w:rsidRPr="00292741" w:rsidRDefault="0013105E" w:rsidP="0013105E">
      <w:pPr>
        <w:spacing w:line="360" w:lineRule="auto"/>
        <w:ind w:firstLine="360"/>
        <w:rPr>
          <w:rFonts w:ascii="Arial" w:hAnsi="Arial" w:cs="Arial"/>
          <w:sz w:val="20"/>
          <w:szCs w:val="20"/>
        </w:rPr>
      </w:pPr>
      <w:r w:rsidRPr="00292741">
        <w:rPr>
          <w:rFonts w:ascii="Arial" w:hAnsi="Arial" w:cs="Arial"/>
          <w:bCs/>
          <w:sz w:val="20"/>
          <w:szCs w:val="20"/>
        </w:rPr>
        <w:t>10.    Technologický postup realizácie skrývky humusového horizontu.</w:t>
      </w:r>
      <w:r w:rsidRPr="00292741">
        <w:rPr>
          <w:rFonts w:ascii="Arial" w:hAnsi="Arial" w:cs="Arial"/>
          <w:sz w:val="20"/>
          <w:szCs w:val="20"/>
        </w:rPr>
        <w:t xml:space="preserve">  </w:t>
      </w:r>
    </w:p>
    <w:p w:rsidR="0013105E" w:rsidRPr="00292741" w:rsidRDefault="0013105E" w:rsidP="0013105E">
      <w:pPr>
        <w:spacing w:line="360" w:lineRule="auto"/>
        <w:ind w:left="360"/>
        <w:rPr>
          <w:rFonts w:ascii="Arial" w:hAnsi="Arial" w:cs="Arial"/>
          <w:sz w:val="20"/>
          <w:szCs w:val="20"/>
        </w:rPr>
      </w:pPr>
      <w:r w:rsidRPr="00292741">
        <w:rPr>
          <w:rFonts w:ascii="Arial" w:hAnsi="Arial" w:cs="Arial"/>
          <w:sz w:val="20"/>
          <w:szCs w:val="20"/>
        </w:rPr>
        <w:t>11.    Spätná rekultivácia poľnohospodárskej pôdy dočasne odnímanej.</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12.   Technická rekultivácia plochy po dočasných stavebných objektoch.</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13.   Biologická rekultivácia.</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14.   Časový harmonogram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15.   Výkaz výmer.</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16.</w:t>
      </w:r>
      <w:r w:rsidRPr="00292741">
        <w:rPr>
          <w:rFonts w:ascii="Arial" w:hAnsi="Arial" w:cs="Arial"/>
          <w:sz w:val="20"/>
          <w:szCs w:val="20"/>
        </w:rPr>
        <w:tab/>
        <w:t xml:space="preserve">  Rozpočet.</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16.1. Kvantifikácia a ocenenie položiek technickej rekultivácie.</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16.2. Kvantifikácia a ocenenie položiek biologickej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17.   Záver.</w:t>
      </w:r>
    </w:p>
    <w:p w:rsidR="0013105E" w:rsidRPr="00292741" w:rsidRDefault="0013105E" w:rsidP="0013105E">
      <w:pPr>
        <w:spacing w:line="360" w:lineRule="auto"/>
        <w:rPr>
          <w:rFonts w:ascii="Arial" w:hAnsi="Arial" w:cs="Arial"/>
          <w:bCs/>
          <w:sz w:val="20"/>
          <w:szCs w:val="20"/>
        </w:rPr>
      </w:pPr>
      <w:r>
        <w:rPr>
          <w:rFonts w:ascii="Arial" w:hAnsi="Arial" w:cs="Arial"/>
          <w:sz w:val="20"/>
          <w:szCs w:val="20"/>
        </w:rPr>
        <w:t xml:space="preserve">      18</w:t>
      </w:r>
      <w:r w:rsidRPr="00292741">
        <w:rPr>
          <w:rFonts w:ascii="Arial" w:hAnsi="Arial" w:cs="Arial"/>
          <w:sz w:val="20"/>
          <w:szCs w:val="20"/>
        </w:rPr>
        <w:t xml:space="preserve">.   </w:t>
      </w:r>
      <w:r w:rsidRPr="00292741">
        <w:rPr>
          <w:rFonts w:ascii="Arial" w:hAnsi="Arial" w:cs="Arial"/>
          <w:bCs/>
          <w:sz w:val="20"/>
          <w:szCs w:val="20"/>
        </w:rPr>
        <w:t>Podklady pre spracovanie rekultivácie.</w:t>
      </w:r>
    </w:p>
    <w:p w:rsidR="0013105E" w:rsidRDefault="0013105E" w:rsidP="0013105E">
      <w:pPr>
        <w:spacing w:line="360" w:lineRule="auto"/>
        <w:rPr>
          <w:rFonts w:ascii="Arial" w:hAnsi="Arial" w:cs="Arial"/>
          <w:bCs/>
          <w:sz w:val="20"/>
          <w:szCs w:val="20"/>
        </w:rPr>
      </w:pPr>
      <w:r>
        <w:rPr>
          <w:rFonts w:ascii="Arial" w:hAnsi="Arial" w:cs="Arial"/>
          <w:bCs/>
          <w:sz w:val="20"/>
          <w:szCs w:val="20"/>
        </w:rPr>
        <w:t xml:space="preserve">      19</w:t>
      </w:r>
      <w:r w:rsidRPr="00292741">
        <w:rPr>
          <w:rFonts w:ascii="Arial" w:hAnsi="Arial" w:cs="Arial"/>
          <w:bCs/>
          <w:sz w:val="20"/>
          <w:szCs w:val="20"/>
        </w:rPr>
        <w:t>.   Prílohy.</w:t>
      </w:r>
    </w:p>
    <w:p w:rsidR="00BC3795" w:rsidRDefault="00BC3795" w:rsidP="00BC3795">
      <w:pPr>
        <w:spacing w:line="360" w:lineRule="auto"/>
      </w:pPr>
    </w:p>
    <w:p w:rsidR="0013105E" w:rsidRPr="00BC3795" w:rsidRDefault="0013105E" w:rsidP="00BC3795">
      <w:pPr>
        <w:spacing w:line="360" w:lineRule="auto"/>
      </w:pPr>
    </w:p>
    <w:p w:rsidR="00BC3795" w:rsidRPr="00BC3795" w:rsidRDefault="00BC3795" w:rsidP="00BC3795">
      <w:pPr>
        <w:spacing w:line="360" w:lineRule="auto"/>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13105E" w:rsidRDefault="0013105E" w:rsidP="00BC3795">
      <w:pPr>
        <w:spacing w:line="360" w:lineRule="auto"/>
        <w:rPr>
          <w:sz w:val="22"/>
          <w:szCs w:val="22"/>
        </w:rPr>
      </w:pPr>
    </w:p>
    <w:p w:rsidR="00E47182" w:rsidRDefault="00E47182" w:rsidP="00BC3795">
      <w:pPr>
        <w:spacing w:line="360" w:lineRule="auto"/>
        <w:rPr>
          <w:sz w:val="22"/>
          <w:szCs w:val="22"/>
        </w:rPr>
      </w:pPr>
    </w:p>
    <w:p w:rsidR="00E47182" w:rsidRPr="00E572DE" w:rsidRDefault="00E572DE" w:rsidP="00E47182">
      <w:pPr>
        <w:jc w:val="center"/>
        <w:rPr>
          <w:rFonts w:ascii="Arial" w:hAnsi="Arial" w:cs="Arial"/>
          <w:b/>
        </w:rPr>
      </w:pPr>
      <w:r w:rsidRPr="00E572DE">
        <w:rPr>
          <w:rFonts w:ascii="Arial" w:hAnsi="Arial" w:cs="Arial"/>
          <w:b/>
        </w:rPr>
        <w:lastRenderedPageBreak/>
        <w:t xml:space="preserve">Projekt spätnej rekultivácie dočasných záberov </w:t>
      </w:r>
      <w:r>
        <w:rPr>
          <w:rFonts w:ascii="Arial" w:hAnsi="Arial" w:cs="Arial"/>
          <w:b/>
        </w:rPr>
        <w:t>PPF</w:t>
      </w:r>
    </w:p>
    <w:p w:rsidR="00E572DE" w:rsidRPr="00E572DE" w:rsidRDefault="00E572DE" w:rsidP="00E47182">
      <w:pPr>
        <w:jc w:val="center"/>
        <w:rPr>
          <w:rFonts w:ascii="Arial" w:hAnsi="Arial" w:cs="Arial"/>
          <w:b/>
        </w:rPr>
      </w:pPr>
      <w:r>
        <w:rPr>
          <w:rFonts w:ascii="Arial" w:hAnsi="Arial" w:cs="Arial"/>
          <w:b/>
        </w:rPr>
        <w:t>technickej a b</w:t>
      </w:r>
      <w:r w:rsidRPr="00E572DE">
        <w:rPr>
          <w:rFonts w:ascii="Arial" w:hAnsi="Arial" w:cs="Arial"/>
          <w:b/>
        </w:rPr>
        <w:t>iologickej</w:t>
      </w:r>
    </w:p>
    <w:p w:rsidR="00E47182" w:rsidRPr="00864847" w:rsidRDefault="00E47182" w:rsidP="00E47182">
      <w:pPr>
        <w:jc w:val="both"/>
        <w:rPr>
          <w:rFonts w:ascii="Arial" w:hAnsi="Arial" w:cs="Arial"/>
          <w:b/>
          <w:caps/>
        </w:rPr>
      </w:pPr>
    </w:p>
    <w:p w:rsidR="00E47182" w:rsidRPr="003E2265" w:rsidRDefault="00E47182" w:rsidP="00E47182">
      <w:pPr>
        <w:numPr>
          <w:ilvl w:val="0"/>
          <w:numId w:val="21"/>
        </w:numPr>
        <w:ind w:left="0"/>
        <w:jc w:val="both"/>
        <w:rPr>
          <w:rFonts w:ascii="Arial" w:hAnsi="Arial" w:cs="Arial"/>
          <w:b/>
          <w:sz w:val="20"/>
          <w:szCs w:val="20"/>
          <w:u w:val="single"/>
        </w:rPr>
      </w:pPr>
      <w:r w:rsidRPr="003E2265">
        <w:rPr>
          <w:rFonts w:ascii="Arial" w:hAnsi="Arial" w:cs="Arial"/>
          <w:b/>
          <w:sz w:val="20"/>
          <w:szCs w:val="20"/>
          <w:u w:val="single"/>
        </w:rPr>
        <w:t>Identifikačné údaje</w:t>
      </w:r>
    </w:p>
    <w:p w:rsidR="00E47182" w:rsidRPr="00864847" w:rsidRDefault="00E47182" w:rsidP="00E47182">
      <w:pPr>
        <w:jc w:val="both"/>
        <w:rPr>
          <w:rFonts w:ascii="Arial" w:hAnsi="Arial" w:cs="Arial"/>
          <w:b/>
          <w:sz w:val="22"/>
          <w:szCs w:val="22"/>
          <w:u w:val="single"/>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Stavba</w:t>
      </w:r>
    </w:p>
    <w:p w:rsidR="001247D2" w:rsidRPr="001247D2" w:rsidRDefault="000902F9" w:rsidP="001247D2">
      <w:pPr>
        <w:rPr>
          <w:rFonts w:ascii="Arial" w:hAnsi="Arial" w:cs="Arial"/>
          <w:b/>
          <w:sz w:val="20"/>
          <w:szCs w:val="20"/>
        </w:rPr>
      </w:pPr>
      <w:r w:rsidRPr="003E2265">
        <w:rPr>
          <w:rFonts w:ascii="Arial" w:hAnsi="Arial" w:cs="Arial"/>
          <w:sz w:val="20"/>
          <w:szCs w:val="20"/>
        </w:rPr>
        <w:t>Názov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sidRPr="001247D2">
        <w:rPr>
          <w:rFonts w:ascii="Arial" w:hAnsi="Arial" w:cs="Arial"/>
          <w:b/>
          <w:sz w:val="20"/>
          <w:szCs w:val="20"/>
        </w:rPr>
        <w:t xml:space="preserve">Rýchlostná cesta R2 Šaca – Košické </w:t>
      </w:r>
      <w:proofErr w:type="spellStart"/>
      <w:r w:rsidR="001247D2" w:rsidRPr="001247D2">
        <w:rPr>
          <w:rFonts w:ascii="Arial" w:hAnsi="Arial" w:cs="Arial"/>
          <w:b/>
          <w:sz w:val="20"/>
          <w:szCs w:val="20"/>
        </w:rPr>
        <w:t>Olšany</w:t>
      </w:r>
      <w:proofErr w:type="spellEnd"/>
      <w:r w:rsidR="001247D2" w:rsidRPr="001247D2">
        <w:rPr>
          <w:rFonts w:ascii="Arial" w:hAnsi="Arial" w:cs="Arial"/>
          <w:b/>
          <w:sz w:val="20"/>
          <w:szCs w:val="20"/>
        </w:rPr>
        <w:t xml:space="preserve">, </w:t>
      </w:r>
    </w:p>
    <w:p w:rsidR="000902F9" w:rsidRPr="001247D2" w:rsidRDefault="001247D2" w:rsidP="001247D2">
      <w:pPr>
        <w:rPr>
          <w:rFonts w:ascii="Arial" w:hAnsi="Arial" w:cs="Arial"/>
          <w:b/>
          <w:sz w:val="20"/>
          <w:szCs w:val="20"/>
        </w:rPr>
      </w:pPr>
      <w:r w:rsidRPr="001247D2">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Pr="001247D2">
        <w:rPr>
          <w:rFonts w:ascii="Arial" w:hAnsi="Arial" w:cs="Arial"/>
          <w:b/>
          <w:sz w:val="20"/>
          <w:szCs w:val="20"/>
        </w:rPr>
        <w:t>II. úsek</w:t>
      </w:r>
    </w:p>
    <w:p w:rsidR="001302A4" w:rsidRDefault="001302A4" w:rsidP="000902F9">
      <w:pPr>
        <w:jc w:val="both"/>
        <w:rPr>
          <w:rFonts w:ascii="Arial" w:hAnsi="Arial" w:cs="Arial"/>
          <w:b/>
          <w:sz w:val="20"/>
          <w:szCs w:val="20"/>
        </w:rPr>
      </w:pPr>
      <w:r>
        <w:rPr>
          <w:rFonts w:ascii="Arial" w:hAnsi="Arial" w:cs="Arial"/>
          <w:sz w:val="20"/>
          <w:szCs w:val="20"/>
        </w:rPr>
        <w:t>Objekt</w:t>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t xml:space="preserve">: </w:t>
      </w:r>
      <w:r>
        <w:rPr>
          <w:rFonts w:ascii="Arial" w:hAnsi="Arial" w:cs="Arial"/>
          <w:b/>
          <w:sz w:val="20"/>
          <w:szCs w:val="20"/>
        </w:rPr>
        <w:t xml:space="preserve">010-00 </w:t>
      </w:r>
      <w:r w:rsidR="000902F9">
        <w:rPr>
          <w:rFonts w:ascii="Arial" w:hAnsi="Arial" w:cs="Arial"/>
          <w:b/>
          <w:sz w:val="20"/>
          <w:szCs w:val="20"/>
        </w:rPr>
        <w:t xml:space="preserve">Spätná rekultivácia dočasných </w:t>
      </w:r>
      <w:r w:rsidR="000902F9" w:rsidRPr="00582246">
        <w:rPr>
          <w:rFonts w:ascii="Arial" w:hAnsi="Arial" w:cs="Arial"/>
          <w:b/>
          <w:sz w:val="20"/>
          <w:szCs w:val="20"/>
        </w:rPr>
        <w:t>záber</w:t>
      </w:r>
      <w:r w:rsidR="000902F9">
        <w:rPr>
          <w:rFonts w:ascii="Arial" w:hAnsi="Arial" w:cs="Arial"/>
          <w:b/>
          <w:sz w:val="20"/>
          <w:szCs w:val="20"/>
        </w:rPr>
        <w:t>ov</w:t>
      </w:r>
      <w:r w:rsidR="000902F9" w:rsidRPr="00582246">
        <w:rPr>
          <w:rFonts w:ascii="Arial" w:hAnsi="Arial" w:cs="Arial"/>
          <w:b/>
          <w:sz w:val="20"/>
          <w:szCs w:val="20"/>
        </w:rPr>
        <w:t xml:space="preserve"> </w:t>
      </w:r>
    </w:p>
    <w:p w:rsidR="000902F9" w:rsidRPr="00582246" w:rsidRDefault="001302A4" w:rsidP="001302A4">
      <w:pPr>
        <w:ind w:left="3600"/>
        <w:jc w:val="both"/>
        <w:rPr>
          <w:rFonts w:ascii="Arial" w:hAnsi="Arial" w:cs="Arial"/>
          <w:b/>
          <w:sz w:val="20"/>
          <w:szCs w:val="20"/>
        </w:rPr>
      </w:pPr>
      <w:r>
        <w:rPr>
          <w:rFonts w:ascii="Arial" w:hAnsi="Arial" w:cs="Arial"/>
          <w:b/>
          <w:sz w:val="20"/>
          <w:szCs w:val="20"/>
        </w:rPr>
        <w:t xml:space="preserve">  </w:t>
      </w:r>
      <w:r w:rsidR="000902F9" w:rsidRPr="00582246">
        <w:rPr>
          <w:rFonts w:ascii="Arial" w:hAnsi="Arial" w:cs="Arial"/>
          <w:b/>
          <w:sz w:val="20"/>
          <w:szCs w:val="20"/>
        </w:rPr>
        <w:t xml:space="preserve">PPF </w:t>
      </w:r>
    </w:p>
    <w:p w:rsidR="000902F9" w:rsidRPr="003E2265" w:rsidRDefault="000902F9" w:rsidP="000902F9">
      <w:pPr>
        <w:jc w:val="both"/>
        <w:rPr>
          <w:rFonts w:ascii="Arial" w:hAnsi="Arial" w:cs="Arial"/>
          <w:sz w:val="20"/>
          <w:szCs w:val="20"/>
        </w:rPr>
      </w:pPr>
      <w:r w:rsidRPr="003E2265">
        <w:rPr>
          <w:rFonts w:ascii="Arial" w:hAnsi="Arial" w:cs="Arial"/>
          <w:sz w:val="20"/>
          <w:szCs w:val="20"/>
        </w:rPr>
        <w:t>Kraj</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Košický</w:t>
      </w:r>
    </w:p>
    <w:p w:rsidR="000902F9" w:rsidRDefault="000902F9" w:rsidP="000902F9">
      <w:pPr>
        <w:jc w:val="both"/>
        <w:rPr>
          <w:rFonts w:ascii="Arial" w:hAnsi="Arial" w:cs="Arial"/>
          <w:sz w:val="20"/>
          <w:szCs w:val="20"/>
        </w:rPr>
      </w:pPr>
      <w:r w:rsidRPr="003E2265">
        <w:rPr>
          <w:rFonts w:ascii="Arial" w:hAnsi="Arial" w:cs="Arial"/>
          <w:sz w:val="20"/>
          <w:szCs w:val="20"/>
        </w:rPr>
        <w:t>Okres</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Pr>
          <w:rFonts w:ascii="Arial" w:hAnsi="Arial" w:cs="Arial"/>
          <w:sz w:val="20"/>
          <w:szCs w:val="20"/>
        </w:rPr>
        <w:t>Košice IV.</w:t>
      </w:r>
    </w:p>
    <w:p w:rsidR="000902F9" w:rsidRPr="003E2265" w:rsidRDefault="000902F9" w:rsidP="000902F9">
      <w:pPr>
        <w:jc w:val="both"/>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1247D2">
        <w:rPr>
          <w:rFonts w:ascii="Arial" w:hAnsi="Arial" w:cs="Arial"/>
          <w:sz w:val="20"/>
          <w:szCs w:val="20"/>
        </w:rPr>
        <w:t>Barca</w:t>
      </w:r>
      <w:r w:rsidRPr="003E2265">
        <w:rPr>
          <w:rFonts w:ascii="Arial" w:hAnsi="Arial" w:cs="Arial"/>
          <w:sz w:val="20"/>
          <w:szCs w:val="20"/>
        </w:rPr>
        <w:t xml:space="preserve"> </w:t>
      </w:r>
    </w:p>
    <w:p w:rsidR="000902F9" w:rsidRPr="003E2265" w:rsidRDefault="000902F9" w:rsidP="000902F9">
      <w:pPr>
        <w:jc w:val="both"/>
        <w:rPr>
          <w:rFonts w:ascii="Arial" w:hAnsi="Arial" w:cs="Arial"/>
          <w:sz w:val="20"/>
          <w:szCs w:val="20"/>
        </w:rPr>
      </w:pPr>
      <w:r w:rsidRPr="00F25DBE">
        <w:rPr>
          <w:rFonts w:ascii="Arial" w:hAnsi="Arial" w:cs="Arial"/>
          <w:sz w:val="20"/>
          <w:szCs w:val="20"/>
        </w:rPr>
        <w:t>Rozsah trvalého záberu</w:t>
      </w:r>
      <w:r w:rsidRPr="00F25DBE">
        <w:rPr>
          <w:rFonts w:ascii="Arial" w:hAnsi="Arial" w:cs="Arial"/>
          <w:sz w:val="20"/>
          <w:szCs w:val="20"/>
        </w:rPr>
        <w:tab/>
      </w:r>
      <w:r w:rsidRPr="00F25DBE">
        <w:rPr>
          <w:rFonts w:ascii="Arial" w:hAnsi="Arial" w:cs="Arial"/>
          <w:sz w:val="20"/>
          <w:szCs w:val="20"/>
        </w:rPr>
        <w:tab/>
      </w:r>
      <w:r w:rsidRPr="00F25DBE">
        <w:rPr>
          <w:rFonts w:ascii="Arial" w:hAnsi="Arial" w:cs="Arial"/>
          <w:sz w:val="20"/>
          <w:szCs w:val="20"/>
        </w:rPr>
        <w:tab/>
        <w:t xml:space="preserve">: </w:t>
      </w:r>
      <w:r w:rsidR="001247D2">
        <w:rPr>
          <w:rFonts w:ascii="Arial" w:hAnsi="Arial" w:cs="Arial"/>
          <w:b/>
          <w:sz w:val="20"/>
          <w:szCs w:val="20"/>
        </w:rPr>
        <w:t>2,23</w:t>
      </w:r>
      <w:r w:rsidR="003B5704">
        <w:rPr>
          <w:rFonts w:ascii="Arial" w:hAnsi="Arial" w:cs="Arial"/>
          <w:b/>
          <w:sz w:val="20"/>
          <w:szCs w:val="20"/>
        </w:rPr>
        <w:t>76</w:t>
      </w:r>
      <w:r w:rsidRPr="00476E5C">
        <w:rPr>
          <w:rFonts w:ascii="Arial" w:hAnsi="Arial" w:cs="Arial"/>
          <w:b/>
          <w:sz w:val="20"/>
          <w:szCs w:val="20"/>
        </w:rPr>
        <w:t xml:space="preserve"> ha</w:t>
      </w:r>
      <w:r w:rsidRPr="00476E5C">
        <w:rPr>
          <w:rFonts w:ascii="Arial" w:hAnsi="Arial" w:cs="Arial"/>
          <w:sz w:val="20"/>
          <w:szCs w:val="20"/>
          <w:vertAlign w:val="superscript"/>
        </w:rPr>
        <w:t xml:space="preserve"> </w:t>
      </w:r>
      <w:r w:rsidRPr="00476E5C">
        <w:rPr>
          <w:rFonts w:ascii="Arial" w:hAnsi="Arial" w:cs="Arial"/>
          <w:sz w:val="20"/>
          <w:szCs w:val="20"/>
        </w:rPr>
        <w:t>(orná pôda)</w:t>
      </w:r>
    </w:p>
    <w:p w:rsidR="000902F9" w:rsidRPr="003E2265" w:rsidRDefault="000902F9" w:rsidP="000902F9">
      <w:pPr>
        <w:jc w:val="both"/>
        <w:rPr>
          <w:rFonts w:ascii="Arial" w:hAnsi="Arial" w:cs="Arial"/>
          <w:sz w:val="20"/>
          <w:szCs w:val="20"/>
        </w:rPr>
      </w:pPr>
      <w:r w:rsidRPr="003E2265">
        <w:rPr>
          <w:rFonts w:ascii="Arial" w:hAnsi="Arial" w:cs="Arial"/>
          <w:sz w:val="20"/>
          <w:szCs w:val="20"/>
        </w:rPr>
        <w:t>Druh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Novostavba</w:t>
      </w:r>
    </w:p>
    <w:p w:rsidR="000902F9" w:rsidRPr="003E2265" w:rsidRDefault="000902F9" w:rsidP="000902F9">
      <w:pPr>
        <w:jc w:val="both"/>
        <w:rPr>
          <w:rFonts w:ascii="Arial" w:hAnsi="Arial" w:cs="Arial"/>
          <w:sz w:val="20"/>
          <w:szCs w:val="20"/>
        </w:rPr>
      </w:pPr>
      <w:r w:rsidRPr="003E2265">
        <w:rPr>
          <w:rFonts w:ascii="Arial" w:hAnsi="Arial" w:cs="Arial"/>
          <w:sz w:val="20"/>
          <w:szCs w:val="20"/>
        </w:rPr>
        <w:t>Kategória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Pr="001015B9">
        <w:rPr>
          <w:rFonts w:ascii="Arial" w:hAnsi="Arial" w:cs="Arial"/>
          <w:sz w:val="20"/>
          <w:szCs w:val="20"/>
        </w:rPr>
        <w:t>R 24,5/120</w:t>
      </w:r>
    </w:p>
    <w:p w:rsidR="000902F9" w:rsidRPr="003E2265" w:rsidRDefault="000902F9" w:rsidP="000902F9">
      <w:pPr>
        <w:jc w:val="both"/>
        <w:rPr>
          <w:rFonts w:ascii="Arial" w:hAnsi="Arial" w:cs="Arial"/>
          <w:sz w:val="20"/>
          <w:szCs w:val="20"/>
        </w:rPr>
      </w:pPr>
      <w:r w:rsidRPr="003E2265">
        <w:rPr>
          <w:rFonts w:ascii="Arial" w:hAnsi="Arial" w:cs="Arial"/>
          <w:sz w:val="20"/>
          <w:szCs w:val="20"/>
        </w:rPr>
        <w:t>Stupeň dokumentácie</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w:t>
      </w:r>
      <w:r>
        <w:rPr>
          <w:rFonts w:ascii="Arial" w:hAnsi="Arial" w:cs="Arial"/>
          <w:sz w:val="20"/>
          <w:szCs w:val="20"/>
        </w:rPr>
        <w:t xml:space="preserve"> </w:t>
      </w:r>
      <w:r w:rsidRPr="003E2265">
        <w:rPr>
          <w:rFonts w:ascii="Arial" w:hAnsi="Arial" w:cs="Arial"/>
          <w:sz w:val="20"/>
          <w:szCs w:val="20"/>
        </w:rPr>
        <w:t xml:space="preserve">Dokumentácia </w:t>
      </w:r>
      <w:r>
        <w:rPr>
          <w:rFonts w:ascii="Arial" w:hAnsi="Arial" w:cs="Arial"/>
          <w:sz w:val="20"/>
          <w:szCs w:val="20"/>
        </w:rPr>
        <w:t xml:space="preserve">pre </w:t>
      </w:r>
      <w:r w:rsidR="0053515C">
        <w:rPr>
          <w:rFonts w:ascii="Arial" w:hAnsi="Arial" w:cs="Arial"/>
          <w:sz w:val="20"/>
          <w:szCs w:val="20"/>
        </w:rPr>
        <w:t>realizáciu stavby</w:t>
      </w:r>
      <w:r w:rsidRPr="003E2265">
        <w:rPr>
          <w:rFonts w:ascii="Arial" w:hAnsi="Arial" w:cs="Arial"/>
          <w:sz w:val="20"/>
          <w:szCs w:val="20"/>
        </w:rPr>
        <w:t xml:space="preserve"> (D</w:t>
      </w:r>
      <w:r w:rsidR="0053515C">
        <w:rPr>
          <w:rFonts w:ascii="Arial" w:hAnsi="Arial" w:cs="Arial"/>
          <w:sz w:val="20"/>
          <w:szCs w:val="20"/>
        </w:rPr>
        <w:t>RS</w:t>
      </w:r>
      <w:r w:rsidRPr="003E2265">
        <w:rPr>
          <w:rFonts w:ascii="Arial" w:hAnsi="Arial" w:cs="Arial"/>
          <w:sz w:val="20"/>
          <w:szCs w:val="20"/>
        </w:rPr>
        <w:t>)</w:t>
      </w:r>
    </w:p>
    <w:p w:rsidR="000902F9" w:rsidRPr="003E2265" w:rsidRDefault="000902F9" w:rsidP="000902F9">
      <w:pPr>
        <w:jc w:val="both"/>
        <w:rPr>
          <w:rFonts w:ascii="Arial" w:hAnsi="Arial" w:cs="Arial"/>
          <w:b/>
          <w:sz w:val="20"/>
          <w:szCs w:val="20"/>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 xml:space="preserve">Stavebník </w:t>
      </w:r>
    </w:p>
    <w:p w:rsidR="001247D2" w:rsidRPr="003E2265" w:rsidRDefault="001247D2" w:rsidP="001247D2">
      <w:pPr>
        <w:jc w:val="both"/>
        <w:rPr>
          <w:rFonts w:ascii="Arial" w:hAnsi="Arial" w:cs="Arial"/>
          <w:sz w:val="20"/>
          <w:szCs w:val="20"/>
        </w:rPr>
      </w:pPr>
      <w:r w:rsidRPr="003E2265">
        <w:rPr>
          <w:rFonts w:ascii="Arial" w:hAnsi="Arial" w:cs="Arial"/>
          <w:sz w:val="20"/>
          <w:szCs w:val="20"/>
        </w:rPr>
        <w:t>Názov a adresa stav</w:t>
      </w:r>
      <w:r>
        <w:rPr>
          <w:rFonts w:ascii="Arial" w:hAnsi="Arial" w:cs="Arial"/>
          <w:sz w:val="20"/>
          <w:szCs w:val="20"/>
        </w:rPr>
        <w:t>e</w:t>
      </w:r>
      <w:r w:rsidRPr="003E2265">
        <w:rPr>
          <w:rFonts w:ascii="Arial" w:hAnsi="Arial" w:cs="Arial"/>
          <w:sz w:val="20"/>
          <w:szCs w:val="20"/>
        </w:rPr>
        <w:t>bníka</w:t>
      </w:r>
      <w:r w:rsidRPr="003E2265">
        <w:rPr>
          <w:rFonts w:ascii="Arial" w:hAnsi="Arial" w:cs="Arial"/>
          <w:sz w:val="20"/>
          <w:szCs w:val="20"/>
        </w:rPr>
        <w:tab/>
      </w:r>
      <w:r w:rsidRPr="003E2265">
        <w:rPr>
          <w:rFonts w:ascii="Arial" w:hAnsi="Arial" w:cs="Arial"/>
          <w:sz w:val="20"/>
          <w:szCs w:val="20"/>
        </w:rPr>
        <w:tab/>
        <w:t>: Národná diaľničná spoločnosť, a.s.</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Dúbravská cesta 14</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8</w:t>
      </w:r>
      <w:r>
        <w:rPr>
          <w:rFonts w:ascii="Arial" w:hAnsi="Arial" w:cs="Arial"/>
          <w:sz w:val="20"/>
          <w:szCs w:val="20"/>
        </w:rPr>
        <w:t>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p w:rsidR="001247D2" w:rsidRPr="003E2265" w:rsidRDefault="001247D2" w:rsidP="001247D2">
      <w:pPr>
        <w:jc w:val="both"/>
        <w:rPr>
          <w:rFonts w:ascii="Arial" w:hAnsi="Arial" w:cs="Arial"/>
          <w:sz w:val="20"/>
          <w:szCs w:val="20"/>
        </w:rPr>
      </w:pPr>
    </w:p>
    <w:p w:rsidR="001247D2" w:rsidRPr="003E2265" w:rsidRDefault="001247D2" w:rsidP="001247D2">
      <w:pPr>
        <w:ind w:left="3600" w:hanging="3600"/>
        <w:jc w:val="both"/>
        <w:rPr>
          <w:rFonts w:ascii="Arial" w:hAnsi="Arial" w:cs="Arial"/>
          <w:sz w:val="20"/>
          <w:szCs w:val="20"/>
        </w:rPr>
      </w:pPr>
      <w:r>
        <w:rPr>
          <w:rFonts w:ascii="Arial" w:hAnsi="Arial" w:cs="Arial"/>
          <w:sz w:val="20"/>
          <w:szCs w:val="20"/>
        </w:rPr>
        <w:t>Nadriadený orgán</w:t>
      </w:r>
      <w:r>
        <w:rPr>
          <w:rFonts w:ascii="Arial" w:hAnsi="Arial" w:cs="Arial"/>
          <w:sz w:val="20"/>
          <w:szCs w:val="20"/>
        </w:rPr>
        <w:tab/>
      </w:r>
      <w:r w:rsidRPr="003E2265">
        <w:rPr>
          <w:rFonts w:ascii="Arial" w:hAnsi="Arial" w:cs="Arial"/>
          <w:sz w:val="20"/>
          <w:szCs w:val="20"/>
        </w:rPr>
        <w:t>: Ministerstvo dopravy</w:t>
      </w:r>
      <w:r w:rsidR="003B5704">
        <w:rPr>
          <w:rFonts w:ascii="Arial" w:hAnsi="Arial" w:cs="Arial"/>
          <w:sz w:val="20"/>
          <w:szCs w:val="20"/>
        </w:rPr>
        <w:t xml:space="preserve"> a</w:t>
      </w:r>
      <w:r w:rsidRPr="003E2265">
        <w:rPr>
          <w:rFonts w:ascii="Arial" w:hAnsi="Arial" w:cs="Arial"/>
          <w:sz w:val="20"/>
          <w:szCs w:val="20"/>
        </w:rPr>
        <w:t xml:space="preserve"> </w:t>
      </w:r>
      <w:r>
        <w:rPr>
          <w:rFonts w:ascii="Arial" w:hAnsi="Arial" w:cs="Arial"/>
          <w:sz w:val="20"/>
          <w:szCs w:val="20"/>
        </w:rPr>
        <w:t xml:space="preserve">výstavby </w:t>
      </w:r>
      <w:r w:rsidRPr="003E2265">
        <w:rPr>
          <w:rFonts w:ascii="Arial" w:hAnsi="Arial" w:cs="Arial"/>
          <w:sz w:val="20"/>
          <w:szCs w:val="20"/>
        </w:rPr>
        <w:t>SR</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Námestie slobody 6 </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P.O.</w:t>
      </w:r>
      <w:r w:rsidRPr="003E2265">
        <w:rPr>
          <w:rFonts w:ascii="Arial" w:hAnsi="Arial" w:cs="Arial"/>
          <w:caps/>
          <w:sz w:val="20"/>
          <w:szCs w:val="20"/>
        </w:rPr>
        <w:t>Box</w:t>
      </w:r>
      <w:r w:rsidRPr="003E2265">
        <w:rPr>
          <w:rFonts w:ascii="Arial" w:hAnsi="Arial" w:cs="Arial"/>
          <w:sz w:val="20"/>
          <w:szCs w:val="20"/>
        </w:rPr>
        <w:t xml:space="preserve"> 100</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810 05 Bratislava</w:t>
      </w:r>
    </w:p>
    <w:p w:rsidR="001247D2" w:rsidRPr="003E2265" w:rsidRDefault="001247D2" w:rsidP="001247D2">
      <w:pPr>
        <w:jc w:val="both"/>
        <w:rPr>
          <w:rFonts w:ascii="Arial" w:hAnsi="Arial" w:cs="Arial"/>
          <w:b/>
          <w:sz w:val="20"/>
          <w:szCs w:val="20"/>
        </w:rPr>
      </w:pPr>
    </w:p>
    <w:p w:rsidR="001247D2" w:rsidRDefault="001247D2" w:rsidP="001247D2">
      <w:pPr>
        <w:numPr>
          <w:ilvl w:val="1"/>
          <w:numId w:val="21"/>
        </w:numPr>
        <w:ind w:left="0"/>
        <w:jc w:val="both"/>
        <w:rPr>
          <w:rFonts w:ascii="Arial" w:hAnsi="Arial" w:cs="Arial"/>
          <w:b/>
          <w:sz w:val="20"/>
          <w:szCs w:val="20"/>
        </w:rPr>
      </w:pPr>
      <w:r>
        <w:rPr>
          <w:rFonts w:ascii="Arial" w:hAnsi="Arial" w:cs="Arial"/>
          <w:b/>
          <w:sz w:val="20"/>
          <w:szCs w:val="20"/>
        </w:rPr>
        <w:t>Spracovateľ dokumentácie</w:t>
      </w:r>
    </w:p>
    <w:p w:rsidR="001247D2" w:rsidRDefault="001247D2" w:rsidP="001247D2">
      <w:pPr>
        <w:jc w:val="both"/>
        <w:rPr>
          <w:rFonts w:ascii="Arial" w:hAnsi="Arial" w:cs="Arial"/>
          <w:b/>
          <w:sz w:val="20"/>
          <w:szCs w:val="20"/>
        </w:rPr>
      </w:pPr>
    </w:p>
    <w:p w:rsidR="001247D2" w:rsidRPr="00071A7B" w:rsidRDefault="001247D2" w:rsidP="001247D2">
      <w:pPr>
        <w:suppressAutoHyphens/>
        <w:rPr>
          <w:rFonts w:ascii="Arial" w:hAnsi="Arial" w:cs="Arial"/>
          <w:b/>
          <w:sz w:val="20"/>
        </w:rPr>
      </w:pPr>
      <w:r w:rsidRPr="00071A7B">
        <w:rPr>
          <w:rFonts w:ascii="Arial" w:hAnsi="Arial" w:cs="Arial"/>
          <w:b/>
          <w:sz w:val="20"/>
        </w:rPr>
        <w:t xml:space="preserve">Združenie R2 Šaca – Košické </w:t>
      </w:r>
      <w:proofErr w:type="spellStart"/>
      <w:r w:rsidRPr="00071A7B">
        <w:rPr>
          <w:rFonts w:ascii="Arial" w:hAnsi="Arial" w:cs="Arial"/>
          <w:b/>
          <w:sz w:val="20"/>
        </w:rPr>
        <w:t>Olšany</w:t>
      </w:r>
      <w:proofErr w:type="spellEnd"/>
    </w:p>
    <w:p w:rsidR="001247D2" w:rsidRPr="00071A7B" w:rsidRDefault="001247D2" w:rsidP="001247D2">
      <w:pPr>
        <w:suppressAutoHyphens/>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Zastúpené vedúcim členom združenia:</w:t>
      </w:r>
      <w:r>
        <w:rPr>
          <w:rFonts w:ascii="Arial" w:hAnsi="Arial" w:cs="Arial"/>
          <w:b/>
          <w:sz w:val="20"/>
        </w:rPr>
        <w:t xml:space="preserve"> </w:t>
      </w:r>
      <w:proofErr w:type="spellStart"/>
      <w:r w:rsidRPr="00071A7B">
        <w:rPr>
          <w:rFonts w:ascii="Arial" w:hAnsi="Arial" w:cs="Arial"/>
          <w:b/>
          <w:sz w:val="20"/>
        </w:rPr>
        <w:t>Valbek</w:t>
      </w:r>
      <w:proofErr w:type="spellEnd"/>
      <w:r w:rsidRPr="00071A7B">
        <w:rPr>
          <w:rFonts w:ascii="Arial" w:hAnsi="Arial" w:cs="Arial"/>
          <w:b/>
          <w:sz w:val="20"/>
        </w:rPr>
        <w:t xml:space="preserve"> </w:t>
      </w:r>
      <w:proofErr w:type="spellStart"/>
      <w:r w:rsidRPr="00071A7B">
        <w:rPr>
          <w:rFonts w:ascii="Arial" w:hAnsi="Arial" w:cs="Arial"/>
          <w:b/>
          <w:sz w:val="20"/>
        </w:rPr>
        <w:t>s.r.o</w:t>
      </w:r>
      <w:proofErr w:type="spellEnd"/>
      <w:r w:rsidRPr="00071A7B">
        <w:rPr>
          <w:rFonts w:ascii="Arial" w:hAnsi="Arial" w:cs="Arial"/>
          <w:b/>
          <w:sz w:val="20"/>
        </w:rPr>
        <w:t>.</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Kutuzovova 11, 831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Hlavný inžinier projektu:</w:t>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Ing. Eduard Manco</w:t>
      </w:r>
    </w:p>
    <w:p w:rsidR="001247D2" w:rsidRPr="00071A7B" w:rsidRDefault="001247D2" w:rsidP="001247D2">
      <w:pPr>
        <w:tabs>
          <w:tab w:val="right" w:leader="dot" w:pos="-3969"/>
          <w:tab w:val="left" w:pos="-3828"/>
        </w:tabs>
        <w:jc w:val="both"/>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Projektant objektu:</w:t>
      </w:r>
      <w:r w:rsidRPr="00071A7B">
        <w:rPr>
          <w:rFonts w:ascii="Arial" w:hAnsi="Arial" w:cs="Arial"/>
          <w:b/>
          <w:sz w:val="20"/>
        </w:rPr>
        <w:tab/>
      </w:r>
      <w:r w:rsidRPr="00071A7B">
        <w:rPr>
          <w:rFonts w:ascii="Arial" w:hAnsi="Arial" w:cs="Arial"/>
          <w:b/>
          <w:sz w:val="20"/>
        </w:rPr>
        <w:tab/>
      </w:r>
      <w:r w:rsidRPr="00071A7B">
        <w:rPr>
          <w:rFonts w:ascii="Arial" w:hAnsi="Arial" w:cs="Arial"/>
          <w:b/>
          <w:sz w:val="20"/>
        </w:rPr>
        <w:tab/>
      </w:r>
      <w:r>
        <w:rPr>
          <w:rFonts w:ascii="Arial" w:hAnsi="Arial" w:cs="Arial"/>
          <w:b/>
          <w:sz w:val="20"/>
        </w:rPr>
        <w:t xml:space="preserve">  </w:t>
      </w:r>
      <w:r w:rsidRPr="00071A7B">
        <w:rPr>
          <w:rFonts w:ascii="Arial" w:hAnsi="Arial" w:cs="Arial"/>
          <w:b/>
          <w:sz w:val="20"/>
        </w:rPr>
        <w:t>DOPRAVOPROJEKT, a.s. Bratislava</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Kominárska 2-4, 823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IČO 31 322 000</w:t>
      </w:r>
    </w:p>
    <w:p w:rsidR="001247D2" w:rsidRPr="003E2265" w:rsidRDefault="001247D2" w:rsidP="001247D2">
      <w:pPr>
        <w:jc w:val="both"/>
        <w:rPr>
          <w:rFonts w:ascii="Arial" w:hAnsi="Arial" w:cs="Arial"/>
          <w:b/>
          <w:sz w:val="20"/>
          <w:szCs w:val="20"/>
        </w:rPr>
      </w:pPr>
    </w:p>
    <w:p w:rsidR="001247D2" w:rsidRDefault="001247D2" w:rsidP="001247D2">
      <w:pPr>
        <w:jc w:val="both"/>
        <w:rPr>
          <w:rFonts w:ascii="Arial" w:hAnsi="Arial" w:cs="Arial"/>
          <w:sz w:val="20"/>
          <w:szCs w:val="20"/>
        </w:rPr>
      </w:pPr>
      <w:r w:rsidRPr="005515E6">
        <w:rPr>
          <w:rFonts w:ascii="Arial" w:hAnsi="Arial" w:cs="Arial"/>
          <w:sz w:val="20"/>
          <w:szCs w:val="20"/>
        </w:rPr>
        <w:t xml:space="preserve">Zodpovedný riešiteľ </w:t>
      </w:r>
      <w:r w:rsidRPr="00D174B7">
        <w:rPr>
          <w:rFonts w:ascii="Arial" w:hAnsi="Arial" w:cs="Arial"/>
          <w:sz w:val="20"/>
          <w:szCs w:val="20"/>
        </w:rPr>
        <w:t>časti</w:t>
      </w:r>
      <w:r w:rsidRPr="00D174B7">
        <w:rPr>
          <w:rFonts w:ascii="Arial" w:hAnsi="Arial" w:cs="Arial"/>
          <w:sz w:val="20"/>
          <w:szCs w:val="20"/>
        </w:rPr>
        <w:tab/>
      </w:r>
      <w:r w:rsidRPr="00D174B7">
        <w:rPr>
          <w:rFonts w:ascii="Arial" w:hAnsi="Arial" w:cs="Arial"/>
          <w:sz w:val="20"/>
          <w:szCs w:val="20"/>
        </w:rPr>
        <w:tab/>
        <w:t>: Mgr. Alexandra Kitková</w:t>
      </w:r>
    </w:p>
    <w:p w:rsidR="001247D2" w:rsidRDefault="001247D2" w:rsidP="001247D2">
      <w:pPr>
        <w:jc w:val="both"/>
        <w:rPr>
          <w:rFonts w:ascii="Arial" w:hAnsi="Arial" w:cs="Arial"/>
          <w:sz w:val="20"/>
          <w:szCs w:val="20"/>
        </w:rPr>
      </w:pPr>
    </w:p>
    <w:p w:rsidR="001247D2" w:rsidRPr="003E2265" w:rsidRDefault="001247D2" w:rsidP="001247D2">
      <w:pPr>
        <w:jc w:val="both"/>
        <w:rPr>
          <w:rFonts w:ascii="Arial" w:hAnsi="Arial" w:cs="Arial"/>
          <w:sz w:val="20"/>
          <w:szCs w:val="20"/>
        </w:rPr>
      </w:pPr>
      <w:r>
        <w:rPr>
          <w:rFonts w:ascii="Arial" w:hAnsi="Arial" w:cs="Arial"/>
          <w:sz w:val="20"/>
          <w:szCs w:val="20"/>
        </w:rPr>
        <w:t>Dátum spracovania</w:t>
      </w:r>
      <w:r>
        <w:rPr>
          <w:rFonts w:ascii="Arial" w:hAnsi="Arial" w:cs="Arial"/>
          <w:sz w:val="20"/>
          <w:szCs w:val="20"/>
        </w:rPr>
        <w:tab/>
      </w:r>
      <w:r>
        <w:rPr>
          <w:rFonts w:ascii="Arial" w:hAnsi="Arial" w:cs="Arial"/>
          <w:sz w:val="20"/>
          <w:szCs w:val="20"/>
        </w:rPr>
        <w:tab/>
      </w:r>
      <w:r>
        <w:rPr>
          <w:rFonts w:ascii="Arial" w:hAnsi="Arial" w:cs="Arial"/>
          <w:sz w:val="20"/>
          <w:szCs w:val="20"/>
        </w:rPr>
        <w:tab/>
        <w:t>: Apríl 2018</w:t>
      </w:r>
      <w:r>
        <w:rPr>
          <w:rFonts w:ascii="Arial" w:hAnsi="Arial" w:cs="Arial"/>
          <w:sz w:val="20"/>
          <w:szCs w:val="20"/>
        </w:rPr>
        <w:tab/>
      </w:r>
    </w:p>
    <w:p w:rsidR="001247D2" w:rsidRPr="003E2265" w:rsidRDefault="001247D2" w:rsidP="001247D2">
      <w:pPr>
        <w:jc w:val="both"/>
        <w:rPr>
          <w:rFonts w:ascii="Arial" w:hAnsi="Arial" w:cs="Arial"/>
          <w:sz w:val="20"/>
          <w:szCs w:val="20"/>
        </w:rPr>
      </w:pPr>
    </w:p>
    <w:p w:rsidR="000902F9" w:rsidRPr="003E2265" w:rsidRDefault="000902F9" w:rsidP="000902F9">
      <w:pPr>
        <w:jc w:val="both"/>
        <w:rPr>
          <w:rFonts w:ascii="Arial" w:hAnsi="Arial" w:cs="Arial"/>
          <w:sz w:val="20"/>
          <w:szCs w:val="20"/>
        </w:rPr>
      </w:pPr>
    </w:p>
    <w:p w:rsidR="00E47182" w:rsidRPr="003E2265" w:rsidRDefault="00E47182" w:rsidP="00E47182">
      <w:pPr>
        <w:jc w:val="both"/>
        <w:rPr>
          <w:rFonts w:ascii="Arial" w:hAnsi="Arial" w:cs="Arial"/>
          <w:sz w:val="20"/>
          <w:szCs w:val="20"/>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9F778E" w:rsidRDefault="009F778E" w:rsidP="00BC3795">
      <w:pPr>
        <w:spacing w:line="360" w:lineRule="auto"/>
        <w:rPr>
          <w:sz w:val="22"/>
          <w:szCs w:val="22"/>
        </w:rPr>
      </w:pPr>
    </w:p>
    <w:p w:rsidR="000902F9" w:rsidRDefault="000902F9" w:rsidP="00BC3795">
      <w:pPr>
        <w:spacing w:line="360" w:lineRule="auto"/>
        <w:rPr>
          <w:sz w:val="22"/>
          <w:szCs w:val="22"/>
        </w:rPr>
      </w:pPr>
    </w:p>
    <w:p w:rsidR="000B4FFF" w:rsidRPr="00ED1395" w:rsidRDefault="00ED1395" w:rsidP="00ED1395">
      <w:pPr>
        <w:numPr>
          <w:ilvl w:val="0"/>
          <w:numId w:val="21"/>
        </w:numPr>
        <w:spacing w:line="360" w:lineRule="auto"/>
        <w:jc w:val="both"/>
        <w:rPr>
          <w:rFonts w:ascii="Arial" w:hAnsi="Arial" w:cs="Arial"/>
          <w:b/>
          <w:sz w:val="20"/>
          <w:szCs w:val="20"/>
        </w:rPr>
      </w:pPr>
      <w:r w:rsidRPr="00ED1395">
        <w:rPr>
          <w:rFonts w:ascii="Arial" w:hAnsi="Arial" w:cs="Arial"/>
          <w:b/>
          <w:sz w:val="20"/>
          <w:szCs w:val="20"/>
        </w:rPr>
        <w:lastRenderedPageBreak/>
        <w:t>P</w:t>
      </w:r>
      <w:r w:rsidR="000B4FFF" w:rsidRPr="00ED1395">
        <w:rPr>
          <w:rFonts w:ascii="Arial" w:hAnsi="Arial" w:cs="Arial"/>
          <w:b/>
          <w:sz w:val="20"/>
          <w:szCs w:val="20"/>
        </w:rPr>
        <w:t>rojekt spätnej rekultivácie</w:t>
      </w:r>
      <w:r w:rsidR="00C93EF2" w:rsidRPr="00ED1395">
        <w:rPr>
          <w:rFonts w:ascii="Arial" w:hAnsi="Arial" w:cs="Arial"/>
          <w:b/>
          <w:sz w:val="20"/>
          <w:szCs w:val="20"/>
        </w:rPr>
        <w:t xml:space="preserve"> dočasne odnímanej poľnohospodárskej pôdy</w:t>
      </w:r>
      <w:r w:rsidR="000B4FFF" w:rsidRPr="00ED1395">
        <w:rPr>
          <w:rFonts w:ascii="Arial" w:hAnsi="Arial" w:cs="Arial"/>
          <w:b/>
          <w:sz w:val="20"/>
          <w:szCs w:val="20"/>
        </w:rPr>
        <w:t xml:space="preserve"> v právnych predpisoch</w:t>
      </w:r>
    </w:p>
    <w:p w:rsidR="000B4FFF" w:rsidRPr="00ED1395" w:rsidRDefault="000B4FFF" w:rsidP="000B4FFF">
      <w:pPr>
        <w:spacing w:line="360" w:lineRule="auto"/>
        <w:ind w:firstLine="360"/>
        <w:jc w:val="both"/>
        <w:rPr>
          <w:rFonts w:ascii="Arial" w:hAnsi="Arial" w:cs="Arial"/>
          <w:sz w:val="20"/>
          <w:szCs w:val="20"/>
        </w:rPr>
      </w:pPr>
      <w:r w:rsidRPr="00ED1395">
        <w:rPr>
          <w:rFonts w:ascii="Arial" w:hAnsi="Arial" w:cs="Arial"/>
          <w:sz w:val="20"/>
          <w:szCs w:val="20"/>
        </w:rPr>
        <w:t xml:space="preserve">Projekt spätnej rekultivácie dočasne odnímanej </w:t>
      </w:r>
      <w:r w:rsidR="00C93EF2" w:rsidRPr="00ED1395">
        <w:rPr>
          <w:rFonts w:ascii="Arial" w:hAnsi="Arial" w:cs="Arial"/>
          <w:sz w:val="20"/>
          <w:szCs w:val="20"/>
        </w:rPr>
        <w:t xml:space="preserve">poľnohospodárskej </w:t>
      </w:r>
      <w:r w:rsidRPr="00ED1395">
        <w:rPr>
          <w:rFonts w:ascii="Arial" w:hAnsi="Arial" w:cs="Arial"/>
          <w:sz w:val="20"/>
          <w:szCs w:val="20"/>
        </w:rPr>
        <w:t>pôdy bol spracovaný v súlade s ustanoveniami dotknutých právnych predpisov:</w:t>
      </w:r>
    </w:p>
    <w:p w:rsidR="000B4FFF" w:rsidRPr="00ED1395" w:rsidRDefault="000B4FFF" w:rsidP="000B4FFF">
      <w:pPr>
        <w:numPr>
          <w:ilvl w:val="0"/>
          <w:numId w:val="15"/>
        </w:numPr>
        <w:spacing w:line="360" w:lineRule="auto"/>
        <w:jc w:val="both"/>
        <w:rPr>
          <w:rFonts w:ascii="Arial" w:hAnsi="Arial" w:cs="Arial"/>
          <w:sz w:val="20"/>
          <w:szCs w:val="20"/>
        </w:rPr>
      </w:pPr>
      <w:r w:rsidRPr="00ED1395">
        <w:rPr>
          <w:rFonts w:ascii="Arial" w:hAnsi="Arial" w:cs="Arial"/>
          <w:b/>
          <w:sz w:val="20"/>
          <w:szCs w:val="20"/>
        </w:rPr>
        <w:t>§ 17 Zákona č. 220/2004 Z. z.</w:t>
      </w:r>
      <w:r w:rsidRPr="00ED1395">
        <w:rPr>
          <w:rFonts w:ascii="Arial" w:hAnsi="Arial" w:cs="Arial"/>
          <w:sz w:val="20"/>
          <w:szCs w:val="20"/>
        </w:rPr>
        <w:t xml:space="preserve"> o ochrane a využívaní poľnohospodárskej pôdy  a o zmene zákona č. 245/2003 Z. z. o integrovanej prevencii a kontrole znečisťovania životného prostredia a o zmene a doplnení niektorých zákonov v znení neskorších predpisov</w:t>
      </w:r>
      <w:r w:rsidR="00C93EF2" w:rsidRPr="00ED1395">
        <w:rPr>
          <w:rFonts w:ascii="Arial" w:hAnsi="Arial" w:cs="Arial"/>
          <w:sz w:val="20"/>
          <w:szCs w:val="20"/>
        </w:rPr>
        <w:t>.</w:t>
      </w:r>
    </w:p>
    <w:p w:rsidR="000B4FFF" w:rsidRPr="00ED1395" w:rsidRDefault="000B4FFF" w:rsidP="003B0E42">
      <w:pPr>
        <w:numPr>
          <w:ilvl w:val="0"/>
          <w:numId w:val="15"/>
        </w:numPr>
        <w:spacing w:line="360" w:lineRule="auto"/>
        <w:jc w:val="both"/>
        <w:rPr>
          <w:rFonts w:ascii="Arial" w:hAnsi="Arial" w:cs="Arial"/>
          <w:sz w:val="20"/>
          <w:szCs w:val="20"/>
        </w:rPr>
      </w:pPr>
      <w:r w:rsidRPr="00ED1395">
        <w:rPr>
          <w:rFonts w:ascii="Arial" w:hAnsi="Arial" w:cs="Arial"/>
          <w:b/>
          <w:color w:val="000000"/>
          <w:sz w:val="20"/>
          <w:szCs w:val="20"/>
        </w:rPr>
        <w:t>§ 4 Vyhlášky  MP</w:t>
      </w:r>
      <w:r w:rsidR="00A0521B" w:rsidRPr="00ED1395">
        <w:rPr>
          <w:rFonts w:ascii="Arial" w:hAnsi="Arial" w:cs="Arial"/>
          <w:b/>
          <w:color w:val="000000"/>
          <w:sz w:val="20"/>
          <w:szCs w:val="20"/>
        </w:rPr>
        <w:t xml:space="preserve"> </w:t>
      </w:r>
      <w:r w:rsidRPr="00ED1395">
        <w:rPr>
          <w:rFonts w:ascii="Arial" w:hAnsi="Arial" w:cs="Arial"/>
          <w:b/>
          <w:color w:val="000000"/>
          <w:sz w:val="20"/>
          <w:szCs w:val="20"/>
        </w:rPr>
        <w:t>SR č. 508/2004 Z.z</w:t>
      </w:r>
      <w:r w:rsidRPr="00ED1395">
        <w:rPr>
          <w:rFonts w:ascii="Arial" w:hAnsi="Arial" w:cs="Arial"/>
          <w:color w:val="000000"/>
          <w:sz w:val="20"/>
          <w:szCs w:val="20"/>
        </w:rPr>
        <w:t xml:space="preserve">., ktorou sa vykonáva § 27 zákona č. </w:t>
      </w:r>
      <w:r w:rsidRPr="00ED1395">
        <w:rPr>
          <w:rFonts w:ascii="Arial" w:hAnsi="Arial" w:cs="Arial"/>
          <w:sz w:val="20"/>
          <w:szCs w:val="20"/>
        </w:rPr>
        <w:t>220/2004 Z. z. o ochrane a v</w:t>
      </w:r>
      <w:r w:rsidR="00C93EF2" w:rsidRPr="00ED1395">
        <w:rPr>
          <w:rFonts w:ascii="Arial" w:hAnsi="Arial" w:cs="Arial"/>
          <w:sz w:val="20"/>
          <w:szCs w:val="20"/>
        </w:rPr>
        <w:t>yužívaní poľnohospodárskej pôdy</w:t>
      </w:r>
      <w:r w:rsidRPr="00ED1395">
        <w:rPr>
          <w:rFonts w:ascii="Arial" w:hAnsi="Arial" w:cs="Arial"/>
          <w:sz w:val="20"/>
          <w:szCs w:val="20"/>
        </w:rPr>
        <w:t xml:space="preserve"> a o zmene zákona č. 245/2003 Z. z. o integrovanej prevencii a kontrole znečisťovania životného prostredia a o zmene a doplnení niektorých zákonov</w:t>
      </w:r>
      <w:r w:rsidR="00C93EF2" w:rsidRPr="00ED1395">
        <w:rPr>
          <w:rFonts w:ascii="Arial" w:hAnsi="Arial" w:cs="Arial"/>
          <w:sz w:val="20"/>
          <w:szCs w:val="20"/>
        </w:rPr>
        <w:t>.</w:t>
      </w:r>
    </w:p>
    <w:p w:rsidR="000B4FFF" w:rsidRPr="00ED1395" w:rsidRDefault="000B4FFF" w:rsidP="003B0E42">
      <w:pPr>
        <w:spacing w:line="360" w:lineRule="auto"/>
        <w:ind w:left="360"/>
        <w:jc w:val="both"/>
        <w:rPr>
          <w:rFonts w:ascii="Arial" w:hAnsi="Arial" w:cs="Arial"/>
          <w:b/>
          <w:sz w:val="20"/>
          <w:szCs w:val="20"/>
        </w:rPr>
      </w:pPr>
    </w:p>
    <w:p w:rsidR="00ED1395" w:rsidRDefault="00F14CB0" w:rsidP="00ED1395">
      <w:pPr>
        <w:numPr>
          <w:ilvl w:val="0"/>
          <w:numId w:val="21"/>
        </w:numPr>
        <w:spacing w:line="360" w:lineRule="auto"/>
        <w:jc w:val="both"/>
        <w:rPr>
          <w:rFonts w:ascii="Arial" w:hAnsi="Arial" w:cs="Arial"/>
          <w:sz w:val="20"/>
          <w:szCs w:val="20"/>
        </w:rPr>
      </w:pPr>
      <w:r w:rsidRPr="00ED1395">
        <w:rPr>
          <w:rFonts w:ascii="Arial" w:hAnsi="Arial" w:cs="Arial"/>
          <w:b/>
          <w:sz w:val="20"/>
          <w:szCs w:val="20"/>
        </w:rPr>
        <w:t>Informácia o navrhovanom dočasnom odňatí poľnohospodárskej pôdy.</w:t>
      </w:r>
    </w:p>
    <w:p w:rsidR="005F100E" w:rsidRPr="00ED1395" w:rsidRDefault="00ED1395" w:rsidP="00ED1395">
      <w:pPr>
        <w:spacing w:line="360" w:lineRule="auto"/>
        <w:ind w:firstLine="360"/>
        <w:jc w:val="both"/>
        <w:rPr>
          <w:rFonts w:ascii="Arial" w:hAnsi="Arial" w:cs="Arial"/>
          <w:sz w:val="20"/>
          <w:szCs w:val="20"/>
        </w:rPr>
      </w:pPr>
      <w:r>
        <w:rPr>
          <w:rFonts w:ascii="Arial" w:hAnsi="Arial" w:cs="Arial"/>
          <w:sz w:val="20"/>
          <w:szCs w:val="20"/>
        </w:rPr>
        <w:t xml:space="preserve">            </w:t>
      </w:r>
      <w:r w:rsidR="005F100E" w:rsidRPr="00ED1395">
        <w:rPr>
          <w:rFonts w:ascii="Arial" w:hAnsi="Arial" w:cs="Arial"/>
          <w:sz w:val="20"/>
          <w:szCs w:val="20"/>
        </w:rPr>
        <w:t xml:space="preserve">Dokumentácia plánu rekultivácie pre stavbu </w:t>
      </w:r>
      <w:r w:rsidRPr="00ED1395">
        <w:rPr>
          <w:rFonts w:ascii="Arial" w:hAnsi="Arial" w:cs="Arial"/>
          <w:sz w:val="20"/>
          <w:szCs w:val="20"/>
        </w:rPr>
        <w:t>„</w:t>
      </w:r>
      <w:r w:rsidR="000902F9" w:rsidRPr="001247D2">
        <w:rPr>
          <w:rFonts w:ascii="Arial" w:hAnsi="Arial" w:cs="Arial"/>
          <w:i/>
          <w:sz w:val="20"/>
          <w:szCs w:val="20"/>
        </w:rPr>
        <w:t xml:space="preserve">Rýchlostná cesta R2 </w:t>
      </w:r>
      <w:r w:rsidR="001247D2" w:rsidRPr="001247D2">
        <w:rPr>
          <w:rFonts w:ascii="Arial" w:hAnsi="Arial" w:cs="Arial"/>
          <w:i/>
          <w:sz w:val="20"/>
          <w:szCs w:val="20"/>
        </w:rPr>
        <w:t xml:space="preserve">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Pr="00ED1395">
        <w:rPr>
          <w:rFonts w:ascii="Arial" w:hAnsi="Arial" w:cs="Arial"/>
          <w:i/>
          <w:sz w:val="20"/>
          <w:szCs w:val="20"/>
        </w:rPr>
        <w:t>“</w:t>
      </w:r>
      <w:r w:rsidR="005F100E" w:rsidRPr="00ED1395">
        <w:rPr>
          <w:rFonts w:ascii="Arial" w:hAnsi="Arial" w:cs="Arial"/>
          <w:sz w:val="20"/>
          <w:szCs w:val="20"/>
        </w:rPr>
        <w:t xml:space="preserve"> v </w:t>
      </w:r>
      <w:proofErr w:type="spellStart"/>
      <w:r w:rsidR="005F100E" w:rsidRPr="00ED1395">
        <w:rPr>
          <w:rFonts w:ascii="Arial" w:hAnsi="Arial" w:cs="Arial"/>
          <w:sz w:val="20"/>
          <w:szCs w:val="20"/>
        </w:rPr>
        <w:t>k.ú</w:t>
      </w:r>
      <w:proofErr w:type="spellEnd"/>
      <w:r w:rsidR="005F100E" w:rsidRPr="00ED1395">
        <w:rPr>
          <w:rFonts w:ascii="Arial" w:hAnsi="Arial" w:cs="Arial"/>
          <w:sz w:val="20"/>
          <w:szCs w:val="20"/>
        </w:rPr>
        <w:t xml:space="preserve">. </w:t>
      </w:r>
      <w:r w:rsidR="001247D2">
        <w:rPr>
          <w:rFonts w:ascii="Arial" w:hAnsi="Arial" w:cs="Arial"/>
          <w:sz w:val="20"/>
          <w:szCs w:val="20"/>
        </w:rPr>
        <w:t>Barca</w:t>
      </w:r>
      <w:r w:rsidR="005F100E" w:rsidRPr="00ED1395">
        <w:rPr>
          <w:rFonts w:ascii="Arial" w:hAnsi="Arial" w:cs="Arial"/>
          <w:sz w:val="20"/>
          <w:szCs w:val="20"/>
        </w:rPr>
        <w:t xml:space="preserve"> rieši biologickú a technickú rekultiváciu plôch dočasne odňatých z poľnohospodárskej pôdy pre výstavbu diaľnice a súvisiacich objektov.</w:t>
      </w:r>
      <w:r w:rsidR="00C71F10">
        <w:rPr>
          <w:rFonts w:ascii="Arial" w:hAnsi="Arial" w:cs="Arial"/>
          <w:sz w:val="20"/>
          <w:szCs w:val="20"/>
        </w:rPr>
        <w:t xml:space="preserve"> </w:t>
      </w:r>
    </w:p>
    <w:p w:rsidR="00ED1395" w:rsidRDefault="00ED1395" w:rsidP="005F100E">
      <w:pPr>
        <w:pStyle w:val="Zkladntext"/>
        <w:rPr>
          <w:sz w:val="20"/>
          <w:szCs w:val="20"/>
        </w:rPr>
      </w:pPr>
      <w:r>
        <w:rPr>
          <w:sz w:val="20"/>
          <w:szCs w:val="20"/>
        </w:rPr>
        <w:tab/>
      </w:r>
      <w:r w:rsidR="005F100E" w:rsidRPr="00ED1395">
        <w:rPr>
          <w:sz w:val="20"/>
          <w:szCs w:val="20"/>
        </w:rPr>
        <w:t>V zmysle zákona NR SR č. 220/2004 o ochrane a využívaní  poľnohospodárskej pôdy a Vyhlášky č. 508/2004 Ministerstva pôdohospodárstva SR je potrebné dočasne odňaté plochy z PP po ukončení výstavby rekultivovať a začleniť v príslušnom hone do pôdneho fondu.</w:t>
      </w:r>
    </w:p>
    <w:p w:rsidR="005F100E" w:rsidRPr="00ED1395" w:rsidRDefault="005F100E" w:rsidP="005F100E">
      <w:pPr>
        <w:pStyle w:val="Zkladntext"/>
        <w:rPr>
          <w:sz w:val="20"/>
          <w:szCs w:val="20"/>
        </w:rPr>
      </w:pPr>
      <w:r w:rsidRPr="00ED1395">
        <w:rPr>
          <w:sz w:val="20"/>
          <w:szCs w:val="20"/>
        </w:rPr>
        <w:tab/>
        <w:t>Rekultivácia je súhrn agromelioračných, agrotechnických, biologických a pestovateľských opatrení na obnovu kvalitatívnych vlastností poľnohospodárskej p</w:t>
      </w:r>
      <w:r w:rsidR="000E2EF3" w:rsidRPr="00ED1395">
        <w:rPr>
          <w:sz w:val="20"/>
          <w:szCs w:val="20"/>
        </w:rPr>
        <w:t xml:space="preserve">ôdy a obnovu pôdnej úrodnosti. </w:t>
      </w:r>
      <w:r w:rsidRPr="00ED1395">
        <w:rPr>
          <w:sz w:val="20"/>
          <w:szCs w:val="20"/>
        </w:rPr>
        <w:t>Tieto opatrenia obsahujú obnovu fyzikálnych, chemických a biologických vlastností podľa príslušného druhu pozemku poľnohospodárskej pôdy</w:t>
      </w:r>
      <w:r w:rsidR="00ED1395">
        <w:rPr>
          <w:sz w:val="20"/>
          <w:szCs w:val="20"/>
        </w:rPr>
        <w:t>.</w:t>
      </w:r>
      <w:r w:rsidRPr="00ED1395">
        <w:rPr>
          <w:sz w:val="20"/>
          <w:szCs w:val="20"/>
        </w:rPr>
        <w:t xml:space="preserve"> </w:t>
      </w:r>
    </w:p>
    <w:p w:rsidR="005F100E" w:rsidRDefault="005F100E" w:rsidP="005F100E">
      <w:pPr>
        <w:pStyle w:val="Zkladntext"/>
        <w:rPr>
          <w:sz w:val="20"/>
          <w:szCs w:val="20"/>
        </w:rPr>
      </w:pPr>
      <w:r w:rsidRPr="00ED1395">
        <w:rPr>
          <w:sz w:val="20"/>
          <w:szCs w:val="20"/>
        </w:rPr>
        <w:tab/>
        <w:t>Postup rekultivačných prác je navrhnutý komplexne a rieši technickú i biologickú rekultiváciu v súlade s následným spôsobom využitia rekultivovaných plôch. Rozsah a náročnosť rekultivačných prác zohľadňuje stupeň predpokladanej devastácie dočasne odňatých plôch a stav týchto pozemkov pred zahájením stavebných prác.</w:t>
      </w:r>
    </w:p>
    <w:p w:rsidR="00C71F10" w:rsidRDefault="00C71F10" w:rsidP="00C71F10">
      <w:pPr>
        <w:pStyle w:val="Obyajntext"/>
        <w:spacing w:line="360" w:lineRule="auto"/>
        <w:rPr>
          <w:rFonts w:ascii="Arial" w:hAnsi="Arial" w:cs="Arial"/>
          <w:b/>
          <w:caps/>
          <w:sz w:val="20"/>
          <w:szCs w:val="20"/>
          <w:u w:val="single"/>
        </w:rPr>
      </w:pPr>
    </w:p>
    <w:p w:rsidR="005F100E" w:rsidRPr="00ED1395" w:rsidRDefault="005F100E" w:rsidP="00271E32">
      <w:pPr>
        <w:numPr>
          <w:ilvl w:val="0"/>
          <w:numId w:val="29"/>
        </w:numPr>
        <w:spacing w:line="360" w:lineRule="auto"/>
        <w:jc w:val="both"/>
        <w:rPr>
          <w:rFonts w:ascii="Arial" w:hAnsi="Arial" w:cs="Arial"/>
          <w:b/>
          <w:sz w:val="20"/>
          <w:szCs w:val="20"/>
        </w:rPr>
      </w:pPr>
      <w:r w:rsidRPr="00ED1395">
        <w:rPr>
          <w:rFonts w:ascii="Arial" w:hAnsi="Arial" w:cs="Arial"/>
          <w:b/>
          <w:sz w:val="20"/>
          <w:szCs w:val="20"/>
        </w:rPr>
        <w:t>Popis záujmového územia</w:t>
      </w:r>
    </w:p>
    <w:p w:rsidR="000902F9" w:rsidRDefault="005F100E" w:rsidP="000902F9">
      <w:pPr>
        <w:spacing w:line="360" w:lineRule="auto"/>
        <w:jc w:val="both"/>
        <w:rPr>
          <w:rFonts w:ascii="Arial" w:hAnsi="Arial" w:cs="Arial"/>
          <w:sz w:val="20"/>
          <w:szCs w:val="20"/>
        </w:rPr>
      </w:pPr>
      <w:r w:rsidRPr="00ED1395">
        <w:rPr>
          <w:rFonts w:ascii="Arial" w:hAnsi="Arial" w:cs="Arial"/>
          <w:sz w:val="20"/>
          <w:szCs w:val="20"/>
        </w:rPr>
        <w:tab/>
      </w:r>
      <w:r w:rsidR="000902F9" w:rsidRPr="00302EAC">
        <w:rPr>
          <w:rFonts w:ascii="Arial" w:hAnsi="Arial" w:cs="Arial"/>
          <w:sz w:val="20"/>
          <w:szCs w:val="20"/>
        </w:rPr>
        <w:t>Lokalita, v ktorej sa plánuje výstavba „</w:t>
      </w:r>
      <w:r w:rsidR="001247D2" w:rsidRPr="001247D2">
        <w:rPr>
          <w:rFonts w:ascii="Arial" w:hAnsi="Arial" w:cs="Arial"/>
          <w:i/>
          <w:sz w:val="20"/>
          <w:szCs w:val="20"/>
        </w:rPr>
        <w:t xml:space="preserve">Rýchlostná cesta R2 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000902F9">
        <w:rPr>
          <w:rFonts w:ascii="Arial" w:hAnsi="Arial" w:cs="Arial"/>
          <w:sz w:val="20"/>
          <w:szCs w:val="20"/>
        </w:rPr>
        <w:t>“ sa nachádza v okrese</w:t>
      </w:r>
      <w:r w:rsidR="000902F9" w:rsidRPr="00302EAC">
        <w:rPr>
          <w:rFonts w:ascii="Arial" w:hAnsi="Arial" w:cs="Arial"/>
          <w:sz w:val="20"/>
          <w:szCs w:val="20"/>
        </w:rPr>
        <w:t xml:space="preserve"> </w:t>
      </w:r>
      <w:r w:rsidR="00C520B1">
        <w:rPr>
          <w:rFonts w:ascii="Arial" w:hAnsi="Arial" w:cs="Arial"/>
          <w:sz w:val="20"/>
          <w:szCs w:val="20"/>
        </w:rPr>
        <w:t>Košice III., Košice IV. a Košice-okolie</w:t>
      </w:r>
      <w:r w:rsidR="000902F9" w:rsidRPr="00302EAC">
        <w:rPr>
          <w:rFonts w:ascii="Arial" w:hAnsi="Arial" w:cs="Arial"/>
          <w:sz w:val="20"/>
          <w:szCs w:val="20"/>
        </w:rPr>
        <w:t xml:space="preserve">, v katastrálnych územiach </w:t>
      </w:r>
      <w:r w:rsidR="00C520B1" w:rsidRPr="00C0200F">
        <w:rPr>
          <w:rFonts w:ascii="Arial" w:hAnsi="Arial" w:cs="Arial"/>
          <w:sz w:val="20"/>
          <w:szCs w:val="20"/>
        </w:rPr>
        <w:t>Šebastovce,</w:t>
      </w:r>
      <w:r w:rsidR="00C520B1">
        <w:rPr>
          <w:rFonts w:ascii="Arial" w:hAnsi="Arial" w:cs="Arial"/>
          <w:sz w:val="20"/>
          <w:szCs w:val="20"/>
        </w:rPr>
        <w:t xml:space="preserve"> Valaliky, Barca, Kokšov-</w:t>
      </w:r>
      <w:r w:rsidR="00C520B1" w:rsidRPr="00C0200F">
        <w:rPr>
          <w:rFonts w:ascii="Arial" w:hAnsi="Arial" w:cs="Arial"/>
          <w:sz w:val="20"/>
          <w:szCs w:val="20"/>
        </w:rPr>
        <w:t xml:space="preserve">Bakša, </w:t>
      </w:r>
      <w:r w:rsidR="00C520B1">
        <w:rPr>
          <w:rFonts w:ascii="Arial" w:hAnsi="Arial" w:cs="Arial"/>
          <w:sz w:val="20"/>
          <w:szCs w:val="20"/>
        </w:rPr>
        <w:t xml:space="preserve">Krásna, Zdoba, </w:t>
      </w:r>
      <w:r w:rsidR="00C520B1" w:rsidRPr="00C0200F">
        <w:rPr>
          <w:rFonts w:ascii="Arial" w:hAnsi="Arial" w:cs="Arial"/>
          <w:sz w:val="20"/>
          <w:szCs w:val="20"/>
        </w:rPr>
        <w:t xml:space="preserve">Košické Oľšany – Vyšný </w:t>
      </w:r>
      <w:proofErr w:type="spellStart"/>
      <w:r w:rsidR="00C520B1" w:rsidRPr="00C0200F">
        <w:rPr>
          <w:rFonts w:ascii="Arial" w:hAnsi="Arial" w:cs="Arial"/>
          <w:sz w:val="20"/>
          <w:szCs w:val="20"/>
        </w:rPr>
        <w:t>Oľčvár</w:t>
      </w:r>
      <w:proofErr w:type="spellEnd"/>
      <w:r w:rsidR="00C520B1" w:rsidRPr="00C0200F">
        <w:rPr>
          <w:rFonts w:ascii="Arial" w:hAnsi="Arial" w:cs="Arial"/>
          <w:sz w:val="20"/>
          <w:szCs w:val="20"/>
        </w:rPr>
        <w:t>, Košická</w:t>
      </w:r>
      <w:r w:rsidR="00C520B1">
        <w:rPr>
          <w:rFonts w:ascii="Arial" w:hAnsi="Arial" w:cs="Arial"/>
          <w:sz w:val="20"/>
          <w:szCs w:val="20"/>
        </w:rPr>
        <w:t xml:space="preserve"> </w:t>
      </w:r>
      <w:r w:rsidR="00C520B1" w:rsidRPr="00C0200F">
        <w:rPr>
          <w:rFonts w:ascii="Arial" w:hAnsi="Arial" w:cs="Arial"/>
          <w:sz w:val="20"/>
          <w:szCs w:val="20"/>
        </w:rPr>
        <w:t>Polianka, Vyšná Hutka</w:t>
      </w:r>
      <w:r w:rsidR="00C520B1">
        <w:rPr>
          <w:rFonts w:ascii="Arial" w:hAnsi="Arial" w:cs="Arial"/>
          <w:sz w:val="20"/>
          <w:szCs w:val="20"/>
        </w:rPr>
        <w:t>, Nižná Hutka</w:t>
      </w:r>
      <w:r w:rsidR="000902F9">
        <w:rPr>
          <w:rFonts w:ascii="Arial" w:hAnsi="Arial" w:cs="Arial"/>
          <w:sz w:val="20"/>
          <w:szCs w:val="20"/>
        </w:rPr>
        <w:t>.</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bCs/>
          <w:sz w:val="20"/>
          <w:szCs w:val="20"/>
        </w:rPr>
        <w:t xml:space="preserve">Rýchlostná cesta je navrhovaná v kategórii R 24,5/120. </w:t>
      </w:r>
      <w:r w:rsidRPr="00086F1F">
        <w:rPr>
          <w:rFonts w:ascii="Arial" w:hAnsi="Arial" w:cs="Arial"/>
          <w:sz w:val="20"/>
          <w:szCs w:val="20"/>
        </w:rPr>
        <w:t xml:space="preserve">Rýchlostná cesta v II. úseku začína mimoúrovňovou križovatkou Košice juh, ktorá bude križovatkou rýchlostnej cesty R2/R4 s cestou I/68 v južnej časti aglomerácie Košice. Mimoúrovňová križovatka Košice juh bola </w:t>
      </w:r>
      <w:proofErr w:type="spellStart"/>
      <w:r w:rsidRPr="00086F1F">
        <w:rPr>
          <w:rFonts w:ascii="Arial" w:hAnsi="Arial" w:cs="Arial"/>
          <w:sz w:val="20"/>
          <w:szCs w:val="20"/>
        </w:rPr>
        <w:t>navrhutá</w:t>
      </w:r>
      <w:proofErr w:type="spellEnd"/>
      <w:r w:rsidRPr="00086F1F">
        <w:rPr>
          <w:rFonts w:ascii="Arial" w:hAnsi="Arial" w:cs="Arial"/>
          <w:sz w:val="20"/>
          <w:szCs w:val="20"/>
        </w:rPr>
        <w:t xml:space="preserve"> na etapovitú výstavbu, pričom jej I. etapa je v súčasnosti v prevádzke. V rámci II. etapy je potrebné dobudovať vratnú vetvu z rýchlostnej cesty R2/R4 v smere od Šace na cestu I/68. V križovatke Košice juh je zároveň navrhované stredisko správy údržby rýchlostných ciest </w:t>
      </w:r>
      <w:r w:rsidRPr="00086F1F">
        <w:rPr>
          <w:rFonts w:ascii="Arial" w:hAnsi="Arial" w:cs="Arial"/>
          <w:sz w:val="20"/>
          <w:szCs w:val="20"/>
        </w:rPr>
        <w:lastRenderedPageBreak/>
        <w:t>SSÚR Šebastovce s napojením na cestu I/68. Odvodňovacia priekopa z križovatky do melioračného kanála, ktorá je už vybudovaná, bude súčasťou rýchlostnej cesty R2/R4.</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úseku Košice juh – Košické Oľšany prechádza rýchlostná cesta rovinatým územím údolnej nivy riek Hornád a Torysa, ktoré je z väčšej časti využívané na poľnohospodárske účely. Z križovatky Košice juh smeruje rýchlostná cesta východným smerom severne od obce Valaliky, pričom križuje melioračný kanál z časti Šebastovce. Severne od obce Valaliky križuje rýchlostná cesta cestu III/068021 z Barce do obce Valaliky a jednokoľajnú elektrifikovanú železničnú trať č. 169 Košice - </w:t>
      </w:r>
      <w:proofErr w:type="spellStart"/>
      <w:r w:rsidRPr="00086F1F">
        <w:rPr>
          <w:rFonts w:ascii="Arial" w:hAnsi="Arial" w:cs="Arial"/>
          <w:sz w:val="20"/>
          <w:szCs w:val="20"/>
        </w:rPr>
        <w:t>Hidasnémeti</w:t>
      </w:r>
      <w:proofErr w:type="spellEnd"/>
      <w:r w:rsidRPr="00086F1F">
        <w:rPr>
          <w:rFonts w:ascii="Arial" w:hAnsi="Arial" w:cs="Arial"/>
          <w:sz w:val="20"/>
          <w:szCs w:val="20"/>
        </w:rPr>
        <w:t xml:space="preserve">. Rýchlostná cesta v tejto časti je situovaná vo vzdialenosti cca 200 m od obytnej zástavby obce, pričom je tu navrhovaná protihluková stena a prístupová cesta k rozdeleným pozemkom. Mostný objekt nad železničnou traťou a cestou </w:t>
      </w:r>
      <w:proofErr w:type="spellStart"/>
      <w:r w:rsidRPr="00086F1F">
        <w:rPr>
          <w:rFonts w:ascii="Arial" w:hAnsi="Arial" w:cs="Arial"/>
          <w:sz w:val="20"/>
          <w:szCs w:val="20"/>
        </w:rPr>
        <w:t>III.triedy</w:t>
      </w:r>
      <w:proofErr w:type="spellEnd"/>
      <w:r w:rsidRPr="00086F1F">
        <w:rPr>
          <w:rFonts w:ascii="Arial" w:hAnsi="Arial" w:cs="Arial"/>
          <w:sz w:val="20"/>
          <w:szCs w:val="20"/>
        </w:rPr>
        <w:t xml:space="preserve"> je využívaný zároveň pre napojenie prístupovej komunikácie k odpočívadlu Valaliky ktoré je situované na ľavej strane rýchlostnej cesty. Ide o veľké jednostranné odpočívadlo napojené z oboch smerov.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Rýchlostná cesta je situovaná súbežne so širokorozchodnou železničnou traťou Haniska – </w:t>
      </w:r>
      <w:proofErr w:type="spellStart"/>
      <w:r w:rsidRPr="00086F1F">
        <w:rPr>
          <w:rFonts w:ascii="Arial" w:hAnsi="Arial" w:cs="Arial"/>
          <w:sz w:val="20"/>
          <w:szCs w:val="20"/>
        </w:rPr>
        <w:t>Maťovce</w:t>
      </w:r>
      <w:proofErr w:type="spellEnd"/>
      <w:r w:rsidRPr="00086F1F">
        <w:rPr>
          <w:rFonts w:ascii="Arial" w:hAnsi="Arial" w:cs="Arial"/>
          <w:sz w:val="20"/>
          <w:szCs w:val="20"/>
        </w:rPr>
        <w:t>, prechádza južne od čistiarne odpadových vôd mesta Košice, pričom križuje prístupovú cestu k ČOV s spaľovni mesta, ktorá bude situovaná na mostnom objekte nad rýchlostnou cestou. V tejto oblasti v súčasnosti prebieha výstavba auto cvičiska a poloha rýchlostnej cesty zohľadňuje túto výstavbu, severne od obce Kokšov Bakša prechádza rýchlostná cesta v blízkosti cintorína obce, ktorý sa nachádza severne od širokorozchodnej trate. Prístupová cesta od ČOV do obce Kokšov Bakša bude situovaná na mostnom objekte nad rýchlostnou cestou s napojením areálu cintorína. Rýchlostná cesta zároveň v tejto časti prechádza plochu bývalého odkaliska z spracovania železnej rudy pričom hĺbka odkaliska je cca 2-4 m. Zároveň v tejto oblasti prechádza rýchlostná cesta areálom sadovníckeho podniku mesta Košice kde sa pestujú dreviny.</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km 14 križuje rýchlostná cesta R2/R4 rieku Hornád so svojím systémom ochranných hrádzí. Mostný objekt nezasahuje priamo do koryta rieky Hornád ale do </w:t>
      </w:r>
      <w:proofErr w:type="spellStart"/>
      <w:r w:rsidRPr="00086F1F">
        <w:rPr>
          <w:rFonts w:ascii="Arial" w:hAnsi="Arial" w:cs="Arial"/>
          <w:sz w:val="20"/>
          <w:szCs w:val="20"/>
        </w:rPr>
        <w:t>medzihrádzového</w:t>
      </w:r>
      <w:proofErr w:type="spellEnd"/>
      <w:r w:rsidRPr="00086F1F">
        <w:rPr>
          <w:rFonts w:ascii="Arial" w:hAnsi="Arial" w:cs="Arial"/>
          <w:sz w:val="20"/>
          <w:szCs w:val="20"/>
        </w:rPr>
        <w:t xml:space="preserve"> priestoru. Pod mostným objektom je navrhovaná úprava brehov rieky Hornád pre zabezpečenie ochrany mostného objektu. Za riekou Hornád križuje rýchlostná cesta mostným objektom elektrifikovanú jednokoľajnú železničnú trať č. 190 Košice – Čierna nad Tisou. V km 15,5 sa nachádza mimoúrovňová križovatka Krásna s cestou II/552. Mimoúrovňová križovatka </w:t>
      </w:r>
      <w:proofErr w:type="spellStart"/>
      <w:r w:rsidRPr="00086F1F">
        <w:rPr>
          <w:rFonts w:ascii="Arial" w:hAnsi="Arial" w:cs="Arial"/>
          <w:sz w:val="20"/>
          <w:szCs w:val="20"/>
        </w:rPr>
        <w:t>osmičkového</w:t>
      </w:r>
      <w:proofErr w:type="spellEnd"/>
      <w:r w:rsidRPr="00086F1F">
        <w:rPr>
          <w:rFonts w:ascii="Arial" w:hAnsi="Arial" w:cs="Arial"/>
          <w:sz w:val="20"/>
          <w:szCs w:val="20"/>
        </w:rPr>
        <w:t xml:space="preserve"> tvaru zabezpečuje prepojenie rýchlostnej cesty s mestskou časťou Krásna a sídliskom Nad jazerom.</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Z križovatky Krásna smeruje rýchlostná cesta na sever v údolí rieky Torysa pričom pre jej situovanie boli pozemkovými úpravami vytvorené územné podmienky. V úseku medzi riekou Hornád a obcou Sady nad Torysou pozemkové úpravy na základe procesu EIA prevzali situovanie rýchlostnej cesty a vytvorili koridor šírky cca 20-25 m. Rýchlostná cesta je situovaná v úseku 14,6 až 19,7 v tomto koridore. V úseku 19,5 až 21,5 je trasa rýchlostnej cesty od tohto koridoru o cca 100 m z dôvodu odsunu rýchlostnej cesty R2 od obce Sady nad Torysou. Trasa je odsunutá tak, aby okrajové obytné domy boli situované mimo ochranného pásma rýchlostnej cesty. V úseku 20,5 až 21,2 prechádza rýchlostná cesta územím stabilizovaného zosuvu. V km </w:t>
      </w:r>
      <w:r w:rsidRPr="00086F1F">
        <w:rPr>
          <w:rFonts w:ascii="Arial" w:hAnsi="Arial" w:cs="Arial"/>
          <w:sz w:val="20"/>
          <w:szCs w:val="20"/>
        </w:rPr>
        <w:lastRenderedPageBreak/>
        <w:t xml:space="preserve">21,480 križuje rýchlostná cesta mostným objektom údolie bezmenného potoka a cestu III/050 196 z obce Sady nad Torysou do Košickej Novej Vsi. Severne od obce Sady nad Torysou prechádza rýchlostná cesta okrajom zalesneného územia s Novoveským potokom a v km 22,820 prechádza v dotyku s riekou Torysa. Medzi Novoveským potokom a záhradkárskou osadou pri rieke Torysa je navrhovaná lokalita </w:t>
      </w:r>
      <w:proofErr w:type="spellStart"/>
      <w:r w:rsidRPr="00086F1F">
        <w:rPr>
          <w:rFonts w:ascii="Arial" w:hAnsi="Arial" w:cs="Arial"/>
          <w:sz w:val="20"/>
          <w:szCs w:val="20"/>
        </w:rPr>
        <w:t>zemníka</w:t>
      </w:r>
      <w:proofErr w:type="spellEnd"/>
      <w:r w:rsidRPr="00086F1F">
        <w:rPr>
          <w:rFonts w:ascii="Arial" w:hAnsi="Arial" w:cs="Arial"/>
          <w:sz w:val="20"/>
          <w:szCs w:val="20"/>
        </w:rPr>
        <w:t xml:space="preserve">. V tomto mieste sa nachádza štrková lavica rieky Torysa s veľmi vhodným materiálom na budovanie zemného telesa rýchlostnej cesty. Zárezové svahy po oboch stranách rýchlostnej cesty sú riešené v rámci dočasných záberov s miernymi sklonmi tak aby sa pozemky po ukončení výstavby dali využívať na poľnohospodárske účely.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lokalite záhradkárskej osady prechádza rýchlostná cesta v dotyku s riekou Torysa, pričom rieka nemá v tomto úseku upravené koryto a jej prirodzený meander sa počas prietoku veľkých vôd mení. Preto je navrhovaný v päte telesa rýchlostnej cesty oporný múr s hĺbkovým založením a opevnením brehu rieky lomovým kameňom tak aby nedošlo k poškodeniu telesa cesty. Záhradkárska osada je chránené pred hlukov z prevádzky na rýchlostnej ceste protihlukovou stenou.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Na KÚ sa rýchlostná cesta R2 napája na úsek R2 od cesty I/50 po križovatku Košické Oľšany budovaný v rámci diaľnice D1 Budimír – Bidovce s plánovaným začiatkom výstavby v roku 2014.</w:t>
      </w:r>
      <w:r w:rsidRPr="00086F1F">
        <w:rPr>
          <w:rFonts w:ascii="ArialNarrow" w:hAnsi="ArialNarrow" w:cs="ArialNarrow"/>
          <w:sz w:val="20"/>
          <w:szCs w:val="20"/>
        </w:rPr>
        <w:t xml:space="preserve"> </w:t>
      </w:r>
      <w:r w:rsidRPr="00086F1F">
        <w:rPr>
          <w:rFonts w:ascii="Arial" w:hAnsi="Arial" w:cs="Arial"/>
          <w:sz w:val="20"/>
          <w:szCs w:val="20"/>
        </w:rPr>
        <w:t xml:space="preserve">Súčasťou stavby R2 Šaca – Košické Oľšany je dobudovanie križovatky Hrašovík na úplnú mimoúrovňovú križovatku s cestou I/50 a III/050 200. </w:t>
      </w:r>
    </w:p>
    <w:p w:rsidR="005F100E" w:rsidRPr="00A82A4E" w:rsidRDefault="0004530D" w:rsidP="000902F9">
      <w:pPr>
        <w:pStyle w:val="Pta"/>
        <w:tabs>
          <w:tab w:val="left" w:pos="567"/>
          <w:tab w:val="left" w:pos="4649"/>
          <w:tab w:val="left" w:pos="5557"/>
          <w:tab w:val="left" w:pos="7371"/>
        </w:tabs>
        <w:spacing w:line="360" w:lineRule="auto"/>
        <w:jc w:val="both"/>
        <w:rPr>
          <w:rFonts w:ascii="Arial" w:hAnsi="Arial" w:cs="Arial"/>
          <w:bCs/>
          <w:sz w:val="20"/>
          <w:szCs w:val="20"/>
          <w:lang w:eastAsia="sk-SK"/>
        </w:rPr>
      </w:pPr>
      <w:r w:rsidRPr="00A82A4E">
        <w:rPr>
          <w:rFonts w:ascii="Arial" w:hAnsi="Arial" w:cs="Arial"/>
          <w:bCs/>
          <w:sz w:val="20"/>
          <w:szCs w:val="20"/>
          <w:lang w:eastAsia="sk-SK"/>
        </w:rPr>
        <w:t xml:space="preserve"> </w:t>
      </w:r>
    </w:p>
    <w:p w:rsidR="002D3D2B" w:rsidRPr="00A82A4E" w:rsidRDefault="008F7617" w:rsidP="00271E32">
      <w:pPr>
        <w:numPr>
          <w:ilvl w:val="0"/>
          <w:numId w:val="29"/>
        </w:numPr>
        <w:spacing w:line="360" w:lineRule="auto"/>
        <w:jc w:val="both"/>
        <w:rPr>
          <w:rFonts w:ascii="Arial" w:hAnsi="Arial" w:cs="Arial"/>
          <w:b/>
          <w:sz w:val="20"/>
          <w:szCs w:val="20"/>
        </w:rPr>
      </w:pPr>
      <w:r w:rsidRPr="00A82A4E">
        <w:rPr>
          <w:rFonts w:ascii="Arial" w:hAnsi="Arial" w:cs="Arial"/>
          <w:b/>
          <w:sz w:val="20"/>
          <w:szCs w:val="20"/>
        </w:rPr>
        <w:t xml:space="preserve">Predmetom dočasného odňatia na čas kratší ako 10 rokov v k.ú. </w:t>
      </w:r>
      <w:r w:rsidR="00C520B1">
        <w:rPr>
          <w:rFonts w:ascii="Arial" w:hAnsi="Arial" w:cs="Arial"/>
          <w:b/>
          <w:sz w:val="20"/>
          <w:szCs w:val="20"/>
        </w:rPr>
        <w:t>Barca</w:t>
      </w:r>
      <w:r w:rsidRPr="00A82A4E">
        <w:rPr>
          <w:rFonts w:ascii="Arial" w:hAnsi="Arial" w:cs="Arial"/>
          <w:b/>
          <w:sz w:val="20"/>
          <w:szCs w:val="20"/>
        </w:rPr>
        <w:t xml:space="preserve"> sú parcely registra C-KN č.</w:t>
      </w:r>
      <w:r w:rsidR="002D3D2B" w:rsidRPr="00A82A4E">
        <w:rPr>
          <w:rFonts w:ascii="Arial" w:hAnsi="Arial" w:cs="Arial"/>
          <w:b/>
          <w:sz w:val="20"/>
          <w:szCs w:val="20"/>
        </w:rPr>
        <w:t>:</w:t>
      </w:r>
    </w:p>
    <w:p w:rsidR="0013105E" w:rsidRDefault="0013105E" w:rsidP="0013105E">
      <w:pPr>
        <w:ind w:left="360"/>
        <w:jc w:val="both"/>
        <w:rPr>
          <w:rFonts w:ascii="Arial" w:hAnsi="Arial" w:cs="Arial"/>
          <w:i/>
          <w:sz w:val="20"/>
          <w:szCs w:val="20"/>
        </w:rPr>
      </w:pPr>
    </w:p>
    <w:p w:rsidR="00184A4E" w:rsidRDefault="0013105E" w:rsidP="000902F9">
      <w:pPr>
        <w:pStyle w:val="Zkladntext"/>
        <w:rPr>
          <w:i/>
          <w:iCs/>
          <w:sz w:val="20"/>
          <w:szCs w:val="20"/>
        </w:rPr>
      </w:pPr>
      <w:r w:rsidRPr="00A82A4E">
        <w:rPr>
          <w:i/>
          <w:sz w:val="20"/>
          <w:szCs w:val="20"/>
        </w:rPr>
        <w:t xml:space="preserve">Tabuľka č. 1: </w:t>
      </w:r>
      <w:r w:rsidRPr="00A82A4E">
        <w:rPr>
          <w:i/>
          <w:iCs/>
          <w:sz w:val="20"/>
          <w:szCs w:val="20"/>
          <w:lang w:eastAsia="sk-SK"/>
        </w:rPr>
        <w:t>Prehľad dočasných záberov PPF v </w:t>
      </w:r>
      <w:proofErr w:type="spellStart"/>
      <w:r w:rsidRPr="00A82A4E">
        <w:rPr>
          <w:i/>
          <w:iCs/>
          <w:sz w:val="20"/>
          <w:szCs w:val="20"/>
          <w:lang w:eastAsia="sk-SK"/>
        </w:rPr>
        <w:t>k.ú</w:t>
      </w:r>
      <w:proofErr w:type="spellEnd"/>
      <w:r w:rsidRPr="00A82A4E">
        <w:rPr>
          <w:i/>
          <w:iCs/>
          <w:sz w:val="20"/>
          <w:szCs w:val="20"/>
          <w:lang w:eastAsia="sk-SK"/>
        </w:rPr>
        <w:t>.</w:t>
      </w:r>
      <w:r w:rsidRPr="00A82A4E">
        <w:rPr>
          <w:sz w:val="20"/>
          <w:szCs w:val="20"/>
        </w:rPr>
        <w:t xml:space="preserve"> </w:t>
      </w:r>
      <w:r w:rsidR="00C520B1">
        <w:rPr>
          <w:i/>
          <w:sz w:val="20"/>
          <w:szCs w:val="20"/>
        </w:rPr>
        <w:t>Barca</w:t>
      </w:r>
      <w:r w:rsidR="00184A4E">
        <w:rPr>
          <w:i/>
          <w:sz w:val="20"/>
          <w:szCs w:val="20"/>
        </w:rPr>
        <w:t xml:space="preserve"> – </w:t>
      </w:r>
      <w:r w:rsidR="00184A4E" w:rsidRPr="00DC7176">
        <w:rPr>
          <w:i/>
          <w:iCs/>
          <w:sz w:val="20"/>
          <w:szCs w:val="20"/>
          <w:u w:val="single"/>
        </w:rPr>
        <w:t>tab. č. 7.6 dokumentácie H.1.:</w:t>
      </w:r>
    </w:p>
    <w:tbl>
      <w:tblPr>
        <w:tblW w:w="9389"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
        <w:gridCol w:w="1109"/>
        <w:gridCol w:w="1325"/>
        <w:gridCol w:w="1134"/>
        <w:gridCol w:w="1134"/>
        <w:gridCol w:w="618"/>
        <w:gridCol w:w="1083"/>
        <w:gridCol w:w="1062"/>
        <w:gridCol w:w="1227"/>
      </w:tblGrid>
      <w:tr w:rsidR="00C520B1" w:rsidRPr="00C520B1" w:rsidTr="006024FE">
        <w:trPr>
          <w:trHeight w:val="886"/>
        </w:trPr>
        <w:tc>
          <w:tcPr>
            <w:tcW w:w="697"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por. číslo</w:t>
            </w:r>
          </w:p>
        </w:tc>
        <w:tc>
          <w:tcPr>
            <w:tcW w:w="1109"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k objektu</w:t>
            </w:r>
          </w:p>
        </w:tc>
        <w:tc>
          <w:tcPr>
            <w:tcW w:w="1325"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od pôvodnej parcely KN</w:t>
            </w:r>
          </w:p>
        </w:tc>
        <w:tc>
          <w:tcPr>
            <w:tcW w:w="1134"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celková výmera (ha)</w:t>
            </w:r>
          </w:p>
        </w:tc>
        <w:tc>
          <w:tcPr>
            <w:tcW w:w="1134"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druh pozemku</w:t>
            </w:r>
          </w:p>
        </w:tc>
        <w:tc>
          <w:tcPr>
            <w:tcW w:w="618"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časť</w:t>
            </w:r>
          </w:p>
        </w:tc>
        <w:tc>
          <w:tcPr>
            <w:tcW w:w="1083"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záber (ha)</w:t>
            </w:r>
          </w:p>
        </w:tc>
        <w:tc>
          <w:tcPr>
            <w:tcW w:w="1062"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kód BPEJ</w:t>
            </w:r>
          </w:p>
        </w:tc>
        <w:tc>
          <w:tcPr>
            <w:tcW w:w="1227" w:type="dxa"/>
            <w:shd w:val="clear" w:color="auto" w:fill="auto"/>
            <w:vAlign w:val="center"/>
            <w:hideMark/>
          </w:tcPr>
          <w:p w:rsidR="00C520B1" w:rsidRPr="00C520B1" w:rsidRDefault="00C520B1" w:rsidP="00C520B1">
            <w:pPr>
              <w:jc w:val="center"/>
              <w:rPr>
                <w:rFonts w:ascii="Arial" w:hAnsi="Arial" w:cs="Arial"/>
                <w:b/>
                <w:bCs/>
                <w:sz w:val="18"/>
                <w:szCs w:val="18"/>
                <w:lang w:eastAsia="sk-SK"/>
              </w:rPr>
            </w:pPr>
            <w:r w:rsidRPr="00C520B1">
              <w:rPr>
                <w:rFonts w:ascii="Arial" w:hAnsi="Arial" w:cs="Arial"/>
                <w:b/>
                <w:bCs/>
                <w:sz w:val="18"/>
                <w:szCs w:val="18"/>
                <w:lang w:eastAsia="sk-SK"/>
              </w:rPr>
              <w:t>užívateľ</w:t>
            </w: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2670/3</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12,4227</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401</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0,53</w:t>
            </w:r>
            <w:r w:rsidR="00966B6A">
              <w:rPr>
                <w:rFonts w:ascii="Arial" w:hAnsi="Arial" w:cs="Arial"/>
                <w:sz w:val="18"/>
                <w:szCs w:val="18"/>
                <w:lang w:eastAsia="sk-SK"/>
              </w:rPr>
              <w:t>34</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0414065</w:t>
            </w:r>
          </w:p>
        </w:tc>
        <w:tc>
          <w:tcPr>
            <w:tcW w:w="122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2</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2670/3</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12,4227</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402</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0,0451</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w:t>
            </w:r>
          </w:p>
        </w:tc>
        <w:tc>
          <w:tcPr>
            <w:tcW w:w="122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3</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1601/3</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0,1684</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403</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0,0026</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0406042</w:t>
            </w:r>
          </w:p>
        </w:tc>
        <w:tc>
          <w:tcPr>
            <w:tcW w:w="1227" w:type="dxa"/>
            <w:shd w:val="clear" w:color="auto" w:fill="auto"/>
            <w:noWrap/>
            <w:vAlign w:val="center"/>
            <w:hideMark/>
          </w:tcPr>
          <w:p w:rsidR="00C520B1" w:rsidRPr="00C520B1" w:rsidRDefault="009659E5" w:rsidP="00C520B1">
            <w:pPr>
              <w:jc w:val="center"/>
              <w:rPr>
                <w:rFonts w:ascii="Arial" w:hAnsi="Arial" w:cs="Arial"/>
                <w:sz w:val="18"/>
                <w:szCs w:val="18"/>
                <w:lang w:eastAsia="sk-SK"/>
              </w:rPr>
            </w:pPr>
            <w:r w:rsidRPr="003B1C3A">
              <w:rPr>
                <w:rFonts w:ascii="Calibri" w:hAnsi="Calibri"/>
                <w:sz w:val="18"/>
                <w:szCs w:val="18"/>
              </w:rPr>
              <w:t>AGRO-OR hospodársky dvor – Gyňov</w:t>
            </w: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1600/6</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9,4785</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404</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1,031</w:t>
            </w:r>
            <w:r w:rsidR="00966B6A">
              <w:rPr>
                <w:rFonts w:ascii="Arial" w:hAnsi="Arial" w:cs="Arial"/>
                <w:sz w:val="18"/>
                <w:szCs w:val="18"/>
                <w:lang w:eastAsia="sk-SK"/>
              </w:rPr>
              <w:t>7</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0494003</w:t>
            </w:r>
          </w:p>
        </w:tc>
        <w:tc>
          <w:tcPr>
            <w:tcW w:w="1227" w:type="dxa"/>
            <w:shd w:val="clear" w:color="auto" w:fill="auto"/>
            <w:noWrap/>
            <w:vAlign w:val="center"/>
            <w:hideMark/>
          </w:tcPr>
          <w:p w:rsidR="00C520B1" w:rsidRPr="00C520B1" w:rsidRDefault="009659E5" w:rsidP="00C520B1">
            <w:pPr>
              <w:jc w:val="center"/>
              <w:rPr>
                <w:rFonts w:ascii="Arial" w:hAnsi="Arial" w:cs="Arial"/>
                <w:sz w:val="18"/>
                <w:szCs w:val="18"/>
                <w:lang w:eastAsia="sk-SK"/>
              </w:rPr>
            </w:pPr>
            <w:r w:rsidRPr="003B1C3A">
              <w:rPr>
                <w:rFonts w:ascii="Calibri" w:hAnsi="Calibri"/>
                <w:sz w:val="18"/>
                <w:szCs w:val="18"/>
              </w:rPr>
              <w:t>AGRO-OR hospodársky dvor – Gyňov</w:t>
            </w:r>
            <w:r>
              <w:rPr>
                <w:rFonts w:ascii="Calibri" w:hAnsi="Calibri"/>
                <w:sz w:val="18"/>
                <w:szCs w:val="18"/>
              </w:rPr>
              <w:t xml:space="preserve"> + SHR</w:t>
            </w: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5</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1600/6</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9,4785</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405</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0,0259</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0406042</w:t>
            </w:r>
          </w:p>
        </w:tc>
        <w:tc>
          <w:tcPr>
            <w:tcW w:w="1227" w:type="dxa"/>
            <w:shd w:val="clear" w:color="auto" w:fill="auto"/>
            <w:noWrap/>
            <w:vAlign w:val="center"/>
            <w:hideMark/>
          </w:tcPr>
          <w:p w:rsidR="00C520B1" w:rsidRPr="00C520B1" w:rsidRDefault="006024FE" w:rsidP="00C520B1">
            <w:pPr>
              <w:jc w:val="center"/>
              <w:rPr>
                <w:rFonts w:ascii="Arial" w:hAnsi="Arial" w:cs="Arial"/>
                <w:sz w:val="18"/>
                <w:szCs w:val="18"/>
                <w:lang w:eastAsia="sk-SK"/>
              </w:rPr>
            </w:pPr>
            <w:r w:rsidRPr="003B1C3A">
              <w:rPr>
                <w:rFonts w:ascii="Calibri" w:hAnsi="Calibri"/>
                <w:sz w:val="18"/>
                <w:szCs w:val="18"/>
              </w:rPr>
              <w:t>AGRO-OR hospodársky dvor – Gyňov</w:t>
            </w:r>
            <w:r>
              <w:rPr>
                <w:rFonts w:ascii="Calibri" w:hAnsi="Calibri"/>
                <w:sz w:val="18"/>
                <w:szCs w:val="18"/>
              </w:rPr>
              <w:t xml:space="preserve"> + SHR</w:t>
            </w: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6</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1600/6</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9,4785</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406</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0,0004</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0406042</w:t>
            </w:r>
          </w:p>
        </w:tc>
        <w:tc>
          <w:tcPr>
            <w:tcW w:w="1227" w:type="dxa"/>
            <w:shd w:val="clear" w:color="auto" w:fill="auto"/>
            <w:noWrap/>
            <w:vAlign w:val="center"/>
            <w:hideMark/>
          </w:tcPr>
          <w:p w:rsidR="00C520B1" w:rsidRPr="00C520B1" w:rsidRDefault="006024FE" w:rsidP="00C520B1">
            <w:pPr>
              <w:jc w:val="center"/>
              <w:rPr>
                <w:rFonts w:ascii="Arial" w:hAnsi="Arial" w:cs="Arial"/>
                <w:sz w:val="18"/>
                <w:szCs w:val="18"/>
                <w:lang w:eastAsia="sk-SK"/>
              </w:rPr>
            </w:pPr>
            <w:r w:rsidRPr="003B1C3A">
              <w:rPr>
                <w:rFonts w:ascii="Calibri" w:hAnsi="Calibri"/>
                <w:sz w:val="18"/>
                <w:szCs w:val="18"/>
              </w:rPr>
              <w:t>AGRO-OR hospodársky dvor – Gyňov</w:t>
            </w:r>
            <w:r>
              <w:rPr>
                <w:rFonts w:ascii="Calibri" w:hAnsi="Calibri"/>
                <w:sz w:val="18"/>
                <w:szCs w:val="18"/>
              </w:rPr>
              <w:t xml:space="preserve"> + SHR</w:t>
            </w: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7</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1623</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0,5910</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407</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0,0157</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0494003</w:t>
            </w:r>
          </w:p>
        </w:tc>
        <w:tc>
          <w:tcPr>
            <w:tcW w:w="1227" w:type="dxa"/>
            <w:shd w:val="clear" w:color="auto" w:fill="auto"/>
            <w:noWrap/>
            <w:vAlign w:val="center"/>
            <w:hideMark/>
          </w:tcPr>
          <w:p w:rsidR="00C520B1" w:rsidRPr="00C520B1" w:rsidRDefault="006024FE" w:rsidP="00C520B1">
            <w:pPr>
              <w:jc w:val="center"/>
              <w:rPr>
                <w:rFonts w:ascii="Arial" w:hAnsi="Arial" w:cs="Arial"/>
                <w:sz w:val="18"/>
                <w:szCs w:val="18"/>
                <w:lang w:eastAsia="sk-SK"/>
              </w:rPr>
            </w:pPr>
            <w:r w:rsidRPr="003B1C3A">
              <w:rPr>
                <w:rFonts w:ascii="Calibri" w:hAnsi="Calibri"/>
                <w:sz w:val="18"/>
                <w:szCs w:val="18"/>
              </w:rPr>
              <w:t>AGRO-OR hospodársky dvor – Gyňov</w:t>
            </w:r>
            <w:r>
              <w:rPr>
                <w:rFonts w:ascii="Calibri" w:hAnsi="Calibri"/>
                <w:sz w:val="18"/>
                <w:szCs w:val="18"/>
              </w:rPr>
              <w:t xml:space="preserve"> </w:t>
            </w: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lastRenderedPageBreak/>
              <w:t>8</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1613</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0,1308</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408</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0,0024</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0406042</w:t>
            </w:r>
          </w:p>
        </w:tc>
        <w:tc>
          <w:tcPr>
            <w:tcW w:w="1227" w:type="dxa"/>
            <w:shd w:val="clear" w:color="auto" w:fill="auto"/>
            <w:noWrap/>
            <w:vAlign w:val="center"/>
            <w:hideMark/>
          </w:tcPr>
          <w:p w:rsidR="00C520B1" w:rsidRPr="00C520B1" w:rsidRDefault="006024FE" w:rsidP="00C520B1">
            <w:pPr>
              <w:jc w:val="center"/>
              <w:rPr>
                <w:rFonts w:ascii="Arial" w:hAnsi="Arial" w:cs="Arial"/>
                <w:sz w:val="18"/>
                <w:szCs w:val="18"/>
                <w:lang w:eastAsia="sk-SK"/>
              </w:rPr>
            </w:pPr>
            <w:proofErr w:type="spellStart"/>
            <w:r>
              <w:rPr>
                <w:rFonts w:ascii="Calibri" w:hAnsi="Calibri"/>
                <w:sz w:val="18"/>
                <w:szCs w:val="18"/>
              </w:rPr>
              <w:t>Aboši</w:t>
            </w:r>
            <w:proofErr w:type="spellEnd"/>
            <w:r>
              <w:rPr>
                <w:rFonts w:ascii="Calibri" w:hAnsi="Calibri"/>
                <w:sz w:val="18"/>
                <w:szCs w:val="18"/>
              </w:rPr>
              <w:t xml:space="preserve"> Ladislav, Cestice</w:t>
            </w:r>
          </w:p>
        </w:tc>
      </w:tr>
      <w:tr w:rsidR="00C520B1" w:rsidRPr="00C520B1" w:rsidTr="006024FE">
        <w:trPr>
          <w:trHeight w:val="288"/>
        </w:trPr>
        <w:tc>
          <w:tcPr>
            <w:tcW w:w="697"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9</w:t>
            </w:r>
          </w:p>
        </w:tc>
        <w:tc>
          <w:tcPr>
            <w:tcW w:w="1109"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2579</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0,1159</w:t>
            </w:r>
          </w:p>
        </w:tc>
        <w:tc>
          <w:tcPr>
            <w:tcW w:w="1134"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409</w:t>
            </w:r>
          </w:p>
        </w:tc>
        <w:tc>
          <w:tcPr>
            <w:tcW w:w="1083"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0,0853</w:t>
            </w:r>
          </w:p>
        </w:tc>
        <w:tc>
          <w:tcPr>
            <w:tcW w:w="1062" w:type="dxa"/>
            <w:shd w:val="clear" w:color="auto" w:fill="auto"/>
            <w:noWrap/>
            <w:vAlign w:val="center"/>
            <w:hideMark/>
          </w:tcPr>
          <w:p w:rsidR="00C520B1" w:rsidRPr="00C520B1" w:rsidRDefault="00C520B1" w:rsidP="00C520B1">
            <w:pPr>
              <w:jc w:val="center"/>
              <w:rPr>
                <w:rFonts w:ascii="Arial" w:hAnsi="Arial" w:cs="Arial"/>
                <w:sz w:val="18"/>
                <w:szCs w:val="18"/>
                <w:lang w:eastAsia="sk-SK"/>
              </w:rPr>
            </w:pPr>
            <w:r w:rsidRPr="00C520B1">
              <w:rPr>
                <w:rFonts w:ascii="Arial" w:hAnsi="Arial" w:cs="Arial"/>
                <w:sz w:val="18"/>
                <w:szCs w:val="18"/>
                <w:lang w:eastAsia="sk-SK"/>
              </w:rPr>
              <w:t>0406042</w:t>
            </w:r>
          </w:p>
        </w:tc>
        <w:tc>
          <w:tcPr>
            <w:tcW w:w="1227" w:type="dxa"/>
            <w:shd w:val="clear" w:color="auto" w:fill="auto"/>
            <w:noWrap/>
            <w:vAlign w:val="center"/>
            <w:hideMark/>
          </w:tcPr>
          <w:p w:rsidR="00C520B1" w:rsidRPr="00C520B1" w:rsidRDefault="006024FE" w:rsidP="00C520B1">
            <w:pPr>
              <w:jc w:val="center"/>
              <w:rPr>
                <w:rFonts w:ascii="Arial" w:hAnsi="Arial" w:cs="Arial"/>
                <w:sz w:val="18"/>
                <w:szCs w:val="18"/>
                <w:lang w:eastAsia="sk-SK"/>
              </w:rPr>
            </w:pPr>
            <w:proofErr w:type="spellStart"/>
            <w:r>
              <w:rPr>
                <w:rFonts w:ascii="Calibri" w:hAnsi="Calibri"/>
                <w:sz w:val="18"/>
                <w:szCs w:val="18"/>
              </w:rPr>
              <w:t>Aboši</w:t>
            </w:r>
            <w:proofErr w:type="spellEnd"/>
            <w:r>
              <w:rPr>
                <w:rFonts w:ascii="Calibri" w:hAnsi="Calibri"/>
                <w:sz w:val="18"/>
                <w:szCs w:val="18"/>
              </w:rPr>
              <w:t xml:space="preserve"> Ladislav, Cestice</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10</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1600/1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17,6174</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410</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0,08</w:t>
            </w:r>
            <w:r w:rsidR="00966B6A">
              <w:rPr>
                <w:rFonts w:ascii="Arial" w:hAnsi="Arial" w:cs="Arial"/>
                <w:sz w:val="18"/>
                <w:szCs w:val="18"/>
                <w:lang w:eastAsia="sk-SK"/>
              </w:rPr>
              <w:t>51</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0494003</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3B1C3A">
              <w:rPr>
                <w:rFonts w:ascii="Calibri" w:hAnsi="Calibri"/>
                <w:sz w:val="18"/>
                <w:szCs w:val="18"/>
              </w:rPr>
              <w:t>AGRO-OR hospodársky dvor – Gyňov</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11</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1601/1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19,6806</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411</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0,0016</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0494003</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3B1C3A">
              <w:rPr>
                <w:rFonts w:ascii="Calibri" w:hAnsi="Calibri"/>
                <w:sz w:val="18"/>
                <w:szCs w:val="18"/>
              </w:rPr>
              <w:t>AGRO-OR hospodársky dvor – Gyňov</w:t>
            </w:r>
            <w:r>
              <w:rPr>
                <w:rFonts w:ascii="Calibri" w:hAnsi="Calibri"/>
                <w:sz w:val="18"/>
                <w:szCs w:val="18"/>
              </w:rPr>
              <w:t xml:space="preserve"> + SHR</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12</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1601/1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19,6806</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412</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0,0588</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0406042</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3B1C3A">
              <w:rPr>
                <w:rFonts w:ascii="Calibri" w:hAnsi="Calibri"/>
                <w:sz w:val="18"/>
                <w:szCs w:val="18"/>
              </w:rPr>
              <w:t>AGRO-OR hospodársky dvor – Gyňov</w:t>
            </w:r>
            <w:r>
              <w:rPr>
                <w:rFonts w:ascii="Calibri" w:hAnsi="Calibri"/>
                <w:sz w:val="18"/>
                <w:szCs w:val="18"/>
              </w:rPr>
              <w:t xml:space="preserve"> + SHR</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13</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2578/1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10,6721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413</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0,0239</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0411005</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roofErr w:type="spellStart"/>
            <w:r>
              <w:rPr>
                <w:rFonts w:ascii="Calibri" w:hAnsi="Calibri"/>
                <w:sz w:val="18"/>
                <w:szCs w:val="18"/>
              </w:rPr>
              <w:t>Aboši</w:t>
            </w:r>
            <w:proofErr w:type="spellEnd"/>
            <w:r>
              <w:rPr>
                <w:rFonts w:ascii="Calibri" w:hAnsi="Calibri"/>
                <w:sz w:val="18"/>
                <w:szCs w:val="18"/>
              </w:rPr>
              <w:t xml:space="preserve"> Ladislav, Cestice</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14</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2578/1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10,6721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414</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0,0209</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0411002</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roofErr w:type="spellStart"/>
            <w:r>
              <w:rPr>
                <w:rFonts w:ascii="Calibri" w:hAnsi="Calibri"/>
                <w:sz w:val="18"/>
                <w:szCs w:val="18"/>
              </w:rPr>
              <w:t>Aboši</w:t>
            </w:r>
            <w:proofErr w:type="spellEnd"/>
            <w:r>
              <w:rPr>
                <w:rFonts w:ascii="Calibri" w:hAnsi="Calibri"/>
                <w:sz w:val="18"/>
                <w:szCs w:val="18"/>
              </w:rPr>
              <w:t xml:space="preserve"> Ladislav, Cestice</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15</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2578/1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10,6721</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415</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0,0007</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0406042</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roofErr w:type="spellStart"/>
            <w:r>
              <w:rPr>
                <w:rFonts w:ascii="Calibri" w:hAnsi="Calibri"/>
                <w:sz w:val="18"/>
                <w:szCs w:val="18"/>
              </w:rPr>
              <w:t>Aboši</w:t>
            </w:r>
            <w:proofErr w:type="spellEnd"/>
            <w:r>
              <w:rPr>
                <w:rFonts w:ascii="Calibri" w:hAnsi="Calibri"/>
                <w:sz w:val="18"/>
                <w:szCs w:val="18"/>
              </w:rPr>
              <w:t xml:space="preserve"> Ladislav, Cestice</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16</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2583/2</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0,0552</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416</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0,0552</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0411005</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roofErr w:type="spellStart"/>
            <w:r>
              <w:rPr>
                <w:rFonts w:ascii="Calibri" w:hAnsi="Calibri"/>
                <w:sz w:val="18"/>
                <w:szCs w:val="18"/>
              </w:rPr>
              <w:t>Aboši</w:t>
            </w:r>
            <w:proofErr w:type="spellEnd"/>
            <w:r>
              <w:rPr>
                <w:rFonts w:ascii="Calibri" w:hAnsi="Calibri"/>
                <w:sz w:val="18"/>
                <w:szCs w:val="18"/>
              </w:rPr>
              <w:t xml:space="preserve"> Ladislav, Cestice</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17</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2581/7</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0,0194</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417</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0,019</w:t>
            </w:r>
            <w:r w:rsidR="00966B6A">
              <w:rPr>
                <w:rFonts w:ascii="Arial" w:hAnsi="Arial" w:cs="Arial"/>
                <w:sz w:val="18"/>
                <w:szCs w:val="18"/>
                <w:lang w:eastAsia="sk-SK"/>
              </w:rPr>
              <w:t>4</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0411005</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roofErr w:type="spellStart"/>
            <w:r>
              <w:rPr>
                <w:rFonts w:ascii="Calibri" w:hAnsi="Calibri"/>
                <w:sz w:val="18"/>
                <w:szCs w:val="18"/>
              </w:rPr>
              <w:t>Aboši</w:t>
            </w:r>
            <w:proofErr w:type="spellEnd"/>
            <w:r>
              <w:rPr>
                <w:rFonts w:ascii="Calibri" w:hAnsi="Calibri"/>
                <w:sz w:val="18"/>
                <w:szCs w:val="18"/>
              </w:rPr>
              <w:t xml:space="preserve"> Ladislav, Cestice</w:t>
            </w: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18</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2575/3</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1,6285</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418</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0,223</w:t>
            </w:r>
            <w:r w:rsidR="00966B6A">
              <w:rPr>
                <w:rFonts w:ascii="Arial" w:hAnsi="Arial" w:cs="Arial"/>
                <w:sz w:val="18"/>
                <w:szCs w:val="18"/>
                <w:lang w:eastAsia="sk-SK"/>
              </w:rPr>
              <w:t>2</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0427003</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r>
      <w:tr w:rsidR="006024FE" w:rsidRPr="00C520B1" w:rsidTr="006024FE">
        <w:trPr>
          <w:trHeight w:val="288"/>
        </w:trPr>
        <w:tc>
          <w:tcPr>
            <w:tcW w:w="69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19</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010-00</w:t>
            </w: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2575/3</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1,6285</w:t>
            </w: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orná pôda</w:t>
            </w: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419</w:t>
            </w:r>
          </w:p>
        </w:tc>
        <w:tc>
          <w:tcPr>
            <w:tcW w:w="1083"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0,0063</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r w:rsidRPr="00C520B1">
              <w:rPr>
                <w:rFonts w:ascii="Arial" w:hAnsi="Arial" w:cs="Arial"/>
                <w:sz w:val="18"/>
                <w:szCs w:val="18"/>
                <w:lang w:eastAsia="sk-SK"/>
              </w:rPr>
              <w:t>0411005</w:t>
            </w: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r>
      <w:tr w:rsidR="006024FE" w:rsidRPr="00C520B1" w:rsidTr="006024FE">
        <w:trPr>
          <w:trHeight w:val="300"/>
        </w:trPr>
        <w:tc>
          <w:tcPr>
            <w:tcW w:w="697" w:type="dxa"/>
            <w:shd w:val="clear" w:color="auto" w:fill="auto"/>
            <w:noWrap/>
            <w:vAlign w:val="center"/>
            <w:hideMark/>
          </w:tcPr>
          <w:p w:rsidR="006024FE" w:rsidRPr="00C520B1" w:rsidRDefault="006024FE" w:rsidP="006024FE">
            <w:pPr>
              <w:jc w:val="center"/>
              <w:rPr>
                <w:rFonts w:ascii="Arial" w:hAnsi="Arial" w:cs="Arial"/>
                <w:b/>
                <w:bCs/>
                <w:sz w:val="18"/>
                <w:szCs w:val="18"/>
                <w:lang w:eastAsia="sk-SK"/>
              </w:rPr>
            </w:pPr>
            <w:r w:rsidRPr="00C520B1">
              <w:rPr>
                <w:rFonts w:ascii="Arial" w:hAnsi="Arial" w:cs="Arial"/>
                <w:b/>
                <w:bCs/>
                <w:sz w:val="18"/>
                <w:szCs w:val="18"/>
                <w:lang w:eastAsia="sk-SK"/>
              </w:rPr>
              <w:t>spolu:</w:t>
            </w:r>
          </w:p>
        </w:tc>
        <w:tc>
          <w:tcPr>
            <w:tcW w:w="1109"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c>
          <w:tcPr>
            <w:tcW w:w="1325"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c>
          <w:tcPr>
            <w:tcW w:w="1134"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c>
          <w:tcPr>
            <w:tcW w:w="618"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c>
          <w:tcPr>
            <w:tcW w:w="1083" w:type="dxa"/>
            <w:shd w:val="clear" w:color="auto" w:fill="auto"/>
            <w:noWrap/>
            <w:vAlign w:val="center"/>
            <w:hideMark/>
          </w:tcPr>
          <w:p w:rsidR="006024FE" w:rsidRPr="006E1027" w:rsidRDefault="006024FE" w:rsidP="006024FE">
            <w:pPr>
              <w:jc w:val="center"/>
              <w:rPr>
                <w:rFonts w:ascii="Arial" w:hAnsi="Arial" w:cs="Arial"/>
                <w:b/>
                <w:sz w:val="18"/>
                <w:szCs w:val="18"/>
                <w:lang w:eastAsia="sk-SK"/>
              </w:rPr>
            </w:pPr>
            <w:r w:rsidRPr="006E1027">
              <w:rPr>
                <w:rFonts w:ascii="Arial" w:hAnsi="Arial" w:cs="Arial"/>
                <w:b/>
                <w:sz w:val="18"/>
                <w:szCs w:val="18"/>
                <w:lang w:eastAsia="sk-SK"/>
              </w:rPr>
              <w:t>2,23</w:t>
            </w:r>
            <w:r w:rsidR="00966B6A">
              <w:rPr>
                <w:rFonts w:ascii="Arial" w:hAnsi="Arial" w:cs="Arial"/>
                <w:b/>
                <w:sz w:val="18"/>
                <w:szCs w:val="18"/>
                <w:lang w:eastAsia="sk-SK"/>
              </w:rPr>
              <w:t>76</w:t>
            </w:r>
          </w:p>
        </w:tc>
        <w:tc>
          <w:tcPr>
            <w:tcW w:w="1062"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c>
          <w:tcPr>
            <w:tcW w:w="1227" w:type="dxa"/>
            <w:shd w:val="clear" w:color="auto" w:fill="auto"/>
            <w:noWrap/>
            <w:vAlign w:val="center"/>
            <w:hideMark/>
          </w:tcPr>
          <w:p w:rsidR="006024FE" w:rsidRPr="00C520B1" w:rsidRDefault="006024FE" w:rsidP="006024FE">
            <w:pPr>
              <w:jc w:val="center"/>
              <w:rPr>
                <w:rFonts w:ascii="Arial" w:hAnsi="Arial" w:cs="Arial"/>
                <w:sz w:val="18"/>
                <w:szCs w:val="18"/>
                <w:lang w:eastAsia="sk-SK"/>
              </w:rPr>
            </w:pPr>
          </w:p>
        </w:tc>
      </w:tr>
    </w:tbl>
    <w:p w:rsidR="0013105E" w:rsidRPr="00ED1395" w:rsidRDefault="0013105E" w:rsidP="0013105E">
      <w:pPr>
        <w:spacing w:line="360" w:lineRule="auto"/>
        <w:jc w:val="both"/>
        <w:rPr>
          <w:rFonts w:ascii="Arial" w:hAnsi="Arial" w:cs="Arial"/>
          <w:b/>
          <w:sz w:val="20"/>
          <w:szCs w:val="20"/>
        </w:rPr>
      </w:pPr>
    </w:p>
    <w:p w:rsidR="00853CF0" w:rsidRPr="00ED1395" w:rsidRDefault="00C50274" w:rsidP="004855D7">
      <w:pPr>
        <w:spacing w:line="360" w:lineRule="auto"/>
        <w:jc w:val="both"/>
        <w:rPr>
          <w:rFonts w:ascii="Arial" w:hAnsi="Arial" w:cs="Arial"/>
          <w:sz w:val="20"/>
          <w:szCs w:val="20"/>
        </w:rPr>
      </w:pPr>
      <w:r>
        <w:rPr>
          <w:rFonts w:ascii="Arial" w:hAnsi="Arial" w:cs="Arial"/>
          <w:b/>
          <w:sz w:val="20"/>
          <w:szCs w:val="20"/>
        </w:rPr>
        <w:t>4</w:t>
      </w:r>
      <w:r w:rsidR="004855D7" w:rsidRPr="00ED1395">
        <w:rPr>
          <w:rFonts w:ascii="Arial" w:hAnsi="Arial" w:cs="Arial"/>
          <w:b/>
          <w:sz w:val="20"/>
          <w:szCs w:val="20"/>
        </w:rPr>
        <w:t>.</w:t>
      </w:r>
      <w:r w:rsidR="004855D7" w:rsidRPr="00ED1395">
        <w:rPr>
          <w:rFonts w:ascii="Arial" w:hAnsi="Arial" w:cs="Arial"/>
          <w:sz w:val="20"/>
          <w:szCs w:val="20"/>
        </w:rPr>
        <w:t xml:space="preserve"> </w:t>
      </w:r>
      <w:r w:rsidR="00853CF0" w:rsidRPr="00ED1395">
        <w:rPr>
          <w:rFonts w:ascii="Arial" w:hAnsi="Arial" w:cs="Arial"/>
          <w:b/>
          <w:sz w:val="20"/>
          <w:szCs w:val="20"/>
        </w:rPr>
        <w:t>Zoznam dočasných stavebných objektov.</w:t>
      </w:r>
    </w:p>
    <w:tbl>
      <w:tblPr>
        <w:tblW w:w="6825" w:type="dxa"/>
        <w:tblInd w:w="55" w:type="dxa"/>
        <w:tblBorders>
          <w:top w:val="single" w:sz="4" w:space="0" w:color="auto"/>
          <w:left w:val="single" w:sz="4" w:space="0" w:color="auto"/>
          <w:bottom w:val="single" w:sz="4" w:space="0" w:color="auto"/>
          <w:right w:val="single" w:sz="4" w:space="0" w:color="auto"/>
          <w:insideH w:val="single" w:sz="4" w:space="0" w:color="auto"/>
          <w:insideV w:val="single" w:sz="8" w:space="0" w:color="auto"/>
        </w:tblBorders>
        <w:tblCellMar>
          <w:left w:w="70" w:type="dxa"/>
          <w:right w:w="70" w:type="dxa"/>
        </w:tblCellMar>
        <w:tblLook w:val="0000" w:firstRow="0" w:lastRow="0" w:firstColumn="0" w:lastColumn="0" w:noHBand="0" w:noVBand="0"/>
      </w:tblPr>
      <w:tblGrid>
        <w:gridCol w:w="960"/>
        <w:gridCol w:w="5865"/>
      </w:tblGrid>
      <w:tr w:rsidR="00E30C5F" w:rsidRPr="00ED1395" w:rsidTr="00FD3939">
        <w:trPr>
          <w:trHeight w:val="300"/>
        </w:trPr>
        <w:tc>
          <w:tcPr>
            <w:tcW w:w="96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010-00</w:t>
            </w:r>
          </w:p>
        </w:tc>
        <w:tc>
          <w:tcPr>
            <w:tcW w:w="5865"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Rekultivácia dočasne zabratých plôch</w:t>
            </w:r>
          </w:p>
        </w:tc>
      </w:tr>
    </w:tbl>
    <w:p w:rsidR="0013105E" w:rsidRDefault="0013105E" w:rsidP="005F302E">
      <w:pPr>
        <w:tabs>
          <w:tab w:val="left" w:pos="3045"/>
        </w:tabs>
        <w:spacing w:line="360" w:lineRule="auto"/>
        <w:jc w:val="center"/>
        <w:rPr>
          <w:rFonts w:ascii="Arial" w:hAnsi="Arial" w:cs="Arial"/>
          <w:b/>
          <w:bCs/>
          <w:sz w:val="20"/>
          <w:szCs w:val="20"/>
        </w:rPr>
      </w:pPr>
    </w:p>
    <w:p w:rsidR="00A52756" w:rsidRPr="00ED1395" w:rsidRDefault="00271E32" w:rsidP="005F302E">
      <w:pPr>
        <w:tabs>
          <w:tab w:val="left" w:pos="3045"/>
        </w:tabs>
        <w:spacing w:line="360" w:lineRule="auto"/>
        <w:jc w:val="center"/>
        <w:rPr>
          <w:rFonts w:ascii="Arial" w:hAnsi="Arial" w:cs="Arial"/>
          <w:b/>
          <w:bCs/>
          <w:sz w:val="20"/>
          <w:szCs w:val="20"/>
        </w:rPr>
      </w:pPr>
      <w:r>
        <w:rPr>
          <w:rFonts w:ascii="Arial" w:hAnsi="Arial" w:cs="Arial"/>
          <w:b/>
          <w:bCs/>
          <w:sz w:val="20"/>
          <w:szCs w:val="20"/>
        </w:rPr>
        <w:t>5</w:t>
      </w:r>
      <w:r w:rsidR="00A52756" w:rsidRPr="00ED1395">
        <w:rPr>
          <w:rFonts w:ascii="Arial" w:hAnsi="Arial" w:cs="Arial"/>
          <w:b/>
          <w:bCs/>
          <w:sz w:val="20"/>
          <w:szCs w:val="20"/>
        </w:rPr>
        <w:t>. BILANCIA SKRÝVKY POĽNOHOSPODÁRSKEJ PÔDY DOČASNE ODNÍMANEJ NA ČAS NAJVIAC DESAŤ ROKOV</w:t>
      </w:r>
    </w:p>
    <w:p w:rsidR="00A52756" w:rsidRDefault="00A52756" w:rsidP="005F302E">
      <w:pPr>
        <w:tabs>
          <w:tab w:val="left" w:pos="3045"/>
        </w:tabs>
        <w:spacing w:line="360" w:lineRule="auto"/>
        <w:jc w:val="center"/>
        <w:rPr>
          <w:rFonts w:ascii="Arial" w:hAnsi="Arial" w:cs="Arial"/>
          <w:sz w:val="20"/>
          <w:szCs w:val="20"/>
        </w:rPr>
      </w:pPr>
      <w:r w:rsidRPr="00ED1395">
        <w:rPr>
          <w:rFonts w:ascii="Arial" w:hAnsi="Arial" w:cs="Arial"/>
          <w:sz w:val="20"/>
          <w:szCs w:val="20"/>
        </w:rPr>
        <w:t>(podľa Prílohy č.2 k vyhláške č. 508/2004 Z.z.)</w:t>
      </w:r>
    </w:p>
    <w:tbl>
      <w:tblPr>
        <w:tblW w:w="0" w:type="auto"/>
        <w:tblLook w:val="01E0" w:firstRow="1" w:lastRow="1" w:firstColumn="1" w:lastColumn="1" w:noHBand="0" w:noVBand="0"/>
      </w:tblPr>
      <w:tblGrid>
        <w:gridCol w:w="3429"/>
        <w:gridCol w:w="4874"/>
      </w:tblGrid>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b/>
                <w:sz w:val="20"/>
                <w:szCs w:val="20"/>
              </w:rPr>
              <w:t>Názov stavby (zámeru):</w:t>
            </w:r>
          </w:p>
        </w:tc>
        <w:tc>
          <w:tcPr>
            <w:tcW w:w="5001" w:type="dxa"/>
            <w:tcBorders>
              <w:top w:val="single" w:sz="4" w:space="0" w:color="auto"/>
              <w:left w:val="single" w:sz="4" w:space="0" w:color="auto"/>
              <w:bottom w:val="single" w:sz="4" w:space="0" w:color="auto"/>
              <w:right w:val="single" w:sz="4" w:space="0" w:color="auto"/>
            </w:tcBorders>
          </w:tcPr>
          <w:p w:rsidR="005F302E" w:rsidRPr="00BC50F6" w:rsidRDefault="00BE3947" w:rsidP="00C520B1">
            <w:pPr>
              <w:tabs>
                <w:tab w:val="center" w:pos="4500"/>
                <w:tab w:val="center" w:pos="4860"/>
              </w:tabs>
              <w:rPr>
                <w:rFonts w:ascii="Arial" w:hAnsi="Arial" w:cs="Arial"/>
                <w:b/>
                <w:i/>
                <w:sz w:val="20"/>
                <w:szCs w:val="20"/>
              </w:rPr>
            </w:pPr>
            <w:r w:rsidRPr="00BC50F6">
              <w:rPr>
                <w:rFonts w:ascii="Arial" w:hAnsi="Arial" w:cs="Arial"/>
                <w:i/>
                <w:sz w:val="20"/>
                <w:szCs w:val="20"/>
              </w:rPr>
              <w:t>„</w:t>
            </w:r>
            <w:r w:rsidR="00FD3939" w:rsidRPr="0099741D">
              <w:rPr>
                <w:rFonts w:ascii="Arial" w:hAnsi="Arial" w:cs="Arial"/>
                <w:i/>
                <w:sz w:val="20"/>
                <w:szCs w:val="20"/>
              </w:rPr>
              <w:t xml:space="preserve">Rýchlostnej cesty R2 </w:t>
            </w:r>
            <w:r w:rsidR="00C520B1">
              <w:rPr>
                <w:rFonts w:ascii="Arial" w:hAnsi="Arial" w:cs="Arial"/>
                <w:i/>
                <w:sz w:val="20"/>
                <w:szCs w:val="20"/>
              </w:rPr>
              <w:t xml:space="preserve">Šaca – Košické </w:t>
            </w:r>
            <w:proofErr w:type="spellStart"/>
            <w:r w:rsidR="00C520B1">
              <w:rPr>
                <w:rFonts w:ascii="Arial" w:hAnsi="Arial" w:cs="Arial"/>
                <w:i/>
                <w:sz w:val="20"/>
                <w:szCs w:val="20"/>
              </w:rPr>
              <w:t>Olšany</w:t>
            </w:r>
            <w:proofErr w:type="spellEnd"/>
            <w:r w:rsidR="00C520B1">
              <w:rPr>
                <w:rFonts w:ascii="Arial" w:hAnsi="Arial" w:cs="Arial"/>
                <w:i/>
                <w:sz w:val="20"/>
                <w:szCs w:val="20"/>
              </w:rPr>
              <w:t>, II. úsek</w:t>
            </w:r>
            <w:r w:rsidR="00FD3939">
              <w:rPr>
                <w:rFonts w:ascii="Arial" w:hAnsi="Arial" w:cs="Arial"/>
                <w:sz w:val="20"/>
                <w:szCs w:val="20"/>
              </w:rPr>
              <w:t>“</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Stavebník</w:t>
            </w:r>
            <w:r w:rsidR="005F302E" w:rsidRPr="00BC50F6">
              <w:rPr>
                <w:rFonts w:ascii="Arial" w:hAnsi="Arial" w:cs="Arial"/>
                <w:sz w:val="20"/>
                <w:szCs w:val="20"/>
              </w:rPr>
              <w:t>:</w:t>
            </w:r>
          </w:p>
          <w:p w:rsidR="005F302E" w:rsidRPr="00BC50F6" w:rsidRDefault="005F302E" w:rsidP="00BC50F6">
            <w:pPr>
              <w:tabs>
                <w:tab w:val="center" w:pos="4500"/>
                <w:tab w:val="center" w:pos="4860"/>
              </w:tabs>
              <w:spacing w:line="360" w:lineRule="auto"/>
              <w:rPr>
                <w:rFonts w:ascii="Arial" w:hAnsi="Arial" w:cs="Arial"/>
                <w:sz w:val="20"/>
                <w:szCs w:val="20"/>
              </w:rPr>
            </w:pPr>
          </w:p>
        </w:tc>
        <w:tc>
          <w:tcPr>
            <w:tcW w:w="5001" w:type="dxa"/>
            <w:tcBorders>
              <w:top w:val="single" w:sz="4" w:space="0" w:color="auto"/>
              <w:left w:val="single" w:sz="4" w:space="0" w:color="auto"/>
              <w:bottom w:val="single" w:sz="4" w:space="0" w:color="auto"/>
              <w:right w:val="single" w:sz="4" w:space="0" w:color="auto"/>
            </w:tcBorders>
          </w:tcPr>
          <w:p w:rsidR="00FD3939" w:rsidRPr="003E2265" w:rsidRDefault="00FD3939" w:rsidP="00FD3939">
            <w:pPr>
              <w:rPr>
                <w:rFonts w:ascii="Arial" w:hAnsi="Arial" w:cs="Arial"/>
                <w:sz w:val="20"/>
                <w:szCs w:val="20"/>
              </w:rPr>
            </w:pPr>
            <w:r w:rsidRPr="003E2265">
              <w:rPr>
                <w:rFonts w:ascii="Arial" w:hAnsi="Arial" w:cs="Arial"/>
                <w:sz w:val="20"/>
                <w:szCs w:val="20"/>
              </w:rPr>
              <w:t>Národná diaľničná spoločnosť, a.s.</w:t>
            </w:r>
          </w:p>
          <w:p w:rsidR="00FD3939" w:rsidRPr="003E2265" w:rsidRDefault="00FD3939" w:rsidP="00FD3939">
            <w:pPr>
              <w:rPr>
                <w:rFonts w:ascii="Arial" w:hAnsi="Arial" w:cs="Arial"/>
                <w:sz w:val="20"/>
                <w:szCs w:val="20"/>
              </w:rPr>
            </w:pPr>
            <w:r>
              <w:rPr>
                <w:rFonts w:ascii="Arial" w:hAnsi="Arial" w:cs="Arial"/>
                <w:sz w:val="20"/>
                <w:szCs w:val="20"/>
              </w:rPr>
              <w:t>Dúbravská cesta 14</w:t>
            </w:r>
          </w:p>
          <w:p w:rsidR="005F302E" w:rsidRPr="00BC50F6" w:rsidRDefault="00FD3939"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Pr>
                <w:rFonts w:ascii="Arial" w:hAnsi="Arial" w:cs="Arial"/>
                <w:sz w:val="20"/>
                <w:szCs w:val="20"/>
              </w:rPr>
              <w:t>84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Spracovateľ bilancie</w:t>
            </w:r>
            <w:r w:rsidR="005F302E" w:rsidRPr="00BC50F6">
              <w:rPr>
                <w:rFonts w:ascii="Arial" w:hAnsi="Arial" w:cs="Arial"/>
                <w:sz w:val="20"/>
                <w:szCs w:val="20"/>
              </w:rPr>
              <w:t xml:space="preserve">:     </w:t>
            </w:r>
          </w:p>
        </w:tc>
        <w:tc>
          <w:tcPr>
            <w:tcW w:w="5001" w:type="dxa"/>
            <w:tcBorders>
              <w:top w:val="single" w:sz="4" w:space="0" w:color="auto"/>
              <w:left w:val="single" w:sz="4" w:space="0" w:color="auto"/>
              <w:bottom w:val="single" w:sz="4" w:space="0" w:color="auto"/>
              <w:right w:val="single" w:sz="4" w:space="0" w:color="auto"/>
            </w:tcBorders>
          </w:tcPr>
          <w:p w:rsidR="00C50274" w:rsidRPr="00BC50F6" w:rsidRDefault="00C50274" w:rsidP="00C50274">
            <w:pPr>
              <w:rPr>
                <w:rFonts w:ascii="Arial" w:hAnsi="Arial" w:cs="Arial"/>
                <w:sz w:val="20"/>
                <w:szCs w:val="20"/>
              </w:rPr>
            </w:pPr>
            <w:r w:rsidRPr="00BC50F6">
              <w:rPr>
                <w:rFonts w:ascii="Arial" w:hAnsi="Arial" w:cs="Arial"/>
                <w:caps/>
                <w:sz w:val="20"/>
                <w:szCs w:val="20"/>
              </w:rPr>
              <w:t xml:space="preserve">Dopravoprojekt </w:t>
            </w:r>
            <w:r w:rsidRPr="00BC50F6">
              <w:rPr>
                <w:rFonts w:ascii="Arial" w:hAnsi="Arial" w:cs="Arial"/>
                <w:sz w:val="20"/>
                <w:szCs w:val="20"/>
              </w:rPr>
              <w:t>a.s.</w:t>
            </w:r>
          </w:p>
          <w:p w:rsidR="00C50274" w:rsidRPr="00BC50F6" w:rsidRDefault="00C50274" w:rsidP="00C50274">
            <w:pPr>
              <w:rPr>
                <w:rFonts w:ascii="Arial" w:hAnsi="Arial" w:cs="Arial"/>
                <w:sz w:val="20"/>
                <w:szCs w:val="20"/>
              </w:rPr>
            </w:pPr>
            <w:r w:rsidRPr="00BC50F6">
              <w:rPr>
                <w:rFonts w:ascii="Arial" w:hAnsi="Arial" w:cs="Arial"/>
                <w:sz w:val="20"/>
                <w:szCs w:val="20"/>
              </w:rPr>
              <w:t>Kominárska 2,4</w:t>
            </w:r>
          </w:p>
          <w:p w:rsidR="005F302E" w:rsidRPr="00BC50F6" w:rsidRDefault="00C50274" w:rsidP="00BC50F6">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832 03 Bratislava</w:t>
            </w:r>
          </w:p>
        </w:tc>
      </w:tr>
    </w:tbl>
    <w:p w:rsidR="00D9705A" w:rsidRDefault="00D9705A" w:rsidP="005F302E">
      <w:pPr>
        <w:tabs>
          <w:tab w:val="center" w:pos="4500"/>
          <w:tab w:val="center" w:pos="4860"/>
        </w:tabs>
        <w:rPr>
          <w:rFonts w:ascii="Arial" w:hAnsi="Arial" w:cs="Arial"/>
          <w:b/>
          <w:sz w:val="20"/>
          <w:szCs w:val="20"/>
        </w:rPr>
      </w:pPr>
    </w:p>
    <w:p w:rsidR="00A52756" w:rsidRPr="00ED1395" w:rsidRDefault="00A52756" w:rsidP="005F302E">
      <w:pPr>
        <w:tabs>
          <w:tab w:val="center" w:pos="4500"/>
          <w:tab w:val="center" w:pos="4860"/>
        </w:tabs>
        <w:rPr>
          <w:rFonts w:ascii="Arial" w:hAnsi="Arial" w:cs="Arial"/>
          <w:b/>
          <w:bCs/>
          <w:sz w:val="20"/>
          <w:szCs w:val="20"/>
        </w:rPr>
      </w:pPr>
      <w:r w:rsidRPr="00ED1395">
        <w:rPr>
          <w:rFonts w:ascii="Arial" w:hAnsi="Arial" w:cs="Arial"/>
          <w:b/>
          <w:bCs/>
          <w:sz w:val="20"/>
          <w:szCs w:val="20"/>
        </w:rPr>
        <w:t>Výmera dočasného odňatia poľnohospodárskej pôdy na čas najviac 10 rokov</w:t>
      </w:r>
      <w:r w:rsidRPr="00A82A4E">
        <w:rPr>
          <w:rFonts w:ascii="Arial" w:hAnsi="Arial" w:cs="Arial"/>
          <w:b/>
          <w:bCs/>
          <w:sz w:val="20"/>
          <w:szCs w:val="20"/>
        </w:rPr>
        <w:t>:</w:t>
      </w:r>
      <w:r w:rsidR="005F302E" w:rsidRPr="00A82A4E">
        <w:rPr>
          <w:rFonts w:ascii="Arial" w:hAnsi="Arial" w:cs="Arial"/>
          <w:b/>
          <w:bCs/>
          <w:sz w:val="20"/>
          <w:szCs w:val="20"/>
        </w:rPr>
        <w:t xml:space="preserve"> </w:t>
      </w:r>
      <w:r w:rsidR="00C520B1">
        <w:rPr>
          <w:rFonts w:ascii="Arial" w:hAnsi="Arial" w:cs="Arial"/>
          <w:b/>
          <w:bCs/>
          <w:sz w:val="20"/>
          <w:szCs w:val="20"/>
        </w:rPr>
        <w:t>22 3</w:t>
      </w:r>
      <w:r w:rsidR="00966B6A">
        <w:rPr>
          <w:rFonts w:ascii="Arial" w:hAnsi="Arial" w:cs="Arial"/>
          <w:b/>
          <w:bCs/>
          <w:sz w:val="20"/>
          <w:szCs w:val="20"/>
        </w:rPr>
        <w:t>76</w:t>
      </w:r>
      <w:r w:rsidR="00970BE3" w:rsidRPr="00A82A4E">
        <w:rPr>
          <w:rFonts w:ascii="Arial" w:hAnsi="Arial" w:cs="Arial"/>
          <w:b/>
          <w:bCs/>
          <w:sz w:val="20"/>
          <w:szCs w:val="20"/>
        </w:rPr>
        <w:t xml:space="preserve"> </w:t>
      </w:r>
      <w:r w:rsidR="005F302E" w:rsidRPr="00A82A4E">
        <w:rPr>
          <w:rFonts w:ascii="Arial" w:hAnsi="Arial" w:cs="Arial"/>
          <w:b/>
          <w:bCs/>
          <w:sz w:val="20"/>
          <w:szCs w:val="20"/>
          <w:lang w:eastAsia="sk-SK"/>
        </w:rPr>
        <w:t>m</w:t>
      </w:r>
      <w:r w:rsidR="00747CA5" w:rsidRPr="00A82A4E">
        <w:rPr>
          <w:rFonts w:ascii="Arial" w:hAnsi="Arial" w:cs="Arial"/>
          <w:b/>
          <w:sz w:val="20"/>
          <w:szCs w:val="20"/>
          <w:vertAlign w:val="superscript"/>
        </w:rPr>
        <w:t>2</w:t>
      </w:r>
    </w:p>
    <w:tbl>
      <w:tblPr>
        <w:tblW w:w="0" w:type="auto"/>
        <w:tblLook w:val="01E0" w:firstRow="1" w:lastRow="1" w:firstColumn="1" w:lastColumn="1" w:noHBand="0" w:noVBand="0"/>
      </w:tblPr>
      <w:tblGrid>
        <w:gridCol w:w="3443"/>
        <w:gridCol w:w="4860"/>
      </w:tblGrid>
      <w:tr w:rsidR="00A52756" w:rsidRPr="00BC50F6" w:rsidTr="00FD3939">
        <w:trPr>
          <w:trHeight w:val="452"/>
        </w:trPr>
        <w:tc>
          <w:tcPr>
            <w:tcW w:w="3528" w:type="dxa"/>
            <w:tcBorders>
              <w:top w:val="single" w:sz="4" w:space="0" w:color="auto"/>
              <w:left w:val="single" w:sz="4" w:space="0" w:color="auto"/>
              <w:bottom w:val="single" w:sz="4" w:space="0" w:color="auto"/>
              <w:right w:val="single" w:sz="4" w:space="0" w:color="auto"/>
            </w:tcBorders>
            <w:vAlign w:val="center"/>
          </w:tcPr>
          <w:p w:rsidR="00A52756" w:rsidRPr="00BC50F6" w:rsidRDefault="00A52756" w:rsidP="00FD3939">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Katastrálne územie:   </w:t>
            </w:r>
          </w:p>
        </w:tc>
        <w:tc>
          <w:tcPr>
            <w:tcW w:w="5001" w:type="dxa"/>
            <w:tcBorders>
              <w:top w:val="single" w:sz="4" w:space="0" w:color="auto"/>
              <w:left w:val="single" w:sz="4" w:space="0" w:color="auto"/>
              <w:bottom w:val="single" w:sz="4" w:space="0" w:color="auto"/>
              <w:right w:val="single" w:sz="4" w:space="0" w:color="auto"/>
            </w:tcBorders>
            <w:vAlign w:val="center"/>
          </w:tcPr>
          <w:p w:rsidR="00A52756" w:rsidRPr="00970BE3" w:rsidRDefault="00C520B1" w:rsidP="00FD3939">
            <w:pPr>
              <w:tabs>
                <w:tab w:val="center" w:pos="4500"/>
                <w:tab w:val="center" w:pos="4860"/>
              </w:tabs>
              <w:spacing w:line="360" w:lineRule="auto"/>
              <w:rPr>
                <w:rFonts w:ascii="Arial" w:hAnsi="Arial" w:cs="Arial"/>
                <w:i/>
                <w:sz w:val="20"/>
                <w:szCs w:val="20"/>
              </w:rPr>
            </w:pPr>
            <w:r>
              <w:rPr>
                <w:rFonts w:ascii="Arial" w:hAnsi="Arial" w:cs="Arial"/>
                <w:i/>
                <w:sz w:val="20"/>
                <w:szCs w:val="20"/>
              </w:rPr>
              <w:t>Barca</w:t>
            </w:r>
          </w:p>
        </w:tc>
      </w:tr>
      <w:tr w:rsidR="000E2EF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0E2EF3" w:rsidRPr="00BC50F6" w:rsidRDefault="000E2EF3" w:rsidP="00FD3939">
            <w:pPr>
              <w:tabs>
                <w:tab w:val="center" w:pos="4500"/>
                <w:tab w:val="center" w:pos="4860"/>
              </w:tabs>
              <w:rPr>
                <w:rFonts w:ascii="Arial" w:hAnsi="Arial" w:cs="Arial"/>
                <w:sz w:val="20"/>
                <w:szCs w:val="20"/>
              </w:rPr>
            </w:pPr>
            <w:r w:rsidRPr="00BC50F6">
              <w:rPr>
                <w:rFonts w:ascii="Arial" w:hAnsi="Arial" w:cs="Arial"/>
                <w:sz w:val="20"/>
                <w:szCs w:val="20"/>
              </w:rPr>
              <w:t>Parcelné</w:t>
            </w:r>
            <w:r w:rsidR="00970BE3">
              <w:rPr>
                <w:rFonts w:ascii="Arial" w:hAnsi="Arial" w:cs="Arial"/>
                <w:sz w:val="20"/>
                <w:szCs w:val="20"/>
              </w:rPr>
              <w:t xml:space="preserve"> číslo</w:t>
            </w:r>
            <w:r w:rsidR="002B37B8" w:rsidRPr="00BC50F6">
              <w:rPr>
                <w:rFonts w:ascii="Arial" w:hAnsi="Arial" w:cs="Arial"/>
                <w:sz w:val="20"/>
                <w:szCs w:val="20"/>
              </w:rPr>
              <w:t>:</w:t>
            </w:r>
          </w:p>
        </w:tc>
        <w:tc>
          <w:tcPr>
            <w:tcW w:w="5001" w:type="dxa"/>
            <w:tcBorders>
              <w:top w:val="single" w:sz="4" w:space="0" w:color="auto"/>
              <w:left w:val="single" w:sz="4" w:space="0" w:color="auto"/>
              <w:bottom w:val="single" w:sz="4" w:space="0" w:color="auto"/>
              <w:right w:val="single" w:sz="4" w:space="0" w:color="auto"/>
            </w:tcBorders>
            <w:vAlign w:val="center"/>
          </w:tcPr>
          <w:p w:rsidR="00D2776F" w:rsidRPr="00D2776F" w:rsidRDefault="00C520B1" w:rsidP="00FD3939">
            <w:pPr>
              <w:widowControl w:val="0"/>
              <w:tabs>
                <w:tab w:val="center" w:pos="4500"/>
                <w:tab w:val="center" w:pos="4860"/>
              </w:tabs>
              <w:autoSpaceDE w:val="0"/>
              <w:autoSpaceDN w:val="0"/>
              <w:adjustRightInd w:val="0"/>
              <w:rPr>
                <w:rFonts w:ascii="Arial" w:hAnsi="Arial" w:cs="Arial"/>
                <w:b/>
                <w:bCs/>
                <w:i/>
                <w:color w:val="000000"/>
                <w:sz w:val="20"/>
                <w:szCs w:val="20"/>
                <w:lang w:eastAsia="sk-SK"/>
              </w:rPr>
            </w:pPr>
            <w:r>
              <w:rPr>
                <w:rFonts w:ascii="Arial" w:hAnsi="Arial" w:cs="Arial"/>
                <w:b/>
                <w:bCs/>
                <w:i/>
                <w:color w:val="000000"/>
                <w:sz w:val="20"/>
                <w:szCs w:val="20"/>
                <w:lang w:eastAsia="sk-SK"/>
              </w:rPr>
              <w:t>Viď. tab. č. 1</w:t>
            </w:r>
          </w:p>
        </w:tc>
      </w:tr>
      <w:tr w:rsidR="0085596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855963" w:rsidRPr="00BC50F6" w:rsidRDefault="00855963"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typ:     </w:t>
            </w:r>
          </w:p>
        </w:tc>
        <w:tc>
          <w:tcPr>
            <w:tcW w:w="5001" w:type="dxa"/>
            <w:tcBorders>
              <w:top w:val="single" w:sz="4" w:space="0" w:color="auto"/>
              <w:left w:val="single" w:sz="4" w:space="0" w:color="auto"/>
              <w:bottom w:val="single" w:sz="4" w:space="0" w:color="auto"/>
              <w:right w:val="single" w:sz="4" w:space="0" w:color="auto"/>
            </w:tcBorders>
            <w:vAlign w:val="center"/>
          </w:tcPr>
          <w:p w:rsidR="00855963" w:rsidRPr="00D2776F" w:rsidRDefault="00D2776F" w:rsidP="00FD3939">
            <w:pPr>
              <w:widowControl w:val="0"/>
              <w:tabs>
                <w:tab w:val="center" w:pos="4500"/>
                <w:tab w:val="center" w:pos="4860"/>
              </w:tabs>
              <w:autoSpaceDE w:val="0"/>
              <w:autoSpaceDN w:val="0"/>
              <w:adjustRightInd w:val="0"/>
              <w:rPr>
                <w:rFonts w:ascii="Arial" w:hAnsi="Arial" w:cs="Arial"/>
                <w:i/>
                <w:sz w:val="20"/>
                <w:szCs w:val="20"/>
              </w:rPr>
            </w:pPr>
            <w:proofErr w:type="spellStart"/>
            <w:r w:rsidRPr="00D2776F">
              <w:rPr>
                <w:rFonts w:ascii="Arial" w:hAnsi="Arial" w:cs="Arial"/>
                <w:i/>
                <w:sz w:val="20"/>
                <w:szCs w:val="20"/>
              </w:rPr>
              <w:t>Fluvizeme</w:t>
            </w:r>
            <w:proofErr w:type="spellEnd"/>
            <w:r w:rsidRPr="00D2776F">
              <w:rPr>
                <w:rFonts w:ascii="Arial" w:hAnsi="Arial" w:cs="Arial"/>
                <w:i/>
                <w:sz w:val="20"/>
                <w:szCs w:val="20"/>
              </w:rPr>
              <w:t xml:space="preserve">, </w:t>
            </w:r>
            <w:proofErr w:type="spellStart"/>
            <w:r w:rsidRPr="00D2776F">
              <w:rPr>
                <w:rFonts w:ascii="Arial" w:hAnsi="Arial" w:cs="Arial"/>
                <w:i/>
                <w:sz w:val="20"/>
                <w:szCs w:val="20"/>
              </w:rPr>
              <w:t>fluvizeme</w:t>
            </w:r>
            <w:proofErr w:type="spellEnd"/>
            <w:r w:rsidRPr="00D2776F">
              <w:rPr>
                <w:rFonts w:ascii="Arial" w:hAnsi="Arial" w:cs="Arial"/>
                <w:i/>
                <w:sz w:val="20"/>
                <w:szCs w:val="20"/>
              </w:rPr>
              <w:t xml:space="preserve"> glejové, </w:t>
            </w:r>
            <w:proofErr w:type="spellStart"/>
            <w:r w:rsidRPr="00D2776F">
              <w:rPr>
                <w:rFonts w:ascii="Arial" w:hAnsi="Arial" w:cs="Arial"/>
                <w:i/>
                <w:sz w:val="20"/>
                <w:szCs w:val="20"/>
              </w:rPr>
              <w:t>čiernice</w:t>
            </w:r>
            <w:proofErr w:type="spellEnd"/>
            <w:r w:rsidRPr="00D2776F">
              <w:rPr>
                <w:rFonts w:ascii="Arial" w:hAnsi="Arial" w:cs="Arial"/>
                <w:i/>
                <w:sz w:val="20"/>
                <w:szCs w:val="20"/>
              </w:rPr>
              <w:t xml:space="preserve"> glejové a gleje</w:t>
            </w:r>
            <w:r w:rsidR="00FD3939" w:rsidRPr="00D2776F">
              <w:rPr>
                <w:rFonts w:ascii="Arial" w:hAnsi="Arial" w:cs="Arial"/>
                <w:i/>
                <w:sz w:val="20"/>
                <w:szCs w:val="20"/>
              </w:rPr>
              <w:t xml:space="preserve"> </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druh:   </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970BE3" w:rsidP="00FD3939">
            <w:pPr>
              <w:widowControl w:val="0"/>
              <w:autoSpaceDE w:val="0"/>
              <w:autoSpaceDN w:val="0"/>
              <w:adjustRightInd w:val="0"/>
              <w:spacing w:after="120"/>
              <w:jc w:val="both"/>
              <w:rPr>
                <w:rFonts w:ascii="Arial" w:hAnsi="Arial" w:cs="Arial"/>
                <w:sz w:val="20"/>
                <w:szCs w:val="20"/>
              </w:rPr>
            </w:pPr>
            <w:r>
              <w:rPr>
                <w:rFonts w:ascii="Arial" w:hAnsi="Arial" w:cs="Arial"/>
                <w:sz w:val="20"/>
                <w:szCs w:val="20"/>
              </w:rPr>
              <w:t xml:space="preserve">Stredne ťažké pôdy (hlinité) </w:t>
            </w:r>
            <w:r w:rsidR="00D2776F">
              <w:rPr>
                <w:rFonts w:ascii="Arial" w:hAnsi="Arial" w:cs="Arial"/>
                <w:sz w:val="20"/>
                <w:szCs w:val="20"/>
              </w:rPr>
              <w:t>až ťažké pôdy (</w:t>
            </w:r>
            <w:proofErr w:type="spellStart"/>
            <w:r w:rsidR="00D2776F">
              <w:rPr>
                <w:rFonts w:ascii="Arial" w:hAnsi="Arial" w:cs="Arial"/>
                <w:sz w:val="20"/>
                <w:szCs w:val="20"/>
              </w:rPr>
              <w:t>ílovitohlinité</w:t>
            </w:r>
            <w:proofErr w:type="spellEnd"/>
            <w:r w:rsidR="00D2776F">
              <w:rPr>
                <w:rFonts w:ascii="Arial" w:hAnsi="Arial" w:cs="Arial"/>
                <w:sz w:val="20"/>
                <w:szCs w:val="20"/>
              </w:rPr>
              <w:t>)</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Hrúbka humusového horizontu:</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20</w:t>
            </w:r>
            <w:r w:rsidR="0061386F">
              <w:rPr>
                <w:rFonts w:ascii="Arial" w:hAnsi="Arial" w:cs="Arial"/>
                <w:sz w:val="20"/>
                <w:szCs w:val="20"/>
              </w:rPr>
              <w:t xml:space="preserve"> – </w:t>
            </w:r>
            <w:r w:rsidRPr="00BC50F6">
              <w:rPr>
                <w:rFonts w:ascii="Arial" w:hAnsi="Arial" w:cs="Arial"/>
                <w:sz w:val="20"/>
                <w:szCs w:val="20"/>
              </w:rPr>
              <w:t>30</w:t>
            </w:r>
            <w:r w:rsidR="00D2776F">
              <w:rPr>
                <w:rFonts w:ascii="Arial" w:hAnsi="Arial" w:cs="Arial"/>
                <w:sz w:val="20"/>
                <w:szCs w:val="20"/>
              </w:rPr>
              <w:t xml:space="preserve"> cm, pre </w:t>
            </w:r>
            <w:proofErr w:type="spellStart"/>
            <w:r w:rsidR="00D2776F">
              <w:rPr>
                <w:rFonts w:ascii="Arial" w:hAnsi="Arial" w:cs="Arial"/>
                <w:sz w:val="20"/>
                <w:szCs w:val="20"/>
              </w:rPr>
              <w:t>čiernicu</w:t>
            </w:r>
            <w:proofErr w:type="spellEnd"/>
            <w:r w:rsidR="00D2776F">
              <w:rPr>
                <w:rFonts w:ascii="Arial" w:hAnsi="Arial" w:cs="Arial"/>
                <w:sz w:val="20"/>
                <w:szCs w:val="20"/>
              </w:rPr>
              <w:t xml:space="preserve"> glejovú 65 cm</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lastRenderedPageBreak/>
              <w:t>Rozsah skrývky:</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37B97" w:rsidP="006138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22 3</w:t>
            </w:r>
            <w:r w:rsidR="00966B6A">
              <w:rPr>
                <w:rFonts w:ascii="Arial" w:hAnsi="Arial" w:cs="Arial"/>
                <w:sz w:val="20"/>
                <w:szCs w:val="20"/>
              </w:rPr>
              <w:t>76</w:t>
            </w:r>
            <w:r w:rsidR="00855963" w:rsidRPr="00BC50F6">
              <w:rPr>
                <w:rFonts w:ascii="Arial" w:hAnsi="Arial" w:cs="Arial"/>
                <w:sz w:val="20"/>
                <w:szCs w:val="20"/>
              </w:rPr>
              <w:t xml:space="preserve"> m</w:t>
            </w:r>
            <w:r w:rsidR="00855963" w:rsidRPr="00BC50F6">
              <w:rPr>
                <w:rFonts w:ascii="Arial" w:hAnsi="Arial" w:cs="Arial"/>
                <w:sz w:val="20"/>
                <w:szCs w:val="20"/>
                <w:vertAlign w:val="superscript"/>
              </w:rPr>
              <w:t>2</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Navrhovaná hĺbka skrývky:</w:t>
            </w:r>
          </w:p>
        </w:tc>
        <w:tc>
          <w:tcPr>
            <w:tcW w:w="5001" w:type="dxa"/>
            <w:tcBorders>
              <w:top w:val="single" w:sz="4" w:space="0" w:color="auto"/>
              <w:left w:val="single" w:sz="4" w:space="0" w:color="auto"/>
              <w:bottom w:val="single" w:sz="4" w:space="0" w:color="auto"/>
              <w:right w:val="single" w:sz="4" w:space="0" w:color="auto"/>
            </w:tcBorders>
          </w:tcPr>
          <w:p w:rsidR="00855963" w:rsidRDefault="0061386F" w:rsidP="006138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20 cm</w:t>
            </w:r>
            <w:r w:rsidR="00D2776F">
              <w:rPr>
                <w:rFonts w:ascii="Arial" w:hAnsi="Arial" w:cs="Arial"/>
                <w:sz w:val="20"/>
                <w:szCs w:val="20"/>
              </w:rPr>
              <w:t>, 25 cm</w:t>
            </w:r>
            <w:r>
              <w:rPr>
                <w:rFonts w:ascii="Arial" w:hAnsi="Arial" w:cs="Arial"/>
                <w:sz w:val="20"/>
                <w:szCs w:val="20"/>
              </w:rPr>
              <w:t xml:space="preserve"> a </w:t>
            </w:r>
            <w:r w:rsidR="00855963" w:rsidRPr="00BC50F6">
              <w:rPr>
                <w:rFonts w:ascii="Arial" w:hAnsi="Arial" w:cs="Arial"/>
                <w:sz w:val="20"/>
                <w:szCs w:val="20"/>
              </w:rPr>
              <w:t>30</w:t>
            </w:r>
            <w:r>
              <w:rPr>
                <w:rFonts w:ascii="Arial" w:hAnsi="Arial" w:cs="Arial"/>
                <w:sz w:val="20"/>
                <w:szCs w:val="20"/>
              </w:rPr>
              <w:t xml:space="preserve"> c</w:t>
            </w:r>
            <w:r w:rsidR="00855963" w:rsidRPr="00BC50F6">
              <w:rPr>
                <w:rFonts w:ascii="Arial" w:hAnsi="Arial" w:cs="Arial"/>
                <w:sz w:val="20"/>
                <w:szCs w:val="20"/>
              </w:rPr>
              <w:t>m</w:t>
            </w:r>
            <w:r w:rsidR="00970BE3">
              <w:rPr>
                <w:rFonts w:ascii="Arial" w:hAnsi="Arial" w:cs="Arial"/>
                <w:sz w:val="20"/>
                <w:szCs w:val="20"/>
              </w:rPr>
              <w:t xml:space="preserve"> (celkový humusový horizont)</w:t>
            </w:r>
          </w:p>
          <w:p w:rsidR="00D2776F" w:rsidRPr="00BC50F6" w:rsidRDefault="00D2776F" w:rsidP="00D277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 xml:space="preserve">65 cm (25 cm ornica a 40 cm </w:t>
            </w:r>
            <w:proofErr w:type="spellStart"/>
            <w:r>
              <w:rPr>
                <w:rFonts w:ascii="Arial" w:hAnsi="Arial" w:cs="Arial"/>
                <w:sz w:val="20"/>
                <w:szCs w:val="20"/>
              </w:rPr>
              <w:t>podornica</w:t>
            </w:r>
            <w:proofErr w:type="spellEnd"/>
            <w:r>
              <w:rPr>
                <w:rFonts w:ascii="Arial" w:hAnsi="Arial" w:cs="Arial"/>
                <w:sz w:val="20"/>
                <w:szCs w:val="20"/>
              </w:rPr>
              <w:t>)</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Celkový objem skrývky:</w:t>
            </w:r>
          </w:p>
        </w:tc>
        <w:tc>
          <w:tcPr>
            <w:tcW w:w="5001" w:type="dxa"/>
            <w:tcBorders>
              <w:top w:val="single" w:sz="4" w:space="0" w:color="auto"/>
              <w:left w:val="single" w:sz="4" w:space="0" w:color="auto"/>
              <w:bottom w:val="single" w:sz="4" w:space="0" w:color="auto"/>
              <w:right w:val="single" w:sz="4" w:space="0" w:color="auto"/>
            </w:tcBorders>
          </w:tcPr>
          <w:p w:rsidR="00C50274" w:rsidRDefault="00D2776F"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4 893</w:t>
            </w:r>
            <w:r w:rsidR="00C50274" w:rsidRPr="00970BE3">
              <w:rPr>
                <w:rFonts w:ascii="Arial" w:hAnsi="Arial" w:cs="Arial"/>
                <w:b/>
                <w:sz w:val="20"/>
                <w:szCs w:val="20"/>
              </w:rPr>
              <w:t xml:space="preserve"> m</w:t>
            </w:r>
            <w:r w:rsidR="00C50274" w:rsidRPr="00970BE3">
              <w:rPr>
                <w:rFonts w:ascii="Arial" w:hAnsi="Arial" w:cs="Arial"/>
                <w:b/>
                <w:sz w:val="20"/>
                <w:szCs w:val="20"/>
                <w:vertAlign w:val="superscript"/>
              </w:rPr>
              <w:t>3</w:t>
            </w:r>
            <w:r w:rsidR="00970BE3" w:rsidRPr="00970BE3">
              <w:rPr>
                <w:rFonts w:ascii="Arial" w:hAnsi="Arial" w:cs="Arial"/>
                <w:b/>
                <w:sz w:val="20"/>
                <w:szCs w:val="20"/>
                <w:vertAlign w:val="superscript"/>
              </w:rPr>
              <w:t xml:space="preserve"> </w:t>
            </w:r>
            <w:r w:rsidR="00970BE3" w:rsidRPr="00970BE3">
              <w:rPr>
                <w:rFonts w:ascii="Arial" w:hAnsi="Arial" w:cs="Arial"/>
                <w:b/>
                <w:sz w:val="20"/>
                <w:szCs w:val="20"/>
              </w:rPr>
              <w:t>(celkový humusový horizont)</w:t>
            </w:r>
          </w:p>
          <w:p w:rsidR="00D2776F" w:rsidRPr="00970BE3" w:rsidRDefault="00D2776F" w:rsidP="00D2776F">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 xml:space="preserve">1 454 </w:t>
            </w:r>
            <w:r w:rsidRPr="00970BE3">
              <w:rPr>
                <w:rFonts w:ascii="Arial" w:hAnsi="Arial" w:cs="Arial"/>
                <w:b/>
                <w:sz w:val="20"/>
                <w:szCs w:val="20"/>
              </w:rPr>
              <w:t>m</w:t>
            </w:r>
            <w:r w:rsidRPr="00970BE3">
              <w:rPr>
                <w:rFonts w:ascii="Arial" w:hAnsi="Arial" w:cs="Arial"/>
                <w:b/>
                <w:sz w:val="20"/>
                <w:szCs w:val="20"/>
                <w:vertAlign w:val="superscript"/>
              </w:rPr>
              <w:t>3</w:t>
            </w:r>
            <w:r>
              <w:rPr>
                <w:rFonts w:ascii="Arial" w:hAnsi="Arial" w:cs="Arial"/>
                <w:b/>
                <w:sz w:val="20"/>
                <w:szCs w:val="20"/>
                <w:vertAlign w:val="superscript"/>
              </w:rPr>
              <w:t xml:space="preserve"> </w:t>
            </w:r>
            <w:r>
              <w:rPr>
                <w:rFonts w:ascii="Arial" w:hAnsi="Arial" w:cs="Arial"/>
                <w:b/>
                <w:sz w:val="20"/>
                <w:szCs w:val="20"/>
              </w:rPr>
              <w:t>(</w:t>
            </w:r>
            <w:r w:rsidR="00B31D02">
              <w:rPr>
                <w:rFonts w:ascii="Arial" w:hAnsi="Arial" w:cs="Arial"/>
                <w:b/>
                <w:sz w:val="20"/>
                <w:szCs w:val="20"/>
              </w:rPr>
              <w:t>559</w:t>
            </w:r>
            <w:r>
              <w:rPr>
                <w:rFonts w:ascii="Arial" w:hAnsi="Arial" w:cs="Arial"/>
                <w:b/>
                <w:sz w:val="20"/>
                <w:szCs w:val="20"/>
              </w:rPr>
              <w:t xml:space="preserve"> m</w:t>
            </w:r>
            <w:r w:rsidRPr="00970BE3">
              <w:rPr>
                <w:rFonts w:ascii="Arial" w:hAnsi="Arial" w:cs="Arial"/>
                <w:b/>
                <w:sz w:val="20"/>
                <w:szCs w:val="20"/>
                <w:vertAlign w:val="superscript"/>
              </w:rPr>
              <w:t>3</w:t>
            </w:r>
            <w:r>
              <w:rPr>
                <w:rFonts w:ascii="Arial" w:hAnsi="Arial" w:cs="Arial"/>
                <w:b/>
                <w:sz w:val="20"/>
                <w:szCs w:val="20"/>
              </w:rPr>
              <w:t xml:space="preserve"> ornica a </w:t>
            </w:r>
            <w:r w:rsidR="00B31D02">
              <w:rPr>
                <w:rFonts w:ascii="Arial" w:hAnsi="Arial" w:cs="Arial"/>
                <w:b/>
                <w:sz w:val="20"/>
                <w:szCs w:val="20"/>
              </w:rPr>
              <w:t>895</w:t>
            </w:r>
            <w:r>
              <w:rPr>
                <w:rFonts w:ascii="Arial" w:hAnsi="Arial" w:cs="Arial"/>
                <w:b/>
                <w:sz w:val="20"/>
                <w:szCs w:val="20"/>
              </w:rPr>
              <w:t xml:space="preserve"> m</w:t>
            </w:r>
            <w:r w:rsidRPr="00970BE3">
              <w:rPr>
                <w:rFonts w:ascii="Arial" w:hAnsi="Arial" w:cs="Arial"/>
                <w:b/>
                <w:sz w:val="20"/>
                <w:szCs w:val="20"/>
                <w:vertAlign w:val="superscript"/>
              </w:rPr>
              <w:t>3</w:t>
            </w:r>
            <w:r>
              <w:rPr>
                <w:rFonts w:ascii="Arial" w:hAnsi="Arial" w:cs="Arial"/>
                <w:b/>
                <w:sz w:val="20"/>
                <w:szCs w:val="20"/>
              </w:rPr>
              <w:t xml:space="preserve"> </w:t>
            </w:r>
            <w:proofErr w:type="spellStart"/>
            <w:r>
              <w:rPr>
                <w:rFonts w:ascii="Arial" w:hAnsi="Arial" w:cs="Arial"/>
                <w:b/>
                <w:sz w:val="20"/>
                <w:szCs w:val="20"/>
              </w:rPr>
              <w:t>podornica</w:t>
            </w:r>
            <w:proofErr w:type="spellEnd"/>
            <w:r>
              <w:rPr>
                <w:rFonts w:ascii="Arial" w:hAnsi="Arial" w:cs="Arial"/>
                <w:b/>
                <w:sz w:val="20"/>
                <w:szCs w:val="20"/>
              </w:rPr>
              <w:t>)</w:t>
            </w:r>
          </w:p>
        </w:tc>
      </w:tr>
      <w:tr w:rsidR="00970BE3" w:rsidRPr="00BC50F6" w:rsidTr="00F14BFD">
        <w:tc>
          <w:tcPr>
            <w:tcW w:w="3528" w:type="dxa"/>
            <w:tcBorders>
              <w:top w:val="single" w:sz="4" w:space="0" w:color="auto"/>
              <w:left w:val="single" w:sz="4" w:space="0" w:color="auto"/>
              <w:bottom w:val="single" w:sz="4" w:space="0" w:color="auto"/>
              <w:right w:val="single" w:sz="4" w:space="0" w:color="auto"/>
            </w:tcBorders>
          </w:tcPr>
          <w:p w:rsidR="00970BE3" w:rsidRPr="00BC50F6" w:rsidRDefault="00970BE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Užívateľ:</w:t>
            </w:r>
          </w:p>
        </w:tc>
        <w:tc>
          <w:tcPr>
            <w:tcW w:w="5001" w:type="dxa"/>
            <w:tcBorders>
              <w:top w:val="single" w:sz="4" w:space="0" w:color="auto"/>
              <w:left w:val="single" w:sz="4" w:space="0" w:color="auto"/>
              <w:bottom w:val="single" w:sz="4" w:space="0" w:color="auto"/>
              <w:right w:val="single" w:sz="4" w:space="0" w:color="auto"/>
            </w:tcBorders>
            <w:vAlign w:val="center"/>
          </w:tcPr>
          <w:p w:rsidR="00970BE3" w:rsidRPr="006024FE" w:rsidRDefault="006024FE" w:rsidP="00F14BFD">
            <w:pPr>
              <w:rPr>
                <w:rFonts w:ascii="Arial" w:hAnsi="Arial" w:cs="Arial"/>
                <w:i/>
                <w:sz w:val="20"/>
                <w:szCs w:val="20"/>
              </w:rPr>
            </w:pPr>
            <w:r w:rsidRPr="006024FE">
              <w:rPr>
                <w:rFonts w:ascii="Arial" w:hAnsi="Arial" w:cs="Arial"/>
                <w:i/>
                <w:sz w:val="20"/>
                <w:szCs w:val="20"/>
              </w:rPr>
              <w:t>AGRO-OR hospodársky dvor – Gyňov (František Oravec), SHR</w:t>
            </w:r>
          </w:p>
        </w:tc>
      </w:tr>
    </w:tbl>
    <w:p w:rsidR="00D9705A" w:rsidRDefault="00D9705A" w:rsidP="001370B6">
      <w:pPr>
        <w:tabs>
          <w:tab w:val="center" w:pos="3060"/>
        </w:tabs>
        <w:spacing w:line="360" w:lineRule="auto"/>
        <w:jc w:val="both"/>
        <w:rPr>
          <w:rFonts w:ascii="Arial" w:hAnsi="Arial" w:cs="Arial"/>
          <w:b/>
          <w:bCs/>
          <w:sz w:val="20"/>
          <w:szCs w:val="20"/>
        </w:rPr>
      </w:pPr>
    </w:p>
    <w:p w:rsidR="00C50274" w:rsidRDefault="00A52756" w:rsidP="001370B6">
      <w:pPr>
        <w:tabs>
          <w:tab w:val="center" w:pos="3060"/>
        </w:tabs>
        <w:spacing w:line="360" w:lineRule="auto"/>
        <w:jc w:val="both"/>
        <w:rPr>
          <w:rFonts w:ascii="Arial" w:hAnsi="Arial" w:cs="Arial"/>
          <w:b/>
          <w:bCs/>
          <w:sz w:val="20"/>
          <w:szCs w:val="20"/>
        </w:rPr>
      </w:pPr>
      <w:r w:rsidRPr="00ED1395">
        <w:rPr>
          <w:rFonts w:ascii="Arial" w:hAnsi="Arial" w:cs="Arial"/>
          <w:b/>
          <w:bCs/>
          <w:sz w:val="20"/>
          <w:szCs w:val="20"/>
        </w:rPr>
        <w:t>Lokalita skládky skrývky humusového horizontu:</w:t>
      </w:r>
    </w:p>
    <w:p w:rsidR="00970BE3" w:rsidRDefault="00F14BFD" w:rsidP="001370B6">
      <w:pPr>
        <w:tabs>
          <w:tab w:val="center" w:pos="3060"/>
        </w:tabs>
        <w:spacing w:line="360" w:lineRule="auto"/>
        <w:jc w:val="both"/>
        <w:rPr>
          <w:rFonts w:ascii="Arial" w:hAnsi="Arial" w:cs="Arial"/>
          <w:b/>
          <w:bCs/>
          <w:sz w:val="20"/>
          <w:szCs w:val="20"/>
        </w:rPr>
      </w:pPr>
      <w:proofErr w:type="spellStart"/>
      <w:r>
        <w:rPr>
          <w:rFonts w:ascii="Arial" w:hAnsi="Arial" w:cs="Arial"/>
          <w:b/>
          <w:bCs/>
          <w:sz w:val="20"/>
          <w:szCs w:val="20"/>
        </w:rPr>
        <w:t>Depónia</w:t>
      </w:r>
      <w:proofErr w:type="spellEnd"/>
      <w:r w:rsidR="00EA2750">
        <w:rPr>
          <w:rFonts w:ascii="Arial" w:hAnsi="Arial" w:cs="Arial"/>
          <w:b/>
          <w:bCs/>
          <w:sz w:val="20"/>
          <w:szCs w:val="20"/>
        </w:rPr>
        <w:t xml:space="preserve"> humusu</w:t>
      </w:r>
      <w:r>
        <w:rPr>
          <w:rFonts w:ascii="Arial" w:hAnsi="Arial" w:cs="Arial"/>
          <w:b/>
          <w:bCs/>
          <w:sz w:val="20"/>
          <w:szCs w:val="20"/>
        </w:rPr>
        <w:t xml:space="preserve"> č. 2</w:t>
      </w:r>
    </w:p>
    <w:tbl>
      <w:tblPr>
        <w:tblW w:w="0" w:type="auto"/>
        <w:tblLook w:val="01E0" w:firstRow="1" w:lastRow="1" w:firstColumn="1" w:lastColumn="1" w:noHBand="0" w:noVBand="0"/>
      </w:tblPr>
      <w:tblGrid>
        <w:gridCol w:w="3444"/>
        <w:gridCol w:w="4859"/>
      </w:tblGrid>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sz w:val="20"/>
                <w:szCs w:val="20"/>
              </w:rPr>
              <w:t>Katastrálne územie:</w:t>
            </w:r>
          </w:p>
        </w:tc>
        <w:tc>
          <w:tcPr>
            <w:tcW w:w="5001" w:type="dxa"/>
            <w:tcBorders>
              <w:top w:val="single" w:sz="4" w:space="0" w:color="auto"/>
              <w:left w:val="single" w:sz="4" w:space="0" w:color="auto"/>
              <w:bottom w:val="single" w:sz="4" w:space="0" w:color="auto"/>
              <w:right w:val="single" w:sz="4" w:space="0" w:color="auto"/>
            </w:tcBorders>
          </w:tcPr>
          <w:p w:rsidR="00C50274" w:rsidRPr="0061386F" w:rsidRDefault="00D2776F" w:rsidP="00BC50F6">
            <w:pPr>
              <w:tabs>
                <w:tab w:val="center" w:pos="4500"/>
                <w:tab w:val="center" w:pos="4860"/>
              </w:tabs>
              <w:spacing w:line="360" w:lineRule="auto"/>
              <w:rPr>
                <w:rFonts w:ascii="Arial" w:hAnsi="Arial" w:cs="Arial"/>
                <w:b/>
                <w:i/>
                <w:sz w:val="20"/>
                <w:szCs w:val="20"/>
                <w:highlight w:val="yellow"/>
              </w:rPr>
            </w:pPr>
            <w:r>
              <w:rPr>
                <w:rFonts w:ascii="Arial" w:hAnsi="Arial" w:cs="Arial"/>
                <w:i/>
                <w:sz w:val="20"/>
                <w:szCs w:val="20"/>
              </w:rPr>
              <w:t>Barca</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Parcelné čísla:                                    </w:t>
            </w:r>
          </w:p>
        </w:tc>
        <w:tc>
          <w:tcPr>
            <w:tcW w:w="5001" w:type="dxa"/>
            <w:tcBorders>
              <w:top w:val="single" w:sz="4" w:space="0" w:color="auto"/>
              <w:left w:val="single" w:sz="4" w:space="0" w:color="auto"/>
              <w:bottom w:val="single" w:sz="4" w:space="0" w:color="auto"/>
              <w:right w:val="single" w:sz="4" w:space="0" w:color="auto"/>
            </w:tcBorders>
          </w:tcPr>
          <w:p w:rsidR="00C50274" w:rsidRPr="00F14BFD" w:rsidRDefault="00F14BFD" w:rsidP="00BC50F6">
            <w:pPr>
              <w:widowControl w:val="0"/>
              <w:tabs>
                <w:tab w:val="center" w:pos="4500"/>
                <w:tab w:val="center" w:pos="4860"/>
              </w:tabs>
              <w:autoSpaceDE w:val="0"/>
              <w:autoSpaceDN w:val="0"/>
              <w:adjustRightInd w:val="0"/>
              <w:rPr>
                <w:rFonts w:ascii="Arial" w:hAnsi="Arial" w:cs="Arial"/>
                <w:sz w:val="20"/>
                <w:szCs w:val="20"/>
                <w:highlight w:val="yellow"/>
              </w:rPr>
            </w:pPr>
            <w:r w:rsidRPr="00F14BFD">
              <w:rPr>
                <w:rFonts w:ascii="Arial" w:hAnsi="Arial" w:cs="Arial"/>
                <w:bCs/>
                <w:i/>
                <w:color w:val="000000"/>
                <w:sz w:val="20"/>
                <w:szCs w:val="20"/>
                <w:lang w:eastAsia="sk-SK"/>
              </w:rPr>
              <w:t>Časti parcely C-KN 1600/22</w:t>
            </w:r>
            <w:r w:rsidR="00EA2750" w:rsidRPr="00F14BFD">
              <w:rPr>
                <w:rFonts w:ascii="Arial" w:hAnsi="Arial" w:cs="Arial"/>
                <w:bCs/>
                <w:i/>
                <w:color w:val="000000"/>
                <w:sz w:val="20"/>
                <w:szCs w:val="20"/>
                <w:lang w:eastAsia="sk-SK"/>
              </w:rPr>
              <w:t xml:space="preserve">* </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Objem umiestnenej skrývky:</w:t>
            </w:r>
          </w:p>
        </w:tc>
        <w:tc>
          <w:tcPr>
            <w:tcW w:w="5001" w:type="dxa"/>
            <w:tcBorders>
              <w:top w:val="single" w:sz="4" w:space="0" w:color="auto"/>
              <w:left w:val="single" w:sz="4" w:space="0" w:color="auto"/>
              <w:bottom w:val="single" w:sz="4" w:space="0" w:color="auto"/>
              <w:right w:val="single" w:sz="4" w:space="0" w:color="auto"/>
            </w:tcBorders>
          </w:tcPr>
          <w:p w:rsidR="00970BE3" w:rsidRDefault="00D2776F"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4 893</w:t>
            </w:r>
            <w:r w:rsidR="0061386F">
              <w:rPr>
                <w:rFonts w:ascii="Arial" w:hAnsi="Arial" w:cs="Arial"/>
                <w:b/>
                <w:sz w:val="20"/>
                <w:szCs w:val="20"/>
              </w:rPr>
              <w:t xml:space="preserve"> </w:t>
            </w:r>
            <w:r w:rsidR="00970BE3" w:rsidRPr="00970BE3">
              <w:rPr>
                <w:rFonts w:ascii="Arial" w:hAnsi="Arial" w:cs="Arial"/>
                <w:b/>
                <w:sz w:val="20"/>
                <w:szCs w:val="20"/>
              </w:rPr>
              <w:t>m</w:t>
            </w:r>
            <w:r w:rsidR="00970BE3" w:rsidRPr="00970BE3">
              <w:rPr>
                <w:rFonts w:ascii="Arial" w:hAnsi="Arial" w:cs="Arial"/>
                <w:b/>
                <w:sz w:val="20"/>
                <w:szCs w:val="20"/>
                <w:vertAlign w:val="superscript"/>
              </w:rPr>
              <w:t xml:space="preserve">3 </w:t>
            </w:r>
            <w:r w:rsidR="00970BE3" w:rsidRPr="00970BE3">
              <w:rPr>
                <w:rFonts w:ascii="Arial" w:hAnsi="Arial" w:cs="Arial"/>
                <w:b/>
                <w:sz w:val="20"/>
                <w:szCs w:val="20"/>
              </w:rPr>
              <w:t>(celkový humusový horizont)</w:t>
            </w:r>
          </w:p>
          <w:p w:rsidR="00C50274" w:rsidRDefault="00970BE3"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 xml:space="preserve"> – </w:t>
            </w:r>
            <w:proofErr w:type="spellStart"/>
            <w:r>
              <w:rPr>
                <w:rFonts w:ascii="Arial" w:hAnsi="Arial" w:cs="Arial"/>
                <w:b/>
                <w:sz w:val="20"/>
                <w:szCs w:val="20"/>
              </w:rPr>
              <w:t>depónia</w:t>
            </w:r>
            <w:proofErr w:type="spellEnd"/>
            <w:r>
              <w:rPr>
                <w:rFonts w:ascii="Arial" w:hAnsi="Arial" w:cs="Arial"/>
                <w:b/>
                <w:sz w:val="20"/>
                <w:szCs w:val="20"/>
              </w:rPr>
              <w:t xml:space="preserve"> č. 1</w:t>
            </w:r>
          </w:p>
          <w:p w:rsidR="00D2776F" w:rsidRPr="00BC50F6" w:rsidRDefault="00D2776F" w:rsidP="00BC50F6">
            <w:pPr>
              <w:widowControl w:val="0"/>
              <w:tabs>
                <w:tab w:val="center" w:pos="4500"/>
                <w:tab w:val="center" w:pos="4860"/>
              </w:tabs>
              <w:autoSpaceDE w:val="0"/>
              <w:autoSpaceDN w:val="0"/>
              <w:adjustRightInd w:val="0"/>
              <w:rPr>
                <w:rFonts w:ascii="Arial" w:hAnsi="Arial" w:cs="Arial"/>
                <w:sz w:val="20"/>
                <w:szCs w:val="20"/>
              </w:rPr>
            </w:pPr>
            <w:r>
              <w:rPr>
                <w:rFonts w:ascii="Arial" w:hAnsi="Arial" w:cs="Arial"/>
                <w:b/>
                <w:sz w:val="20"/>
                <w:szCs w:val="20"/>
              </w:rPr>
              <w:t xml:space="preserve">1 454 </w:t>
            </w:r>
            <w:r w:rsidRPr="00970BE3">
              <w:rPr>
                <w:rFonts w:ascii="Arial" w:hAnsi="Arial" w:cs="Arial"/>
                <w:b/>
                <w:sz w:val="20"/>
                <w:szCs w:val="20"/>
              </w:rPr>
              <w:t>m</w:t>
            </w:r>
            <w:r w:rsidRPr="00970BE3">
              <w:rPr>
                <w:rFonts w:ascii="Arial" w:hAnsi="Arial" w:cs="Arial"/>
                <w:b/>
                <w:sz w:val="20"/>
                <w:szCs w:val="20"/>
                <w:vertAlign w:val="superscript"/>
              </w:rPr>
              <w:t>3</w:t>
            </w:r>
            <w:r>
              <w:rPr>
                <w:rFonts w:ascii="Arial" w:hAnsi="Arial" w:cs="Arial"/>
                <w:b/>
                <w:sz w:val="20"/>
                <w:szCs w:val="20"/>
                <w:vertAlign w:val="superscript"/>
              </w:rPr>
              <w:t xml:space="preserve"> </w:t>
            </w:r>
            <w:r>
              <w:rPr>
                <w:rFonts w:ascii="Arial" w:hAnsi="Arial" w:cs="Arial"/>
                <w:b/>
                <w:sz w:val="20"/>
                <w:szCs w:val="20"/>
              </w:rPr>
              <w:t>(671 m</w:t>
            </w:r>
            <w:r w:rsidRPr="00970BE3">
              <w:rPr>
                <w:rFonts w:ascii="Arial" w:hAnsi="Arial" w:cs="Arial"/>
                <w:b/>
                <w:sz w:val="20"/>
                <w:szCs w:val="20"/>
                <w:vertAlign w:val="superscript"/>
              </w:rPr>
              <w:t>3</w:t>
            </w:r>
            <w:r>
              <w:rPr>
                <w:rFonts w:ascii="Arial" w:hAnsi="Arial" w:cs="Arial"/>
                <w:b/>
                <w:sz w:val="20"/>
                <w:szCs w:val="20"/>
              </w:rPr>
              <w:t xml:space="preserve"> ornica a 783 m</w:t>
            </w:r>
            <w:r w:rsidRPr="00970BE3">
              <w:rPr>
                <w:rFonts w:ascii="Arial" w:hAnsi="Arial" w:cs="Arial"/>
                <w:b/>
                <w:sz w:val="20"/>
                <w:szCs w:val="20"/>
                <w:vertAlign w:val="superscript"/>
              </w:rPr>
              <w:t>3</w:t>
            </w:r>
            <w:r>
              <w:rPr>
                <w:rFonts w:ascii="Arial" w:hAnsi="Arial" w:cs="Arial"/>
                <w:b/>
                <w:sz w:val="20"/>
                <w:szCs w:val="20"/>
              </w:rPr>
              <w:t xml:space="preserve"> </w:t>
            </w:r>
            <w:proofErr w:type="spellStart"/>
            <w:r>
              <w:rPr>
                <w:rFonts w:ascii="Arial" w:hAnsi="Arial" w:cs="Arial"/>
                <w:b/>
                <w:sz w:val="20"/>
                <w:szCs w:val="20"/>
              </w:rPr>
              <w:t>podornica</w:t>
            </w:r>
            <w:proofErr w:type="spellEnd"/>
            <w:r>
              <w:rPr>
                <w:rFonts w:ascii="Arial" w:hAnsi="Arial" w:cs="Arial"/>
                <w:b/>
                <w:sz w:val="20"/>
                <w:szCs w:val="20"/>
              </w:rPr>
              <w:t>)</w:t>
            </w:r>
            <w:r w:rsidR="00B31D02">
              <w:rPr>
                <w:rFonts w:ascii="Arial" w:hAnsi="Arial" w:cs="Arial"/>
                <w:b/>
                <w:sz w:val="20"/>
                <w:szCs w:val="20"/>
              </w:rPr>
              <w:t xml:space="preserve"> – </w:t>
            </w:r>
            <w:proofErr w:type="spellStart"/>
            <w:r w:rsidR="00B31D02">
              <w:rPr>
                <w:rFonts w:ascii="Arial" w:hAnsi="Arial" w:cs="Arial"/>
                <w:b/>
                <w:sz w:val="20"/>
                <w:szCs w:val="20"/>
              </w:rPr>
              <w:t>depónia</w:t>
            </w:r>
            <w:proofErr w:type="spellEnd"/>
            <w:r w:rsidR="00B31D02">
              <w:rPr>
                <w:rFonts w:ascii="Arial" w:hAnsi="Arial" w:cs="Arial"/>
                <w:b/>
                <w:sz w:val="20"/>
                <w:szCs w:val="20"/>
              </w:rPr>
              <w:t xml:space="preserve"> č.1 ornica a </w:t>
            </w:r>
            <w:proofErr w:type="spellStart"/>
            <w:r w:rsidR="00B31D02">
              <w:rPr>
                <w:rFonts w:ascii="Arial" w:hAnsi="Arial" w:cs="Arial"/>
                <w:b/>
                <w:sz w:val="20"/>
                <w:szCs w:val="20"/>
              </w:rPr>
              <w:t>depónia</w:t>
            </w:r>
            <w:proofErr w:type="spellEnd"/>
            <w:r w:rsidR="00B31D02">
              <w:rPr>
                <w:rFonts w:ascii="Arial" w:hAnsi="Arial" w:cs="Arial"/>
                <w:b/>
                <w:sz w:val="20"/>
                <w:szCs w:val="20"/>
              </w:rPr>
              <w:t xml:space="preserve"> č. 2 </w:t>
            </w:r>
            <w:proofErr w:type="spellStart"/>
            <w:r w:rsidR="00B31D02">
              <w:rPr>
                <w:rFonts w:ascii="Arial" w:hAnsi="Arial" w:cs="Arial"/>
                <w:b/>
                <w:sz w:val="20"/>
                <w:szCs w:val="20"/>
              </w:rPr>
              <w:t>podornica</w:t>
            </w:r>
            <w:proofErr w:type="spellEnd"/>
            <w:r>
              <w:rPr>
                <w:rFonts w:ascii="Arial" w:hAnsi="Arial" w:cs="Arial"/>
                <w:b/>
                <w:sz w:val="20"/>
                <w:szCs w:val="20"/>
              </w:rPr>
              <w:t xml:space="preserve"> </w:t>
            </w:r>
          </w:p>
        </w:tc>
      </w:tr>
    </w:tbl>
    <w:p w:rsidR="00EA2750" w:rsidRPr="005334EF" w:rsidRDefault="00EA2750" w:rsidP="00EA2750">
      <w:pPr>
        <w:tabs>
          <w:tab w:val="left" w:pos="3495"/>
        </w:tabs>
        <w:spacing w:line="360" w:lineRule="auto"/>
        <w:rPr>
          <w:rFonts w:ascii="Arial" w:hAnsi="Arial" w:cs="Arial"/>
          <w:sz w:val="16"/>
          <w:szCs w:val="16"/>
        </w:rPr>
      </w:pPr>
      <w:r w:rsidRPr="005334EF">
        <w:rPr>
          <w:rFonts w:ascii="Arial" w:hAnsi="Arial" w:cs="Arial"/>
          <w:b/>
          <w:sz w:val="20"/>
          <w:szCs w:val="20"/>
        </w:rPr>
        <w:t>*</w:t>
      </w:r>
      <w:r>
        <w:rPr>
          <w:rFonts w:ascii="Arial" w:hAnsi="Arial" w:cs="Arial"/>
          <w:b/>
          <w:sz w:val="20"/>
          <w:szCs w:val="20"/>
        </w:rPr>
        <w:t xml:space="preserve"> </w:t>
      </w:r>
      <w:r>
        <w:rPr>
          <w:rFonts w:ascii="Arial" w:hAnsi="Arial" w:cs="Arial"/>
          <w:sz w:val="16"/>
          <w:szCs w:val="16"/>
        </w:rPr>
        <w:t>Uvedená parcela</w:t>
      </w:r>
      <w:r w:rsidRPr="005334EF">
        <w:rPr>
          <w:rFonts w:ascii="Arial" w:hAnsi="Arial" w:cs="Arial"/>
          <w:sz w:val="16"/>
          <w:szCs w:val="16"/>
        </w:rPr>
        <w:t xml:space="preserve"> </w:t>
      </w:r>
      <w:r>
        <w:rPr>
          <w:rFonts w:ascii="Arial" w:hAnsi="Arial" w:cs="Arial"/>
          <w:sz w:val="16"/>
          <w:szCs w:val="16"/>
        </w:rPr>
        <w:t>je</w:t>
      </w:r>
      <w:r w:rsidRPr="005334EF">
        <w:rPr>
          <w:rFonts w:ascii="Arial" w:hAnsi="Arial" w:cs="Arial"/>
          <w:sz w:val="16"/>
          <w:szCs w:val="16"/>
        </w:rPr>
        <w:t xml:space="preserve"> predmetom </w:t>
      </w:r>
      <w:r w:rsidR="00F14BFD">
        <w:rPr>
          <w:rFonts w:ascii="Arial" w:hAnsi="Arial" w:cs="Arial"/>
          <w:sz w:val="16"/>
          <w:szCs w:val="16"/>
        </w:rPr>
        <w:t>trvalého</w:t>
      </w:r>
      <w:r w:rsidRPr="005334EF">
        <w:rPr>
          <w:rFonts w:ascii="Arial" w:hAnsi="Arial" w:cs="Arial"/>
          <w:sz w:val="16"/>
          <w:szCs w:val="16"/>
        </w:rPr>
        <w:t xml:space="preserve"> odňatia z PP.</w:t>
      </w:r>
    </w:p>
    <w:p w:rsidR="00F14BFD" w:rsidRDefault="00F14BFD" w:rsidP="00C53546">
      <w:pPr>
        <w:tabs>
          <w:tab w:val="left" w:pos="3495"/>
        </w:tabs>
        <w:spacing w:line="360" w:lineRule="auto"/>
        <w:rPr>
          <w:rFonts w:ascii="Arial" w:hAnsi="Arial" w:cs="Arial"/>
          <w:b/>
          <w:sz w:val="20"/>
          <w:szCs w:val="20"/>
        </w:rPr>
      </w:pPr>
    </w:p>
    <w:p w:rsidR="00C53546" w:rsidRPr="00ED1395" w:rsidRDefault="00C53546" w:rsidP="00C53546">
      <w:pPr>
        <w:tabs>
          <w:tab w:val="left" w:pos="3495"/>
        </w:tabs>
        <w:spacing w:line="360" w:lineRule="auto"/>
        <w:rPr>
          <w:rFonts w:ascii="Arial" w:hAnsi="Arial" w:cs="Arial"/>
          <w:sz w:val="20"/>
          <w:szCs w:val="20"/>
        </w:rPr>
      </w:pPr>
      <w:r w:rsidRPr="00ED1395">
        <w:rPr>
          <w:rFonts w:ascii="Arial" w:hAnsi="Arial" w:cs="Arial"/>
          <w:b/>
          <w:sz w:val="20"/>
          <w:szCs w:val="20"/>
        </w:rPr>
        <w:t>Spôsob ošetrovania skládky:</w:t>
      </w:r>
      <w:r w:rsidRPr="00ED1395">
        <w:rPr>
          <w:rFonts w:ascii="Arial" w:hAnsi="Arial" w:cs="Arial"/>
          <w:b/>
          <w:sz w:val="20"/>
          <w:szCs w:val="20"/>
        </w:rPr>
        <w:tab/>
      </w:r>
      <w:r w:rsidRPr="00ED1395">
        <w:rPr>
          <w:rFonts w:ascii="Arial" w:hAnsi="Arial" w:cs="Arial"/>
          <w:sz w:val="20"/>
          <w:szCs w:val="20"/>
        </w:rPr>
        <w:t xml:space="preserve"> </w:t>
      </w:r>
    </w:p>
    <w:p w:rsidR="00C53546" w:rsidRPr="00ED1395" w:rsidRDefault="00C53546" w:rsidP="00C53546">
      <w:pPr>
        <w:tabs>
          <w:tab w:val="center" w:pos="3060"/>
        </w:tabs>
        <w:spacing w:line="360" w:lineRule="auto"/>
        <w:jc w:val="both"/>
        <w:rPr>
          <w:rFonts w:ascii="Arial" w:hAnsi="Arial" w:cs="Arial"/>
          <w:bCs/>
          <w:sz w:val="20"/>
          <w:szCs w:val="20"/>
        </w:rPr>
      </w:pPr>
      <w:r w:rsidRPr="00ED1395">
        <w:rPr>
          <w:rFonts w:ascii="Arial" w:hAnsi="Arial" w:cs="Arial"/>
          <w:sz w:val="20"/>
          <w:szCs w:val="20"/>
        </w:rPr>
        <w:tab/>
        <w:t xml:space="preserve">            Skrývková humusová zemina bude uložená tak, aby počas prác nedošlo k jej znehodnoteniu a mohla byť použitá na spätné zahumusovanie plochy záberu. Vzhľadom na dobu trvania záberu je potrebné vykonávať špeciálne opatrenia na ošetrenie skrývky. </w:t>
      </w:r>
      <w:r w:rsidRPr="00ED1395">
        <w:rPr>
          <w:rFonts w:ascii="Arial" w:hAnsi="Arial" w:cs="Arial"/>
          <w:bCs/>
          <w:sz w:val="20"/>
          <w:szCs w:val="20"/>
        </w:rPr>
        <w:t>Pre skladovanie a ošetrovanie skrývky HH PP platí norma ST SEV 4471-84. V zmysle tejto normy a citovaných právnych predpisov depónia musí byť chránená pred veternou a vodnou eróziou, zne</w:t>
      </w:r>
      <w:r w:rsidR="00C50274">
        <w:rPr>
          <w:rFonts w:ascii="Arial" w:hAnsi="Arial" w:cs="Arial"/>
          <w:bCs/>
          <w:sz w:val="20"/>
          <w:szCs w:val="20"/>
        </w:rPr>
        <w:t xml:space="preserve">čistením a znehodnotením (napr. </w:t>
      </w:r>
      <w:r w:rsidRPr="00ED1395">
        <w:rPr>
          <w:rFonts w:ascii="Arial" w:hAnsi="Arial" w:cs="Arial"/>
          <w:bCs/>
          <w:sz w:val="20"/>
          <w:szCs w:val="20"/>
        </w:rPr>
        <w:t xml:space="preserve">stavebným materiálom, štrkom, pohonnými hmotami), ale aj pred zaburinením a rozkrádaním. Maximálna výška depónie nesmie prekročiť </w:t>
      </w:r>
      <w:smartTag w:uri="urn:schemas-microsoft-com:office:smarttags" w:element="metricconverter">
        <w:smartTagPr>
          <w:attr w:name="ProductID" w:val="3 m"/>
        </w:smartTagPr>
        <w:r w:rsidRPr="00ED1395">
          <w:rPr>
            <w:rFonts w:ascii="Arial" w:hAnsi="Arial" w:cs="Arial"/>
            <w:bCs/>
            <w:sz w:val="20"/>
            <w:szCs w:val="20"/>
          </w:rPr>
          <w:t>3 m</w:t>
        </w:r>
      </w:smartTag>
      <w:r w:rsidRPr="00ED1395">
        <w:rPr>
          <w:rFonts w:ascii="Arial" w:hAnsi="Arial" w:cs="Arial"/>
          <w:bCs/>
          <w:sz w:val="20"/>
          <w:szCs w:val="20"/>
        </w:rPr>
        <w:t>, so sklonom svahov maximálne 1:1,5.</w:t>
      </w:r>
    </w:p>
    <w:p w:rsidR="006F423B" w:rsidRDefault="006F423B" w:rsidP="00F82A26">
      <w:pPr>
        <w:pStyle w:val="Zarkazkladnhotextu"/>
        <w:spacing w:after="0" w:line="360" w:lineRule="auto"/>
        <w:ind w:left="0"/>
        <w:jc w:val="both"/>
        <w:rPr>
          <w:rFonts w:ascii="Arial" w:hAnsi="Arial" w:cs="Arial"/>
          <w:b/>
          <w:sz w:val="20"/>
          <w:szCs w:val="20"/>
        </w:rPr>
      </w:pPr>
    </w:p>
    <w:p w:rsidR="00B43260" w:rsidRPr="00ED1395" w:rsidRDefault="006F423B" w:rsidP="00F82A26">
      <w:pPr>
        <w:pStyle w:val="Zarkazkladnhotextu"/>
        <w:spacing w:after="0" w:line="360" w:lineRule="auto"/>
        <w:ind w:left="0"/>
        <w:jc w:val="both"/>
        <w:rPr>
          <w:rFonts w:ascii="Arial" w:hAnsi="Arial" w:cs="Arial"/>
          <w:sz w:val="20"/>
          <w:szCs w:val="20"/>
        </w:rPr>
      </w:pPr>
      <w:r>
        <w:rPr>
          <w:rFonts w:ascii="Arial" w:hAnsi="Arial" w:cs="Arial"/>
          <w:b/>
          <w:sz w:val="20"/>
          <w:szCs w:val="20"/>
        </w:rPr>
        <w:t>6</w:t>
      </w:r>
      <w:r w:rsidR="00B43260" w:rsidRPr="00ED1395">
        <w:rPr>
          <w:rFonts w:ascii="Arial" w:hAnsi="Arial" w:cs="Arial"/>
          <w:b/>
          <w:sz w:val="20"/>
          <w:szCs w:val="20"/>
        </w:rPr>
        <w:t>. Prírodné pomery záujmového územia</w:t>
      </w:r>
    </w:p>
    <w:p w:rsidR="00B43260" w:rsidRPr="00ED1395" w:rsidRDefault="006F423B" w:rsidP="00B43260">
      <w:pPr>
        <w:pStyle w:val="Zkladntext"/>
        <w:spacing w:line="480" w:lineRule="auto"/>
        <w:jc w:val="left"/>
        <w:rPr>
          <w:b/>
          <w:sz w:val="20"/>
          <w:szCs w:val="20"/>
        </w:rPr>
      </w:pPr>
      <w:r>
        <w:rPr>
          <w:b/>
          <w:sz w:val="20"/>
          <w:szCs w:val="20"/>
        </w:rPr>
        <w:t>6</w:t>
      </w:r>
      <w:r w:rsidR="00B43260" w:rsidRPr="00ED1395">
        <w:rPr>
          <w:b/>
          <w:sz w:val="20"/>
          <w:szCs w:val="20"/>
        </w:rPr>
        <w:t>.1. Geomorfologické a 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V zmysle geomorfologického členenia Slovenskej republiky (</w:t>
      </w:r>
      <w:proofErr w:type="spellStart"/>
      <w:r w:rsidRPr="001037DD">
        <w:rPr>
          <w:rFonts w:ascii="Arial" w:hAnsi="Arial" w:cs="Arial"/>
          <w:sz w:val="20"/>
          <w:szCs w:val="20"/>
        </w:rPr>
        <w:t>Mazúr</w:t>
      </w:r>
      <w:proofErr w:type="spellEnd"/>
      <w:r w:rsidRPr="001037DD">
        <w:rPr>
          <w:rFonts w:ascii="Arial" w:hAnsi="Arial" w:cs="Arial"/>
          <w:sz w:val="20"/>
          <w:szCs w:val="20"/>
        </w:rPr>
        <w:t xml:space="preserve"> a </w:t>
      </w:r>
      <w:proofErr w:type="spellStart"/>
      <w:r w:rsidRPr="001037DD">
        <w:rPr>
          <w:rFonts w:ascii="Arial" w:hAnsi="Arial" w:cs="Arial"/>
          <w:sz w:val="20"/>
          <w:szCs w:val="20"/>
        </w:rPr>
        <w:t>Lukniš</w:t>
      </w:r>
      <w:proofErr w:type="spellEnd"/>
      <w:r w:rsidRPr="001037DD">
        <w:rPr>
          <w:rFonts w:ascii="Arial" w:hAnsi="Arial" w:cs="Arial"/>
          <w:sz w:val="20"/>
          <w:szCs w:val="20"/>
        </w:rPr>
        <w:t>, 1986) je záujmové územie súčasťou oblasti Lučensko-košickej zníženiny, celku Košická kotlina a podcelkov Medzevská pahorkatina, Košická rovina a Toryská pahorkatina.</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Medzevská pahorkatina v severozápadnej časti záujmového územia je budovaná </w:t>
      </w:r>
      <w:proofErr w:type="spellStart"/>
      <w:r w:rsidRPr="001037DD">
        <w:rPr>
          <w:rFonts w:ascii="Arial" w:hAnsi="Arial" w:cs="Arial"/>
          <w:sz w:val="20"/>
          <w:szCs w:val="20"/>
        </w:rPr>
        <w:t>klastickými</w:t>
      </w:r>
      <w:proofErr w:type="spellEnd"/>
      <w:r w:rsidRPr="001037DD">
        <w:rPr>
          <w:rFonts w:ascii="Arial" w:hAnsi="Arial" w:cs="Arial"/>
          <w:sz w:val="20"/>
          <w:szCs w:val="20"/>
        </w:rPr>
        <w:t xml:space="preserve"> sedimentmi neogénu a prevláda tu hladko modelovaný a mierne zvlnený </w:t>
      </w:r>
      <w:proofErr w:type="spellStart"/>
      <w:r w:rsidRPr="001037DD">
        <w:rPr>
          <w:rFonts w:ascii="Arial" w:hAnsi="Arial" w:cs="Arial"/>
          <w:sz w:val="20"/>
          <w:szCs w:val="20"/>
        </w:rPr>
        <w:t>pahorkatinný</w:t>
      </w:r>
      <w:proofErr w:type="spellEnd"/>
      <w:r w:rsidRPr="001037DD">
        <w:rPr>
          <w:rFonts w:ascii="Arial" w:hAnsi="Arial" w:cs="Arial"/>
          <w:sz w:val="20"/>
          <w:szCs w:val="20"/>
        </w:rPr>
        <w:t xml:space="preserve"> reliéf s oblými, prevažne S-J orientovanými chrbtami, ktoré sú od seba oddelené širokými dolinami v tvare U. Južne od Medzevskej pahorkatiny v podcelku Košickej roviny sa geomorfologické pomery územia značne menia. Táto zmena je spôsobená priebehom mladých - kvartérnych zlomov na rozhraní Medzevskej pahorkatiny a Košickej roviny, pozdĺž ktorých južná časť územia poklesáva. Je tu typický proluviálny reliéf s vývojom mohutných proluviálnych náplavových kužeľov na tokoch vytekajúcich z Medzevskej pahorkatiny.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Rozhodujúce zastúpenie v hodnotenom úseku má rovinný reliéf nivy Hornádu a Torysy s nepatrnou výškovou </w:t>
      </w:r>
      <w:proofErr w:type="spellStart"/>
      <w:r w:rsidRPr="001037DD">
        <w:rPr>
          <w:rFonts w:ascii="Arial" w:hAnsi="Arial" w:cs="Arial"/>
          <w:sz w:val="20"/>
          <w:szCs w:val="20"/>
        </w:rPr>
        <w:t>deniveláciou</w:t>
      </w:r>
      <w:proofErr w:type="spellEnd"/>
      <w:r w:rsidRPr="001037DD">
        <w:rPr>
          <w:rFonts w:ascii="Arial" w:hAnsi="Arial" w:cs="Arial"/>
          <w:sz w:val="20"/>
          <w:szCs w:val="20"/>
        </w:rPr>
        <w:t xml:space="preserve">. Východne od Košickej roviny je územie tvorené Toryskou </w:t>
      </w:r>
      <w:r w:rsidRPr="001037DD">
        <w:rPr>
          <w:rFonts w:ascii="Arial" w:hAnsi="Arial" w:cs="Arial"/>
          <w:sz w:val="20"/>
          <w:szCs w:val="20"/>
        </w:rPr>
        <w:lastRenderedPageBreak/>
        <w:t xml:space="preserve">pahorkatinou s prevládajúcim </w:t>
      </w:r>
      <w:proofErr w:type="spellStart"/>
      <w:r w:rsidRPr="001037DD">
        <w:rPr>
          <w:rFonts w:ascii="Arial" w:hAnsi="Arial" w:cs="Arial"/>
          <w:sz w:val="20"/>
          <w:szCs w:val="20"/>
        </w:rPr>
        <w:t>pahorkatinným</w:t>
      </w:r>
      <w:proofErr w:type="spellEnd"/>
      <w:r w:rsidRPr="001037DD">
        <w:rPr>
          <w:rFonts w:ascii="Arial" w:hAnsi="Arial" w:cs="Arial"/>
          <w:sz w:val="20"/>
          <w:szCs w:val="20"/>
        </w:rPr>
        <w:t xml:space="preserve"> reliéfom. Svahy kotlinovej pahorkatiny sú často porušené svahovými deformáciami typu zosúvania s hlbším priebehom šmykových plôch.</w:t>
      </w:r>
    </w:p>
    <w:p w:rsidR="00B31D02" w:rsidRPr="001037DD" w:rsidRDefault="00B31D02" w:rsidP="00B31D02">
      <w:pPr>
        <w:tabs>
          <w:tab w:val="right" w:leader="dot" w:pos="-3969"/>
          <w:tab w:val="left" w:pos="-3828"/>
        </w:tabs>
        <w:spacing w:line="360" w:lineRule="auto"/>
        <w:jc w:val="both"/>
        <w:rPr>
          <w:rFonts w:ascii="Arial" w:hAnsi="Arial" w:cs="Arial"/>
          <w:sz w:val="20"/>
          <w:szCs w:val="20"/>
          <w:u w:val="single"/>
        </w:rPr>
      </w:pPr>
      <w:r w:rsidRPr="001037DD">
        <w:rPr>
          <w:rFonts w:ascii="Arial" w:hAnsi="Arial" w:cs="Arial"/>
          <w:sz w:val="20"/>
          <w:szCs w:val="20"/>
          <w:u w:val="single"/>
        </w:rPr>
        <w:t>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Podľa zostavenej základnej geologickej mapy daného regiónu (</w:t>
      </w:r>
      <w:proofErr w:type="spellStart"/>
      <w:r w:rsidRPr="001037DD">
        <w:rPr>
          <w:rFonts w:ascii="Arial" w:hAnsi="Arial" w:cs="Arial"/>
          <w:sz w:val="20"/>
          <w:szCs w:val="20"/>
        </w:rPr>
        <w:t>Kaličiak</w:t>
      </w:r>
      <w:proofErr w:type="spellEnd"/>
      <w:r w:rsidRPr="001037DD">
        <w:rPr>
          <w:rFonts w:ascii="Arial" w:hAnsi="Arial" w:cs="Arial"/>
          <w:sz w:val="20"/>
          <w:szCs w:val="20"/>
        </w:rPr>
        <w:t xml:space="preserve"> et al., 1996) sa na geologickej stavbe územia projektovanej líniovej stavby podieľajú horniny paleozoika, neogénne sedimentárne súvrstvia a kvartérne sedimenty.</w:t>
      </w:r>
    </w:p>
    <w:p w:rsidR="00B31D02" w:rsidRDefault="00B31D02" w:rsidP="00B31D02">
      <w:pPr>
        <w:pStyle w:val="Zarkazkladnhotextu"/>
        <w:spacing w:after="0" w:line="360" w:lineRule="auto"/>
        <w:ind w:left="0"/>
        <w:jc w:val="both"/>
        <w:rPr>
          <w:rFonts w:ascii="Arial" w:hAnsi="Arial" w:cs="Arial"/>
          <w:b/>
          <w:sz w:val="20"/>
          <w:szCs w:val="20"/>
        </w:rPr>
      </w:pPr>
    </w:p>
    <w:p w:rsidR="006F423B" w:rsidRPr="001A1165" w:rsidRDefault="006F423B" w:rsidP="00B31D02">
      <w:pPr>
        <w:pStyle w:val="Zarkazkladnhotextu"/>
        <w:spacing w:after="0" w:line="360" w:lineRule="auto"/>
        <w:ind w:left="0"/>
        <w:jc w:val="both"/>
        <w:rPr>
          <w:rFonts w:ascii="Arial" w:hAnsi="Arial" w:cs="Arial"/>
          <w:b/>
          <w:sz w:val="20"/>
          <w:szCs w:val="20"/>
        </w:rPr>
      </w:pPr>
      <w:r>
        <w:rPr>
          <w:rFonts w:ascii="Arial" w:hAnsi="Arial" w:cs="Arial"/>
          <w:b/>
          <w:sz w:val="20"/>
          <w:szCs w:val="20"/>
        </w:rPr>
        <w:t>6</w:t>
      </w:r>
      <w:r w:rsidRPr="001A1165">
        <w:rPr>
          <w:rFonts w:ascii="Arial" w:hAnsi="Arial" w:cs="Arial"/>
          <w:b/>
          <w:sz w:val="20"/>
          <w:szCs w:val="20"/>
        </w:rPr>
        <w:t>.2. Klimatické pomery</w:t>
      </w:r>
    </w:p>
    <w:p w:rsidR="00B31D02" w:rsidRPr="002B7E87" w:rsidRDefault="006F423B" w:rsidP="00B31D02">
      <w:pPr>
        <w:pStyle w:val="Zarkazkladnhotextu"/>
        <w:spacing w:after="0" w:line="360" w:lineRule="auto"/>
        <w:ind w:left="0" w:firstLine="357"/>
        <w:jc w:val="both"/>
        <w:rPr>
          <w:rFonts w:ascii="Arial" w:hAnsi="Arial" w:cs="Arial"/>
          <w:b/>
          <w:sz w:val="20"/>
          <w:szCs w:val="20"/>
        </w:rPr>
      </w:pPr>
      <w:r w:rsidRPr="001A1165">
        <w:rPr>
          <w:rFonts w:ascii="Arial" w:hAnsi="Arial" w:cs="Arial"/>
          <w:b/>
          <w:sz w:val="20"/>
          <w:szCs w:val="20"/>
        </w:rPr>
        <w:t xml:space="preserve">            </w:t>
      </w:r>
      <w:r w:rsidR="00B31D02" w:rsidRPr="002B7E87">
        <w:rPr>
          <w:rFonts w:ascii="Arial" w:hAnsi="Arial" w:cs="Arial"/>
          <w:sz w:val="20"/>
          <w:szCs w:val="20"/>
        </w:rPr>
        <w:t xml:space="preserve">Podľa  </w:t>
      </w:r>
      <w:proofErr w:type="spellStart"/>
      <w:r w:rsidR="00B31D02" w:rsidRPr="002B7E87">
        <w:rPr>
          <w:rFonts w:ascii="Arial" w:hAnsi="Arial" w:cs="Arial"/>
          <w:sz w:val="20"/>
          <w:szCs w:val="20"/>
        </w:rPr>
        <w:t>Agroklimatického</w:t>
      </w:r>
      <w:proofErr w:type="spellEnd"/>
      <w:r w:rsidR="00B31D02" w:rsidRPr="002B7E87">
        <w:rPr>
          <w:rFonts w:ascii="Arial" w:hAnsi="Arial" w:cs="Arial"/>
          <w:sz w:val="20"/>
          <w:szCs w:val="20"/>
        </w:rPr>
        <w:t xml:space="preserve">  členenia  Slovenskej republiky patrí hodnotené územie do dvoch </w:t>
      </w:r>
      <w:proofErr w:type="spellStart"/>
      <w:r w:rsidR="00B31D02" w:rsidRPr="002B7E87">
        <w:rPr>
          <w:rFonts w:ascii="Arial" w:hAnsi="Arial" w:cs="Arial"/>
          <w:sz w:val="20"/>
          <w:szCs w:val="20"/>
        </w:rPr>
        <w:t>agroklimatických</w:t>
      </w:r>
      <w:proofErr w:type="spellEnd"/>
      <w:r w:rsidR="00B31D02" w:rsidRPr="002B7E87">
        <w:rPr>
          <w:rFonts w:ascii="Arial" w:hAnsi="Arial" w:cs="Arial"/>
          <w:sz w:val="20"/>
          <w:szCs w:val="20"/>
        </w:rPr>
        <w:t xml:space="preserve"> regiónov:</w:t>
      </w:r>
    </w:p>
    <w:p w:rsidR="00B31D02" w:rsidRPr="002B7E87" w:rsidRDefault="00B31D02" w:rsidP="00B31D02">
      <w:pPr>
        <w:spacing w:line="360" w:lineRule="auto"/>
        <w:jc w:val="both"/>
        <w:rPr>
          <w:rFonts w:ascii="Arial" w:hAnsi="Arial" w:cs="Arial"/>
          <w:sz w:val="20"/>
          <w:szCs w:val="20"/>
        </w:rPr>
      </w:pPr>
      <w:r w:rsidRPr="002B7E87">
        <w:rPr>
          <w:rFonts w:ascii="Arial" w:hAnsi="Arial" w:cs="Arial"/>
          <w:sz w:val="20"/>
          <w:szCs w:val="20"/>
        </w:rPr>
        <w:t>-</w:t>
      </w:r>
      <w:r>
        <w:rPr>
          <w:rFonts w:ascii="Arial" w:hAnsi="Arial" w:cs="Arial"/>
          <w:sz w:val="20"/>
          <w:szCs w:val="20"/>
        </w:rPr>
        <w:t xml:space="preserve"> </w:t>
      </w:r>
      <w:r w:rsidRPr="002B7E87">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04,</w:t>
      </w:r>
      <w:r w:rsidRPr="002B7E87">
        <w:rPr>
          <w:rFonts w:ascii="Arial" w:hAnsi="Arial" w:cs="Arial"/>
          <w:sz w:val="20"/>
          <w:szCs w:val="20"/>
        </w:rPr>
        <w:t xml:space="preserve"> ktorý je </w:t>
      </w:r>
      <w:r w:rsidRPr="002B7E87">
        <w:rPr>
          <w:rFonts w:ascii="Arial" w:hAnsi="Arial" w:cs="Arial"/>
          <w:i/>
          <w:sz w:val="20"/>
          <w:szCs w:val="20"/>
        </w:rPr>
        <w:t>teplý, veľmi suchý, kotlinový, kontinentálny</w:t>
      </w:r>
      <w:r w:rsidRPr="002B7E87">
        <w:rPr>
          <w:rFonts w:ascii="Arial" w:hAnsi="Arial" w:cs="Arial"/>
          <w:sz w:val="20"/>
          <w:szCs w:val="20"/>
        </w:rPr>
        <w:t xml:space="preserve">,  s dennými teplotami </w:t>
      </w:r>
      <w:r w:rsidRPr="002B7E87">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dosahujúcimi sumu 3030 – 2800, klimatickým ukazovateľom zavlaženia K</w:t>
      </w:r>
      <w:r w:rsidRPr="002B7E87">
        <w:rPr>
          <w:rFonts w:ascii="Arial" w:hAnsi="Arial" w:cs="Arial"/>
          <w:sz w:val="20"/>
          <w:szCs w:val="20"/>
          <w:vertAlign w:val="subscript"/>
        </w:rPr>
        <w:t>VI-VIII</w:t>
      </w:r>
      <w:r w:rsidRPr="002B7E87">
        <w:rPr>
          <w:rFonts w:ascii="Arial" w:hAnsi="Arial" w:cs="Arial"/>
          <w:sz w:val="20"/>
          <w:szCs w:val="20"/>
        </w:rPr>
        <w:t xml:space="preserve"> 200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priemernými zrážkami vo vegetačnom období na úrovni </w:t>
      </w:r>
      <w:smartTag w:uri="urn:schemas-microsoft-com:office:smarttags" w:element="metricconverter">
        <w:smartTagPr>
          <w:attr w:name="ProductID" w:val="350 mm"/>
        </w:smartTagPr>
        <w:r w:rsidRPr="002B7E87">
          <w:rPr>
            <w:rFonts w:ascii="Arial" w:hAnsi="Arial" w:cs="Arial"/>
            <w:sz w:val="20"/>
            <w:szCs w:val="20"/>
          </w:rPr>
          <w:t>350 mm</w:t>
        </w:r>
      </w:smartTag>
      <w:r w:rsidRPr="002B7E87">
        <w:rPr>
          <w:rFonts w:ascii="Arial" w:hAnsi="Arial" w:cs="Arial"/>
          <w:sz w:val="20"/>
          <w:szCs w:val="20"/>
        </w:rPr>
        <w:t xml:space="preserve"> a priemernou dennou teplotou vzduchu vo vegetačnom období </w:t>
      </w:r>
      <w:smartTag w:uri="urn:schemas-microsoft-com:office:smarttags" w:element="metricconverter">
        <w:smartTagPr>
          <w:attr w:name="ProductID" w:val="15,5 ﾰC"/>
        </w:smartTagPr>
        <w:r w:rsidRPr="002B7E87">
          <w:rPr>
            <w:rFonts w:ascii="Arial" w:hAnsi="Arial" w:cs="Arial"/>
            <w:sz w:val="20"/>
            <w:szCs w:val="20"/>
          </w:rPr>
          <w:t>15,5 °C</w:t>
        </w:r>
      </w:smartTag>
      <w:r w:rsidRPr="002B7E87">
        <w:rPr>
          <w:rFonts w:ascii="Arial" w:hAnsi="Arial" w:cs="Arial"/>
          <w:sz w:val="20"/>
          <w:szCs w:val="20"/>
        </w:rPr>
        <w:t xml:space="preserve">;   </w:t>
      </w:r>
    </w:p>
    <w:p w:rsidR="00B31D02" w:rsidRPr="002B7E87" w:rsidRDefault="00B31D02" w:rsidP="00B31D02">
      <w:pPr>
        <w:pStyle w:val="Zkladntext2"/>
        <w:spacing w:after="0" w:line="360" w:lineRule="auto"/>
        <w:jc w:val="both"/>
        <w:rPr>
          <w:rFonts w:ascii="Arial" w:hAnsi="Arial" w:cs="Arial"/>
          <w:sz w:val="20"/>
          <w:szCs w:val="20"/>
        </w:rPr>
      </w:pPr>
      <w:r>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05, </w:t>
      </w:r>
      <w:r w:rsidRPr="002B7E87">
        <w:rPr>
          <w:rFonts w:ascii="Arial" w:hAnsi="Arial" w:cs="Arial"/>
          <w:sz w:val="20"/>
          <w:szCs w:val="20"/>
        </w:rPr>
        <w:t xml:space="preserve">charakterizovaný ako </w:t>
      </w:r>
      <w:r w:rsidRPr="002B7E87">
        <w:rPr>
          <w:rFonts w:ascii="Arial" w:hAnsi="Arial" w:cs="Arial"/>
          <w:i/>
          <w:sz w:val="20"/>
          <w:szCs w:val="20"/>
        </w:rPr>
        <w:t>pomerne teplý, suchý, kotlinový</w:t>
      </w:r>
      <w:r w:rsidRPr="002B7E87">
        <w:rPr>
          <w:rFonts w:ascii="Arial" w:hAnsi="Arial" w:cs="Arial"/>
          <w:sz w:val="20"/>
          <w:szCs w:val="20"/>
        </w:rPr>
        <w:t xml:space="preserve">, </w:t>
      </w:r>
      <w:r w:rsidRPr="002B7E87">
        <w:rPr>
          <w:rFonts w:ascii="Arial" w:hAnsi="Arial" w:cs="Arial"/>
          <w:i/>
          <w:sz w:val="20"/>
          <w:szCs w:val="20"/>
        </w:rPr>
        <w:t>kontinentálny</w:t>
      </w:r>
      <w:r w:rsidRPr="002B7E87">
        <w:rPr>
          <w:rFonts w:ascii="Arial" w:hAnsi="Arial" w:cs="Arial"/>
          <w:sz w:val="20"/>
          <w:szCs w:val="20"/>
        </w:rPr>
        <w:t xml:space="preserve"> a vyznačuje </w:t>
      </w:r>
      <w:r>
        <w:rPr>
          <w:rFonts w:ascii="Arial" w:hAnsi="Arial" w:cs="Arial"/>
          <w:sz w:val="20"/>
          <w:szCs w:val="20"/>
        </w:rPr>
        <w:t xml:space="preserve">sa nasledovnými </w:t>
      </w:r>
      <w:proofErr w:type="spellStart"/>
      <w:r>
        <w:rPr>
          <w:rFonts w:ascii="Arial" w:hAnsi="Arial" w:cs="Arial"/>
          <w:sz w:val="20"/>
          <w:szCs w:val="20"/>
        </w:rPr>
        <w:t>agroklimatickými</w:t>
      </w:r>
      <w:proofErr w:type="spellEnd"/>
      <w:r>
        <w:rPr>
          <w:rFonts w:ascii="Arial" w:hAnsi="Arial" w:cs="Arial"/>
          <w:sz w:val="20"/>
          <w:szCs w:val="20"/>
        </w:rPr>
        <w:t xml:space="preserve"> </w:t>
      </w:r>
      <w:r w:rsidRPr="002B7E87">
        <w:rPr>
          <w:rFonts w:ascii="Arial" w:hAnsi="Arial" w:cs="Arial"/>
          <w:sz w:val="20"/>
          <w:szCs w:val="20"/>
        </w:rPr>
        <w:t>parametrami: suma</w:t>
      </w:r>
      <w:r>
        <w:rPr>
          <w:rFonts w:ascii="Arial" w:hAnsi="Arial" w:cs="Arial"/>
          <w:sz w:val="20"/>
          <w:szCs w:val="20"/>
        </w:rPr>
        <w:t xml:space="preserve"> </w:t>
      </w:r>
      <w:r w:rsidRPr="002B7E87">
        <w:rPr>
          <w:rFonts w:ascii="Arial" w:hAnsi="Arial" w:cs="Arial"/>
          <w:sz w:val="20"/>
          <w:szCs w:val="20"/>
        </w:rPr>
        <w:t xml:space="preserve">denných   teplôt </w:t>
      </w:r>
      <w:r w:rsidRPr="002B7E87">
        <w:rPr>
          <w:rFonts w:ascii="Arial" w:hAnsi="Arial" w:cs="Arial"/>
          <w:sz w:val="20"/>
          <w:szCs w:val="20"/>
        </w:rPr>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na úrovni   2800 - 2500, priemerná denná teplota vzduchu vo vegetačnom období </w:t>
      </w:r>
      <w:smartTag w:uri="urn:schemas-microsoft-com:office:smarttags" w:element="metricconverter">
        <w:smartTagPr>
          <w:attr w:name="ProductID" w:val="14,5 ﾰC"/>
        </w:smartTagPr>
        <w:r w:rsidRPr="002B7E87">
          <w:rPr>
            <w:rFonts w:ascii="Arial" w:hAnsi="Arial" w:cs="Arial"/>
            <w:sz w:val="20"/>
            <w:szCs w:val="20"/>
          </w:rPr>
          <w:t>14,5 °C</w:t>
        </w:r>
      </w:smartTag>
      <w:r w:rsidRPr="002B7E87">
        <w:rPr>
          <w:rFonts w:ascii="Arial" w:hAnsi="Arial" w:cs="Arial"/>
          <w:sz w:val="20"/>
          <w:szCs w:val="20"/>
        </w:rPr>
        <w:t xml:space="preserve"> , klimatický ukazovateľ zavlaženia K</w:t>
      </w:r>
      <w:r w:rsidRPr="002B7E87">
        <w:rPr>
          <w:rFonts w:ascii="Arial" w:hAnsi="Arial" w:cs="Arial"/>
          <w:sz w:val="20"/>
          <w:szCs w:val="20"/>
          <w:vertAlign w:val="subscript"/>
        </w:rPr>
        <w:t>VI-VIII</w:t>
      </w:r>
      <w:r w:rsidRPr="002B7E87">
        <w:rPr>
          <w:rFonts w:ascii="Arial" w:hAnsi="Arial" w:cs="Arial"/>
          <w:sz w:val="20"/>
          <w:szCs w:val="20"/>
        </w:rPr>
        <w:t xml:space="preserve"> 150 -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2B7E87">
        <w:rPr>
          <w:rFonts w:ascii="Arial" w:hAnsi="Arial" w:cs="Arial"/>
          <w:sz w:val="20"/>
          <w:szCs w:val="20"/>
        </w:rPr>
        <w:t>.</w:t>
      </w:r>
    </w:p>
    <w:p w:rsidR="006F423B" w:rsidRDefault="006F423B" w:rsidP="00B31D02">
      <w:pPr>
        <w:pStyle w:val="Zarkazkladnhotextu"/>
        <w:spacing w:after="0" w:line="360" w:lineRule="auto"/>
        <w:ind w:left="0"/>
        <w:jc w:val="both"/>
        <w:rPr>
          <w:rFonts w:ascii="Arial" w:hAnsi="Arial" w:cs="Arial"/>
          <w:b/>
          <w:sz w:val="20"/>
          <w:szCs w:val="20"/>
        </w:rPr>
      </w:pPr>
    </w:p>
    <w:p w:rsidR="00161828" w:rsidRPr="00ED1395" w:rsidRDefault="00DB2778" w:rsidP="009467A4">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r>
        <w:rPr>
          <w:rFonts w:ascii="Arial" w:hAnsi="Arial" w:cs="Arial"/>
          <w:b/>
          <w:bCs/>
          <w:sz w:val="20"/>
          <w:szCs w:val="20"/>
          <w:lang w:eastAsia="sk-SK"/>
        </w:rPr>
        <w:t>7</w:t>
      </w:r>
      <w:r w:rsidR="00B43260" w:rsidRPr="00ED1395">
        <w:rPr>
          <w:rFonts w:ascii="Arial" w:hAnsi="Arial" w:cs="Arial"/>
          <w:b/>
          <w:bCs/>
          <w:sz w:val="20"/>
          <w:szCs w:val="20"/>
          <w:lang w:eastAsia="sk-SK"/>
        </w:rPr>
        <w:t>.</w:t>
      </w:r>
      <w:r w:rsidR="00161828" w:rsidRPr="00ED1395">
        <w:rPr>
          <w:rFonts w:ascii="Arial" w:hAnsi="Arial" w:cs="Arial"/>
          <w:b/>
          <w:bCs/>
          <w:sz w:val="20"/>
          <w:szCs w:val="20"/>
          <w:lang w:eastAsia="sk-SK"/>
        </w:rPr>
        <w:t xml:space="preserve"> Agronomicko-pôdoznalecká charakteristika dotknutej poľnohospodárskej pôdy a morfológia pôdneho profilu.</w:t>
      </w:r>
    </w:p>
    <w:p w:rsidR="00161828" w:rsidRPr="00ED1395" w:rsidRDefault="00161828" w:rsidP="00161828">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sz w:val="20"/>
          <w:szCs w:val="20"/>
        </w:rPr>
        <w:t xml:space="preserve">Skrývka humusového horizontu sa hodnotí na poľnohospodárskej pôde evidovanej ako </w:t>
      </w:r>
      <w:r w:rsidR="00C346D7" w:rsidRPr="00ED1395">
        <w:rPr>
          <w:rFonts w:ascii="Arial" w:hAnsi="Arial" w:cs="Arial"/>
          <w:i/>
          <w:iCs/>
          <w:sz w:val="20"/>
          <w:szCs w:val="20"/>
        </w:rPr>
        <w:t>orná pôda</w:t>
      </w:r>
      <w:r w:rsidRPr="00ED1395">
        <w:rPr>
          <w:rFonts w:ascii="Arial" w:hAnsi="Arial" w:cs="Arial"/>
          <w:i/>
          <w:iCs/>
          <w:sz w:val="20"/>
          <w:szCs w:val="20"/>
        </w:rPr>
        <w:t xml:space="preserve">, </w:t>
      </w:r>
      <w:r w:rsidRPr="00ED1395">
        <w:rPr>
          <w:rFonts w:ascii="Arial" w:hAnsi="Arial" w:cs="Arial"/>
          <w:sz w:val="20"/>
          <w:szCs w:val="20"/>
        </w:rPr>
        <w:t xml:space="preserve">ktorá je zaradená do </w:t>
      </w:r>
      <w:r w:rsidR="00B31D02">
        <w:rPr>
          <w:rFonts w:ascii="Arial" w:hAnsi="Arial" w:cs="Arial"/>
          <w:sz w:val="20"/>
          <w:szCs w:val="20"/>
        </w:rPr>
        <w:t xml:space="preserve">5, </w:t>
      </w:r>
      <w:r w:rsidR="00C346D7" w:rsidRPr="0061386F">
        <w:rPr>
          <w:rFonts w:ascii="Arial" w:hAnsi="Arial" w:cs="Arial"/>
          <w:sz w:val="20"/>
          <w:szCs w:val="20"/>
        </w:rPr>
        <w:t>6.</w:t>
      </w:r>
      <w:r w:rsidR="00B31D02">
        <w:rPr>
          <w:rFonts w:ascii="Arial" w:hAnsi="Arial" w:cs="Arial"/>
          <w:sz w:val="20"/>
          <w:szCs w:val="20"/>
        </w:rPr>
        <w:t xml:space="preserve"> a 8 </w:t>
      </w:r>
      <w:r w:rsidRPr="00ED1395">
        <w:rPr>
          <w:rFonts w:ascii="Arial" w:hAnsi="Arial" w:cs="Arial"/>
          <w:sz w:val="20"/>
          <w:szCs w:val="20"/>
        </w:rPr>
        <w:t>kvalitatívnej skupiny pôd, podľa Prílohy č. 3 k zákonu č. 220/2004 Z.z.</w:t>
      </w:r>
      <w:r w:rsidRPr="00ED1395">
        <w:rPr>
          <w:rFonts w:ascii="Arial" w:hAnsi="Arial" w:cs="Arial"/>
          <w:b/>
          <w:bCs/>
          <w:sz w:val="20"/>
          <w:szCs w:val="20"/>
        </w:rPr>
        <w:t xml:space="preserve"> </w:t>
      </w:r>
      <w:r w:rsidRPr="00ED1395">
        <w:rPr>
          <w:rFonts w:ascii="Arial" w:hAnsi="Arial" w:cs="Arial"/>
          <w:bCs/>
          <w:sz w:val="20"/>
          <w:szCs w:val="20"/>
        </w:rPr>
        <w:t xml:space="preserve">a Nariadenia Vlády SR č. 58/2013 Z.z. </w:t>
      </w:r>
    </w:p>
    <w:p w:rsidR="00855963" w:rsidRPr="00ED1395" w:rsidRDefault="00855963" w:rsidP="008C1BE4">
      <w:pPr>
        <w:pStyle w:val="Zarkazkladnhotextu"/>
        <w:spacing w:after="0" w:line="360" w:lineRule="auto"/>
        <w:ind w:left="0" w:firstLine="288"/>
        <w:jc w:val="both"/>
        <w:rPr>
          <w:rFonts w:ascii="Arial" w:hAnsi="Arial" w:cs="Arial"/>
          <w:bCs/>
          <w:sz w:val="20"/>
          <w:szCs w:val="20"/>
          <w:highlight w:val="yellow"/>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bCs/>
          <w:sz w:val="20"/>
          <w:szCs w:val="20"/>
        </w:rPr>
        <w:t xml:space="preserve">Na základe máp BPEJ </w:t>
      </w:r>
      <w:r w:rsidRPr="00ED1395">
        <w:rPr>
          <w:rFonts w:ascii="Arial" w:hAnsi="Arial" w:cs="Arial"/>
          <w:sz w:val="20"/>
          <w:szCs w:val="20"/>
        </w:rPr>
        <w:t>sa na pozemkoch nachádza pôdna jednotka:</w:t>
      </w: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63"/>
        <w:gridCol w:w="4840"/>
        <w:gridCol w:w="1365"/>
      </w:tblGrid>
      <w:tr w:rsidR="0061386F" w:rsidRPr="00ED1395" w:rsidTr="0061386F">
        <w:tc>
          <w:tcPr>
            <w:tcW w:w="1060"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BPEJ</w:t>
            </w:r>
          </w:p>
        </w:tc>
        <w:tc>
          <w:tcPr>
            <w:tcW w:w="5603" w:type="dxa"/>
            <w:gridSpan w:val="2"/>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Morfogenetický klasifikačný systém  pôdy</w:t>
            </w:r>
          </w:p>
        </w:tc>
        <w:tc>
          <w:tcPr>
            <w:tcW w:w="1365"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Skupina kvality pôdy</w:t>
            </w:r>
          </w:p>
        </w:tc>
      </w:tr>
      <w:tr w:rsidR="0061386F" w:rsidRPr="00ED1395" w:rsidTr="0061386F">
        <w:tc>
          <w:tcPr>
            <w:tcW w:w="1060" w:type="dxa"/>
            <w:vAlign w:val="center"/>
          </w:tcPr>
          <w:p w:rsidR="0061386F" w:rsidRPr="00ED1395" w:rsidRDefault="00B31D02" w:rsidP="0061386F">
            <w:pPr>
              <w:rPr>
                <w:rFonts w:ascii="Arial" w:hAnsi="Arial" w:cs="Arial"/>
                <w:sz w:val="20"/>
                <w:szCs w:val="20"/>
              </w:rPr>
            </w:pPr>
            <w:r>
              <w:rPr>
                <w:rFonts w:ascii="Arial" w:hAnsi="Arial" w:cs="Arial"/>
                <w:sz w:val="20"/>
                <w:szCs w:val="20"/>
              </w:rPr>
              <w:t>0406042</w:t>
            </w:r>
          </w:p>
        </w:tc>
        <w:tc>
          <w:tcPr>
            <w:tcW w:w="763" w:type="dxa"/>
            <w:shd w:val="clear" w:color="auto" w:fill="auto"/>
            <w:vAlign w:val="center"/>
          </w:tcPr>
          <w:p w:rsidR="0061386F" w:rsidRPr="00172270" w:rsidRDefault="00172270" w:rsidP="00172270">
            <w:pPr>
              <w:jc w:val="center"/>
              <w:rPr>
                <w:rFonts w:ascii="Arial" w:hAnsi="Arial" w:cs="Arial"/>
                <w:sz w:val="20"/>
                <w:szCs w:val="20"/>
              </w:rPr>
            </w:pPr>
            <w:proofErr w:type="spellStart"/>
            <w:r w:rsidRPr="00172270">
              <w:rPr>
                <w:rFonts w:ascii="Arial" w:hAnsi="Arial" w:cs="Arial"/>
                <w:sz w:val="20"/>
                <w:szCs w:val="20"/>
              </w:rPr>
              <w:t>FM</w:t>
            </w:r>
            <w:r>
              <w:rPr>
                <w:rFonts w:ascii="Arial" w:hAnsi="Arial" w:cs="Arial"/>
                <w:sz w:val="20"/>
                <w:szCs w:val="20"/>
              </w:rPr>
              <w:t>m</w:t>
            </w:r>
            <w:proofErr w:type="spellEnd"/>
          </w:p>
        </w:tc>
        <w:tc>
          <w:tcPr>
            <w:tcW w:w="4840" w:type="dxa"/>
            <w:shd w:val="clear" w:color="auto" w:fill="auto"/>
            <w:vAlign w:val="center"/>
          </w:tcPr>
          <w:p w:rsidR="0061386F" w:rsidRPr="00ED1395" w:rsidRDefault="00172270" w:rsidP="0061386F">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typické, stredne ťažké pôdy</w:t>
            </w:r>
          </w:p>
        </w:tc>
        <w:tc>
          <w:tcPr>
            <w:tcW w:w="1365" w:type="dxa"/>
            <w:shd w:val="clear" w:color="auto" w:fill="auto"/>
            <w:vAlign w:val="center"/>
          </w:tcPr>
          <w:p w:rsidR="0061386F" w:rsidRPr="00ED1395" w:rsidRDefault="00172270" w:rsidP="0061386F">
            <w:pPr>
              <w:jc w:val="center"/>
              <w:rPr>
                <w:rFonts w:ascii="Arial" w:hAnsi="Arial" w:cs="Arial"/>
                <w:sz w:val="20"/>
                <w:szCs w:val="20"/>
              </w:rPr>
            </w:pPr>
            <w:r>
              <w:rPr>
                <w:rFonts w:ascii="Arial" w:hAnsi="Arial" w:cs="Arial"/>
                <w:sz w:val="20"/>
                <w:szCs w:val="20"/>
              </w:rPr>
              <w:t>5</w:t>
            </w:r>
          </w:p>
        </w:tc>
      </w:tr>
      <w:tr w:rsidR="0061386F" w:rsidRPr="00ED1395" w:rsidTr="0061386F">
        <w:tc>
          <w:tcPr>
            <w:tcW w:w="1060" w:type="dxa"/>
            <w:vAlign w:val="center"/>
          </w:tcPr>
          <w:p w:rsidR="0061386F" w:rsidRDefault="00B31D02" w:rsidP="0061386F">
            <w:pPr>
              <w:rPr>
                <w:rFonts w:ascii="Arial" w:hAnsi="Arial" w:cs="Arial"/>
                <w:sz w:val="20"/>
                <w:szCs w:val="20"/>
              </w:rPr>
            </w:pPr>
            <w:r>
              <w:rPr>
                <w:rFonts w:ascii="Arial" w:hAnsi="Arial" w:cs="Arial"/>
                <w:sz w:val="20"/>
                <w:szCs w:val="20"/>
              </w:rPr>
              <w:t>0411002</w:t>
            </w:r>
          </w:p>
        </w:tc>
        <w:tc>
          <w:tcPr>
            <w:tcW w:w="763" w:type="dxa"/>
            <w:shd w:val="clear" w:color="auto" w:fill="auto"/>
            <w:vAlign w:val="center"/>
          </w:tcPr>
          <w:p w:rsidR="0061386F" w:rsidRPr="00ED1395" w:rsidRDefault="00172270" w:rsidP="00172270">
            <w:pPr>
              <w:jc w:val="center"/>
              <w:rPr>
                <w:rFonts w:ascii="Arial" w:hAnsi="Arial" w:cs="Arial"/>
                <w:sz w:val="20"/>
                <w:szCs w:val="20"/>
                <w:vertAlign w:val="superscript"/>
              </w:rPr>
            </w:pPr>
            <w:r w:rsidRPr="00172270">
              <w:rPr>
                <w:rFonts w:ascii="Arial" w:hAnsi="Arial" w:cs="Arial"/>
                <w:sz w:val="20"/>
                <w:szCs w:val="20"/>
              </w:rPr>
              <w:t>FM</w:t>
            </w:r>
            <w:r>
              <w:rPr>
                <w:rFonts w:ascii="Arial" w:hAnsi="Arial" w:cs="Arial"/>
                <w:sz w:val="20"/>
                <w:szCs w:val="20"/>
              </w:rPr>
              <w:t>G</w:t>
            </w:r>
          </w:p>
        </w:tc>
        <w:tc>
          <w:tcPr>
            <w:tcW w:w="4840" w:type="dxa"/>
            <w:shd w:val="clear" w:color="auto" w:fill="auto"/>
            <w:vAlign w:val="center"/>
          </w:tcPr>
          <w:p w:rsidR="0061386F" w:rsidRPr="00ED1395" w:rsidRDefault="00172270" w:rsidP="0061386F">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glejové, stredne ťažké pôdy</w:t>
            </w:r>
          </w:p>
        </w:tc>
        <w:tc>
          <w:tcPr>
            <w:tcW w:w="1365" w:type="dxa"/>
            <w:shd w:val="clear" w:color="auto" w:fill="auto"/>
            <w:vAlign w:val="center"/>
          </w:tcPr>
          <w:p w:rsidR="0061386F" w:rsidRPr="00ED1395" w:rsidRDefault="0061386F" w:rsidP="0061386F">
            <w:pPr>
              <w:jc w:val="center"/>
              <w:rPr>
                <w:rFonts w:ascii="Arial" w:hAnsi="Arial" w:cs="Arial"/>
                <w:sz w:val="20"/>
                <w:szCs w:val="20"/>
              </w:rPr>
            </w:pPr>
            <w:r>
              <w:rPr>
                <w:rFonts w:ascii="Arial" w:hAnsi="Arial" w:cs="Arial"/>
                <w:sz w:val="20"/>
                <w:szCs w:val="20"/>
              </w:rPr>
              <w:t>6</w:t>
            </w:r>
          </w:p>
        </w:tc>
      </w:tr>
      <w:tr w:rsidR="00B31D02" w:rsidRPr="00ED1395" w:rsidTr="0061386F">
        <w:tc>
          <w:tcPr>
            <w:tcW w:w="1060" w:type="dxa"/>
            <w:vAlign w:val="center"/>
          </w:tcPr>
          <w:p w:rsidR="00B31D02" w:rsidRDefault="00B31D02" w:rsidP="0061386F">
            <w:pPr>
              <w:rPr>
                <w:rFonts w:ascii="Arial" w:hAnsi="Arial" w:cs="Arial"/>
                <w:sz w:val="20"/>
                <w:szCs w:val="20"/>
              </w:rPr>
            </w:pPr>
            <w:r>
              <w:rPr>
                <w:rFonts w:ascii="Arial" w:hAnsi="Arial" w:cs="Arial"/>
                <w:sz w:val="20"/>
                <w:szCs w:val="20"/>
              </w:rPr>
              <w:t>0411005</w:t>
            </w:r>
          </w:p>
        </w:tc>
        <w:tc>
          <w:tcPr>
            <w:tcW w:w="763" w:type="dxa"/>
            <w:shd w:val="clear" w:color="auto" w:fill="auto"/>
            <w:vAlign w:val="center"/>
          </w:tcPr>
          <w:p w:rsidR="00B31D02" w:rsidRDefault="00172270" w:rsidP="00172270">
            <w:pPr>
              <w:jc w:val="center"/>
              <w:rPr>
                <w:rFonts w:ascii="Arial" w:hAnsi="Arial" w:cs="Arial"/>
                <w:sz w:val="20"/>
                <w:szCs w:val="20"/>
              </w:rPr>
            </w:pPr>
            <w:r w:rsidRPr="00172270">
              <w:rPr>
                <w:rFonts w:ascii="Arial" w:hAnsi="Arial" w:cs="Arial"/>
                <w:sz w:val="20"/>
                <w:szCs w:val="20"/>
              </w:rPr>
              <w:t>FM</w:t>
            </w:r>
            <w:r>
              <w:rPr>
                <w:rFonts w:ascii="Arial" w:hAnsi="Arial" w:cs="Arial"/>
                <w:sz w:val="20"/>
                <w:szCs w:val="20"/>
              </w:rPr>
              <w:t>G</w:t>
            </w:r>
          </w:p>
        </w:tc>
        <w:tc>
          <w:tcPr>
            <w:tcW w:w="4840" w:type="dxa"/>
            <w:shd w:val="clear" w:color="auto" w:fill="auto"/>
            <w:vAlign w:val="center"/>
          </w:tcPr>
          <w:p w:rsidR="00B31D02" w:rsidRDefault="00172270" w:rsidP="00172270">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glejové, stredne ťažké až ľahšie pôdy</w:t>
            </w:r>
          </w:p>
        </w:tc>
        <w:tc>
          <w:tcPr>
            <w:tcW w:w="1365"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r w:rsidR="00B31D02" w:rsidRPr="00ED1395" w:rsidTr="0061386F">
        <w:tc>
          <w:tcPr>
            <w:tcW w:w="1060" w:type="dxa"/>
            <w:vAlign w:val="center"/>
          </w:tcPr>
          <w:p w:rsidR="00B31D02" w:rsidRDefault="00172270" w:rsidP="0061386F">
            <w:pPr>
              <w:rPr>
                <w:rFonts w:ascii="Arial" w:hAnsi="Arial" w:cs="Arial"/>
                <w:sz w:val="20"/>
                <w:szCs w:val="20"/>
              </w:rPr>
            </w:pPr>
            <w:r>
              <w:rPr>
                <w:rFonts w:ascii="Arial" w:hAnsi="Arial" w:cs="Arial"/>
                <w:sz w:val="20"/>
                <w:szCs w:val="20"/>
              </w:rPr>
              <w:t>0414065</w:t>
            </w:r>
          </w:p>
        </w:tc>
        <w:tc>
          <w:tcPr>
            <w:tcW w:w="763" w:type="dxa"/>
            <w:shd w:val="clear" w:color="auto" w:fill="auto"/>
            <w:vAlign w:val="center"/>
          </w:tcPr>
          <w:p w:rsidR="00B31D02" w:rsidRDefault="00172270" w:rsidP="00172270">
            <w:pPr>
              <w:jc w:val="center"/>
              <w:rPr>
                <w:rFonts w:ascii="Arial" w:hAnsi="Arial" w:cs="Arial"/>
                <w:sz w:val="20"/>
                <w:szCs w:val="20"/>
              </w:rPr>
            </w:pPr>
            <w:r w:rsidRPr="00172270">
              <w:rPr>
                <w:rFonts w:ascii="Arial" w:hAnsi="Arial" w:cs="Arial"/>
                <w:sz w:val="20"/>
                <w:szCs w:val="20"/>
              </w:rPr>
              <w:t>FM</w:t>
            </w:r>
          </w:p>
        </w:tc>
        <w:tc>
          <w:tcPr>
            <w:tcW w:w="4840" w:type="dxa"/>
            <w:shd w:val="clear" w:color="auto" w:fill="auto"/>
            <w:vAlign w:val="center"/>
          </w:tcPr>
          <w:p w:rsidR="00B31D02" w:rsidRDefault="00172270" w:rsidP="0061386F">
            <w:pPr>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plytké, stredne ťažké až ľahšie pôdy</w:t>
            </w:r>
          </w:p>
        </w:tc>
        <w:tc>
          <w:tcPr>
            <w:tcW w:w="1365"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8</w:t>
            </w:r>
          </w:p>
        </w:tc>
      </w:tr>
      <w:tr w:rsidR="00B31D02" w:rsidRPr="00ED1395" w:rsidTr="0061386F">
        <w:tc>
          <w:tcPr>
            <w:tcW w:w="1060" w:type="dxa"/>
            <w:vAlign w:val="center"/>
          </w:tcPr>
          <w:p w:rsidR="00B31D02" w:rsidRDefault="00172270" w:rsidP="0061386F">
            <w:pPr>
              <w:rPr>
                <w:rFonts w:ascii="Arial" w:hAnsi="Arial" w:cs="Arial"/>
                <w:sz w:val="20"/>
                <w:szCs w:val="20"/>
              </w:rPr>
            </w:pPr>
            <w:r>
              <w:rPr>
                <w:rFonts w:ascii="Arial" w:hAnsi="Arial" w:cs="Arial"/>
                <w:sz w:val="20"/>
                <w:szCs w:val="20"/>
              </w:rPr>
              <w:t>0427003</w:t>
            </w:r>
          </w:p>
        </w:tc>
        <w:tc>
          <w:tcPr>
            <w:tcW w:w="763" w:type="dxa"/>
            <w:shd w:val="clear" w:color="auto" w:fill="auto"/>
            <w:vAlign w:val="center"/>
          </w:tcPr>
          <w:p w:rsidR="00B31D02" w:rsidRDefault="00172270" w:rsidP="00172270">
            <w:pPr>
              <w:jc w:val="center"/>
              <w:rPr>
                <w:rFonts w:ascii="Arial" w:hAnsi="Arial" w:cs="Arial"/>
                <w:sz w:val="20"/>
                <w:szCs w:val="20"/>
              </w:rPr>
            </w:pPr>
            <w:r>
              <w:rPr>
                <w:rFonts w:ascii="Arial" w:hAnsi="Arial" w:cs="Arial"/>
                <w:sz w:val="20"/>
                <w:szCs w:val="20"/>
              </w:rPr>
              <w:t>ČAG</w:t>
            </w:r>
          </w:p>
        </w:tc>
        <w:tc>
          <w:tcPr>
            <w:tcW w:w="4840" w:type="dxa"/>
            <w:shd w:val="clear" w:color="auto" w:fill="auto"/>
            <w:vAlign w:val="center"/>
          </w:tcPr>
          <w:p w:rsidR="00B31D02" w:rsidRDefault="00172270" w:rsidP="0061386F">
            <w:pPr>
              <w:rPr>
                <w:rFonts w:ascii="Arial" w:hAnsi="Arial" w:cs="Arial"/>
                <w:sz w:val="20"/>
                <w:szCs w:val="20"/>
              </w:rPr>
            </w:pPr>
            <w:proofErr w:type="spellStart"/>
            <w:r>
              <w:rPr>
                <w:rFonts w:ascii="Arial" w:hAnsi="Arial" w:cs="Arial"/>
                <w:sz w:val="20"/>
                <w:szCs w:val="20"/>
              </w:rPr>
              <w:t>Čiernice</w:t>
            </w:r>
            <w:proofErr w:type="spellEnd"/>
            <w:r>
              <w:rPr>
                <w:rFonts w:ascii="Arial" w:hAnsi="Arial" w:cs="Arial"/>
                <w:sz w:val="20"/>
                <w:szCs w:val="20"/>
              </w:rPr>
              <w:t xml:space="preserve"> glejové, ťažké pôdy</w:t>
            </w:r>
          </w:p>
        </w:tc>
        <w:tc>
          <w:tcPr>
            <w:tcW w:w="1365"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r w:rsidR="00172270" w:rsidRPr="00ED1395" w:rsidTr="0061386F">
        <w:tc>
          <w:tcPr>
            <w:tcW w:w="1060" w:type="dxa"/>
            <w:vAlign w:val="center"/>
          </w:tcPr>
          <w:p w:rsidR="00172270" w:rsidRDefault="00172270" w:rsidP="0061386F">
            <w:pPr>
              <w:rPr>
                <w:rFonts w:ascii="Arial" w:hAnsi="Arial" w:cs="Arial"/>
                <w:sz w:val="20"/>
                <w:szCs w:val="20"/>
              </w:rPr>
            </w:pPr>
            <w:r>
              <w:rPr>
                <w:rFonts w:ascii="Arial" w:hAnsi="Arial" w:cs="Arial"/>
                <w:sz w:val="20"/>
                <w:szCs w:val="20"/>
              </w:rPr>
              <w:t>0494003</w:t>
            </w:r>
          </w:p>
        </w:tc>
        <w:tc>
          <w:tcPr>
            <w:tcW w:w="763" w:type="dxa"/>
            <w:shd w:val="clear" w:color="auto" w:fill="auto"/>
            <w:vAlign w:val="center"/>
          </w:tcPr>
          <w:p w:rsidR="00172270" w:rsidRDefault="00172270" w:rsidP="00172270">
            <w:pPr>
              <w:jc w:val="center"/>
              <w:rPr>
                <w:rFonts w:ascii="Arial" w:hAnsi="Arial" w:cs="Arial"/>
                <w:sz w:val="20"/>
                <w:szCs w:val="20"/>
              </w:rPr>
            </w:pPr>
            <w:r>
              <w:rPr>
                <w:rFonts w:ascii="Arial" w:hAnsi="Arial" w:cs="Arial"/>
                <w:sz w:val="20"/>
                <w:szCs w:val="20"/>
              </w:rPr>
              <w:t>GL</w:t>
            </w:r>
          </w:p>
        </w:tc>
        <w:tc>
          <w:tcPr>
            <w:tcW w:w="4840" w:type="dxa"/>
            <w:shd w:val="clear" w:color="auto" w:fill="auto"/>
            <w:vAlign w:val="center"/>
          </w:tcPr>
          <w:p w:rsidR="00172270" w:rsidRDefault="00172270" w:rsidP="0061386F">
            <w:pPr>
              <w:rPr>
                <w:rFonts w:ascii="Arial" w:hAnsi="Arial" w:cs="Arial"/>
                <w:sz w:val="20"/>
                <w:szCs w:val="20"/>
              </w:rPr>
            </w:pPr>
            <w:r>
              <w:rPr>
                <w:rFonts w:ascii="Arial" w:hAnsi="Arial" w:cs="Arial"/>
                <w:sz w:val="20"/>
                <w:szCs w:val="20"/>
              </w:rPr>
              <w:t>Gleje, ťažké pôdy</w:t>
            </w:r>
          </w:p>
        </w:tc>
        <w:tc>
          <w:tcPr>
            <w:tcW w:w="1365" w:type="dxa"/>
            <w:shd w:val="clear" w:color="auto" w:fill="auto"/>
            <w:vAlign w:val="center"/>
          </w:tcPr>
          <w:p w:rsidR="00172270" w:rsidRDefault="00172270" w:rsidP="0061386F">
            <w:pPr>
              <w:jc w:val="center"/>
              <w:rPr>
                <w:rFonts w:ascii="Arial" w:hAnsi="Arial" w:cs="Arial"/>
                <w:sz w:val="20"/>
                <w:szCs w:val="20"/>
              </w:rPr>
            </w:pPr>
            <w:r>
              <w:rPr>
                <w:rFonts w:ascii="Arial" w:hAnsi="Arial" w:cs="Arial"/>
                <w:sz w:val="20"/>
                <w:szCs w:val="20"/>
              </w:rPr>
              <w:t>8</w:t>
            </w:r>
          </w:p>
        </w:tc>
      </w:tr>
    </w:tbl>
    <w:p w:rsidR="00855963" w:rsidRPr="00ED1395" w:rsidRDefault="00855963" w:rsidP="00855963">
      <w:pPr>
        <w:spacing w:line="360" w:lineRule="auto"/>
        <w:jc w:val="both"/>
        <w:rPr>
          <w:rFonts w:ascii="Arial" w:hAnsi="Arial" w:cs="Arial"/>
          <w:sz w:val="20"/>
          <w:szCs w:val="20"/>
        </w:rPr>
      </w:pPr>
      <w:r w:rsidRPr="00ED1395">
        <w:rPr>
          <w:rFonts w:ascii="Arial" w:hAnsi="Arial" w:cs="Arial"/>
          <w:smallCaps/>
          <w:sz w:val="20"/>
          <w:szCs w:val="20"/>
        </w:rPr>
        <w:tab/>
      </w:r>
      <w:r w:rsidRPr="00ED1395">
        <w:rPr>
          <w:rFonts w:ascii="Arial" w:hAnsi="Arial" w:cs="Arial"/>
          <w:smallCaps/>
          <w:sz w:val="20"/>
          <w:szCs w:val="20"/>
        </w:rPr>
        <w:tab/>
      </w:r>
    </w:p>
    <w:p w:rsidR="00855963" w:rsidRDefault="00855963" w:rsidP="00855963">
      <w:pPr>
        <w:jc w:val="both"/>
        <w:rPr>
          <w:rFonts w:ascii="Arial" w:hAnsi="Arial" w:cs="Arial"/>
          <w:b/>
          <w:sz w:val="20"/>
          <w:szCs w:val="20"/>
        </w:rPr>
      </w:pPr>
    </w:p>
    <w:p w:rsidR="006024FE" w:rsidRDefault="006024FE" w:rsidP="00855963">
      <w:pPr>
        <w:jc w:val="both"/>
        <w:rPr>
          <w:rFonts w:ascii="Arial" w:hAnsi="Arial" w:cs="Arial"/>
          <w:b/>
          <w:sz w:val="20"/>
          <w:szCs w:val="20"/>
        </w:rPr>
      </w:pPr>
    </w:p>
    <w:p w:rsidR="006024FE" w:rsidRDefault="006024FE" w:rsidP="00855963">
      <w:pPr>
        <w:jc w:val="both"/>
        <w:rPr>
          <w:rFonts w:ascii="Arial" w:hAnsi="Arial" w:cs="Arial"/>
          <w:b/>
          <w:sz w:val="20"/>
          <w:szCs w:val="20"/>
        </w:rPr>
      </w:pPr>
    </w:p>
    <w:p w:rsidR="006024FE" w:rsidRDefault="006024FE" w:rsidP="00855963">
      <w:pPr>
        <w:jc w:val="both"/>
        <w:rPr>
          <w:rFonts w:ascii="Arial" w:hAnsi="Arial" w:cs="Arial"/>
          <w:b/>
          <w:sz w:val="20"/>
          <w:szCs w:val="20"/>
        </w:rPr>
      </w:pPr>
    </w:p>
    <w:p w:rsidR="006024FE" w:rsidRPr="00ED1395" w:rsidRDefault="006024FE" w:rsidP="00855963">
      <w:pPr>
        <w:jc w:val="both"/>
        <w:rPr>
          <w:rFonts w:ascii="Arial" w:hAnsi="Arial" w:cs="Arial"/>
          <w:b/>
          <w:sz w:val="20"/>
          <w:szCs w:val="20"/>
        </w:rPr>
      </w:pPr>
    </w:p>
    <w:p w:rsidR="00F62F4C" w:rsidRPr="0057557D" w:rsidRDefault="00F62F4C" w:rsidP="00F62F4C">
      <w:pPr>
        <w:pStyle w:val="Zkladntext"/>
        <w:numPr>
          <w:ilvl w:val="0"/>
          <w:numId w:val="40"/>
        </w:numPr>
        <w:rPr>
          <w:b/>
          <w:i/>
          <w:sz w:val="20"/>
          <w:szCs w:val="20"/>
        </w:rPr>
      </w:pPr>
      <w:proofErr w:type="spellStart"/>
      <w:r w:rsidRPr="0057557D">
        <w:rPr>
          <w:b/>
          <w:i/>
          <w:sz w:val="20"/>
          <w:szCs w:val="20"/>
        </w:rPr>
        <w:t>Fluvizem</w:t>
      </w:r>
      <w:proofErr w:type="spellEnd"/>
      <w:r w:rsidRPr="0057557D">
        <w:rPr>
          <w:b/>
          <w:i/>
          <w:sz w:val="20"/>
          <w:szCs w:val="20"/>
        </w:rPr>
        <w:t xml:space="preserve"> modálna – </w:t>
      </w:r>
      <w:proofErr w:type="spellStart"/>
      <w:r w:rsidRPr="0057557D">
        <w:rPr>
          <w:b/>
          <w:i/>
          <w:sz w:val="20"/>
          <w:szCs w:val="20"/>
        </w:rPr>
        <w:t>FMm</w:t>
      </w:r>
      <w:proofErr w:type="spellEnd"/>
    </w:p>
    <w:p w:rsidR="00F62F4C" w:rsidRPr="0057557D" w:rsidRDefault="00F62F4C" w:rsidP="00F62F4C">
      <w:pPr>
        <w:pStyle w:val="Zkladntext"/>
        <w:ind w:firstLine="567"/>
        <w:rPr>
          <w:sz w:val="20"/>
          <w:szCs w:val="20"/>
        </w:rPr>
      </w:pPr>
      <w:r w:rsidRPr="0057557D">
        <w:rPr>
          <w:sz w:val="20"/>
          <w:szCs w:val="20"/>
        </w:rPr>
        <w:t>Vznikla na nevápenatých fluviálnych sedimentoch, má väčšinou hlboký a </w:t>
      </w:r>
      <w:proofErr w:type="spellStart"/>
      <w:r w:rsidRPr="0057557D">
        <w:rPr>
          <w:sz w:val="20"/>
          <w:szCs w:val="20"/>
        </w:rPr>
        <w:t>bezskeletovitý</w:t>
      </w:r>
      <w:proofErr w:type="spellEnd"/>
      <w:r w:rsidRPr="0057557D">
        <w:rPr>
          <w:sz w:val="20"/>
          <w:szCs w:val="20"/>
        </w:rPr>
        <w:t>, iba ojedinele stred</w:t>
      </w:r>
      <w:r>
        <w:rPr>
          <w:sz w:val="20"/>
          <w:szCs w:val="20"/>
        </w:rPr>
        <w:t xml:space="preserve">ne hlboký a stredne </w:t>
      </w:r>
      <w:proofErr w:type="spellStart"/>
      <w:r>
        <w:rPr>
          <w:sz w:val="20"/>
          <w:szCs w:val="20"/>
        </w:rPr>
        <w:t>skeletovitý</w:t>
      </w:r>
      <w:proofErr w:type="spellEnd"/>
      <w:r w:rsidRPr="0057557D">
        <w:rPr>
          <w:sz w:val="20"/>
          <w:szCs w:val="20"/>
        </w:rPr>
        <w:t xml:space="preserve">, </w:t>
      </w:r>
      <w:proofErr w:type="spellStart"/>
      <w:r w:rsidRPr="0057557D">
        <w:rPr>
          <w:sz w:val="20"/>
          <w:szCs w:val="20"/>
        </w:rPr>
        <w:t>dvojhorizontový</w:t>
      </w:r>
      <w:proofErr w:type="spellEnd"/>
      <w:r w:rsidRPr="0057557D">
        <w:rPr>
          <w:sz w:val="20"/>
          <w:szCs w:val="20"/>
        </w:rPr>
        <w:t xml:space="preserve"> A-C pôdny profil.  </w:t>
      </w:r>
    </w:p>
    <w:p w:rsidR="00F62F4C" w:rsidRPr="0057557D" w:rsidRDefault="00F62F4C" w:rsidP="00F62F4C">
      <w:pPr>
        <w:pStyle w:val="Zkladntext"/>
        <w:ind w:firstLine="567"/>
        <w:rPr>
          <w:i/>
          <w:sz w:val="20"/>
          <w:szCs w:val="20"/>
        </w:rPr>
      </w:pPr>
      <w:r w:rsidRPr="0057557D">
        <w:rPr>
          <w:i/>
          <w:sz w:val="20"/>
          <w:szCs w:val="20"/>
        </w:rPr>
        <w:lastRenderedPageBreak/>
        <w:t>Charakteristika humusového horizontu:</w:t>
      </w:r>
    </w:p>
    <w:p w:rsidR="00F62F4C" w:rsidRPr="0057557D" w:rsidRDefault="00F62F4C" w:rsidP="00F62F4C">
      <w:pPr>
        <w:pStyle w:val="Zkladntext"/>
        <w:ind w:firstLine="567"/>
        <w:rPr>
          <w:sz w:val="20"/>
          <w:szCs w:val="20"/>
        </w:rPr>
      </w:pPr>
      <w:r w:rsidRPr="0057557D">
        <w:rPr>
          <w:sz w:val="20"/>
          <w:szCs w:val="20"/>
        </w:rPr>
        <w:t xml:space="preserve">Humusový horizont modálnej </w:t>
      </w:r>
      <w:proofErr w:type="spellStart"/>
      <w:r w:rsidRPr="0057557D">
        <w:rPr>
          <w:sz w:val="20"/>
          <w:szCs w:val="20"/>
        </w:rPr>
        <w:t>fluvizeme</w:t>
      </w:r>
      <w:proofErr w:type="spellEnd"/>
      <w:r w:rsidRPr="0057557D">
        <w:rPr>
          <w:sz w:val="20"/>
          <w:szCs w:val="20"/>
        </w:rPr>
        <w:t xml:space="preserve"> má mocnosť </w:t>
      </w:r>
      <w:smartTag w:uri="urn:schemas-microsoft-com:office:smarttags" w:element="metricconverter">
        <w:smartTagPr>
          <w:attr w:name="ProductID" w:val="0,3 m"/>
        </w:smartTagPr>
        <w:r w:rsidRPr="0057557D">
          <w:rPr>
            <w:sz w:val="20"/>
            <w:szCs w:val="20"/>
          </w:rPr>
          <w:t>0,3 m</w:t>
        </w:r>
      </w:smartTag>
      <w:r w:rsidRPr="0057557D">
        <w:rPr>
          <w:sz w:val="20"/>
          <w:szCs w:val="20"/>
        </w:rPr>
        <w:t>, je totožný s ornicou,  má dobrú zásobu humusu (3,76 %) a slabo kyslú výmennú pôdnu reakciu (pH/</w:t>
      </w:r>
      <w:proofErr w:type="spellStart"/>
      <w:r w:rsidRPr="0057557D">
        <w:rPr>
          <w:sz w:val="20"/>
          <w:szCs w:val="20"/>
        </w:rPr>
        <w:t>KCl</w:t>
      </w:r>
      <w:proofErr w:type="spellEnd"/>
      <w:r w:rsidRPr="0057557D">
        <w:rPr>
          <w:sz w:val="20"/>
          <w:szCs w:val="20"/>
        </w:rPr>
        <w:t xml:space="preserve"> 5,9). </w:t>
      </w:r>
    </w:p>
    <w:p w:rsidR="00F62F4C" w:rsidRPr="0057557D" w:rsidRDefault="00F62F4C" w:rsidP="00F62F4C">
      <w:pPr>
        <w:pStyle w:val="Zkladntext"/>
        <w:ind w:firstLine="567"/>
        <w:rPr>
          <w:sz w:val="20"/>
          <w:szCs w:val="20"/>
        </w:rPr>
      </w:pPr>
    </w:p>
    <w:p w:rsidR="00F62F4C" w:rsidRPr="0057557D" w:rsidRDefault="00F62F4C" w:rsidP="00F62F4C">
      <w:pPr>
        <w:pStyle w:val="Zkladntext"/>
        <w:ind w:firstLine="567"/>
        <w:rPr>
          <w:i/>
          <w:sz w:val="20"/>
          <w:szCs w:val="20"/>
        </w:rPr>
      </w:pPr>
      <w:r w:rsidRPr="0057557D">
        <w:rPr>
          <w:i/>
          <w:sz w:val="20"/>
          <w:szCs w:val="20"/>
        </w:rPr>
        <w:t>Agronomická charakteristika pôdy:</w:t>
      </w:r>
    </w:p>
    <w:p w:rsidR="00F62F4C" w:rsidRPr="0057557D" w:rsidRDefault="00F62F4C" w:rsidP="00F62F4C">
      <w:pPr>
        <w:pStyle w:val="Zkladntext"/>
        <w:ind w:firstLine="567"/>
        <w:rPr>
          <w:sz w:val="20"/>
          <w:szCs w:val="20"/>
        </w:rPr>
      </w:pPr>
      <w:r w:rsidRPr="0057557D">
        <w:rPr>
          <w:sz w:val="20"/>
          <w:szCs w:val="20"/>
        </w:rPr>
        <w:t>Podľa typologicko-produkčnej kategorizácie poľnohospodárskych pôd Slovenska (TPK) je hodnotená pôda potenciálne využiteľná ako „produkčná orná pôda“, vhodná pre širší sortiment poľných plodín menej náročných na  </w:t>
      </w:r>
      <w:proofErr w:type="spellStart"/>
      <w:r w:rsidRPr="0057557D">
        <w:rPr>
          <w:sz w:val="20"/>
          <w:szCs w:val="20"/>
        </w:rPr>
        <w:t>textúrne</w:t>
      </w:r>
      <w:proofErr w:type="spellEnd"/>
      <w:r w:rsidRPr="0057557D">
        <w:rPr>
          <w:sz w:val="20"/>
          <w:szCs w:val="20"/>
        </w:rPr>
        <w:t xml:space="preserve"> zloženie pôdy a vlhkosť pôdy vo vegetačnom období.</w:t>
      </w:r>
    </w:p>
    <w:p w:rsidR="0061386F" w:rsidRDefault="0061386F" w:rsidP="0061386F">
      <w:pPr>
        <w:tabs>
          <w:tab w:val="center" w:pos="4500"/>
          <w:tab w:val="center" w:pos="4860"/>
        </w:tabs>
        <w:spacing w:line="360" w:lineRule="auto"/>
        <w:jc w:val="both"/>
        <w:rPr>
          <w:rFonts w:ascii="Arial" w:hAnsi="Arial" w:cs="Arial"/>
          <w:sz w:val="20"/>
          <w:szCs w:val="20"/>
        </w:rPr>
      </w:pPr>
    </w:p>
    <w:p w:rsidR="0061386F" w:rsidRPr="00EA63D8" w:rsidRDefault="0061386F" w:rsidP="0061386F">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61386F" w:rsidRPr="00EA63D8" w:rsidRDefault="00F62F4C" w:rsidP="0061386F">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0406042</w:t>
      </w:r>
      <w:r w:rsidR="0061386F" w:rsidRPr="00EA63D8">
        <w:rPr>
          <w:rFonts w:ascii="Arial" w:hAnsi="Arial" w:cs="Arial"/>
          <w:b/>
          <w:bCs/>
          <w:sz w:val="20"/>
          <w:szCs w:val="20"/>
          <w:u w:val="single"/>
        </w:rPr>
        <w:t xml:space="preserve"> </w:t>
      </w:r>
      <w:r w:rsidR="0061386F" w:rsidRPr="00EA63D8">
        <w:rPr>
          <w:rFonts w:ascii="Arial" w:hAnsi="Arial" w:cs="Arial"/>
          <w:sz w:val="20"/>
          <w:szCs w:val="20"/>
        </w:rPr>
        <w:t>s nasledovnou charakteristikou:</w:t>
      </w:r>
    </w:p>
    <w:p w:rsidR="0061386F" w:rsidRPr="00EA63D8" w:rsidRDefault="0061386F" w:rsidP="0061386F">
      <w:pPr>
        <w:pStyle w:val="Zarkazkladnhotextu"/>
        <w:spacing w:after="0" w:line="360" w:lineRule="auto"/>
        <w:ind w:left="0"/>
        <w:jc w:val="both"/>
        <w:rPr>
          <w:rFonts w:ascii="Arial" w:hAnsi="Arial" w:cs="Arial"/>
          <w:b/>
          <w:bCs/>
          <w:sz w:val="20"/>
          <w:szCs w:val="20"/>
        </w:rPr>
      </w:pPr>
    </w:p>
    <w:p w:rsidR="0061386F" w:rsidRPr="00EA63D8" w:rsidRDefault="0061386F" w:rsidP="0061386F">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61386F" w:rsidRPr="001A1165" w:rsidRDefault="0061386F" w:rsidP="0061386F">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sidR="00F62F4C">
        <w:rPr>
          <w:rFonts w:ascii="Arial" w:hAnsi="Arial" w:cs="Arial"/>
          <w:sz w:val="20"/>
          <w:szCs w:val="20"/>
        </w:rPr>
        <w:t>veľmi  suchého, kotlinového</w:t>
      </w:r>
      <w:r w:rsidRPr="00F62E43">
        <w:rPr>
          <w:rFonts w:ascii="Arial" w:hAnsi="Arial" w:cs="Arial"/>
          <w:sz w:val="20"/>
          <w:szCs w:val="20"/>
        </w:rPr>
        <w:t xml:space="preserve">, </w:t>
      </w:r>
      <w:r w:rsidR="00F62F4C">
        <w:rPr>
          <w:rFonts w:ascii="Arial" w:hAnsi="Arial" w:cs="Arial"/>
          <w:sz w:val="20"/>
          <w:szCs w:val="20"/>
        </w:rPr>
        <w:t xml:space="preserve">kontinentálneho </w:t>
      </w:r>
      <w:r>
        <w:rPr>
          <w:rFonts w:ascii="Arial" w:hAnsi="Arial" w:cs="Arial"/>
          <w:sz w:val="20"/>
          <w:szCs w:val="20"/>
        </w:rPr>
        <w:t>(teplota v januári</w:t>
      </w:r>
      <w:r w:rsidR="00F62F4C">
        <w:rPr>
          <w:rFonts w:ascii="Arial" w:hAnsi="Arial" w:cs="Arial"/>
          <w:sz w:val="20"/>
          <w:szCs w:val="20"/>
        </w:rPr>
        <w:t xml:space="preserve"> -2</w:t>
      </w:r>
      <w:r>
        <w:rPr>
          <w:rFonts w:ascii="Arial" w:hAnsi="Arial" w:cs="Arial"/>
          <w:sz w:val="20"/>
          <w:szCs w:val="20"/>
        </w:rPr>
        <w:t xml:space="preserve"> – -</w:t>
      </w:r>
      <w:r w:rsidR="00F62F4C">
        <w:rPr>
          <w:rFonts w:ascii="Arial" w:hAnsi="Arial" w:cs="Arial"/>
          <w:sz w:val="20"/>
          <w:szCs w:val="20"/>
        </w:rPr>
        <w:t>4</w:t>
      </w:r>
      <w:r w:rsidRPr="001A1165">
        <w:rPr>
          <w:rFonts w:ascii="Arial" w:hAnsi="Arial" w:cs="Arial"/>
          <w:sz w:val="20"/>
          <w:szCs w:val="20"/>
        </w:rPr>
        <w:t xml:space="preserve"> °C). </w:t>
      </w:r>
      <w:r w:rsidR="00F62F4C">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sidR="00F62F4C">
        <w:rPr>
          <w:rFonts w:ascii="Arial" w:hAnsi="Arial" w:cs="Arial"/>
          <w:sz w:val="20"/>
          <w:szCs w:val="20"/>
        </w:rPr>
        <w:t>5</w:t>
      </w:r>
      <w:r w:rsidRPr="001A1165">
        <w:rPr>
          <w:rFonts w:ascii="Arial" w:hAnsi="Arial" w:cs="Arial"/>
          <w:sz w:val="20"/>
          <w:szCs w:val="20"/>
        </w:rPr>
        <w:t xml:space="preserve"> – 1</w:t>
      </w:r>
      <w:r w:rsidR="00F62F4C">
        <w:rPr>
          <w:rFonts w:ascii="Arial" w:hAnsi="Arial" w:cs="Arial"/>
          <w:sz w:val="20"/>
          <w:szCs w:val="20"/>
        </w:rPr>
        <w:t>6</w:t>
      </w:r>
      <w:r w:rsidRPr="001A1165">
        <w:rPr>
          <w:rFonts w:ascii="Arial" w:hAnsi="Arial" w:cs="Arial"/>
          <w:sz w:val="20"/>
          <w:szCs w:val="20"/>
        </w:rPr>
        <w:t xml:space="preserve"> °C. </w:t>
      </w:r>
      <w:r w:rsidR="00F62F4C">
        <w:rPr>
          <w:rFonts w:ascii="Arial" w:hAnsi="Arial" w:cs="Arial"/>
          <w:sz w:val="20"/>
          <w:szCs w:val="20"/>
        </w:rPr>
        <w:t>P</w:t>
      </w:r>
      <w:r w:rsidR="00F62F4C"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00F62F4C" w:rsidRPr="002B7E87">
          <w:rPr>
            <w:rFonts w:ascii="Arial" w:hAnsi="Arial" w:cs="Arial"/>
            <w:sz w:val="20"/>
            <w:szCs w:val="20"/>
          </w:rPr>
          <w:t>400 mm</w:t>
        </w:r>
      </w:smartTag>
      <w:r w:rsidRPr="001A1165">
        <w:rPr>
          <w:rFonts w:ascii="Arial" w:hAnsi="Arial" w:cs="Arial"/>
          <w:sz w:val="20"/>
          <w:szCs w:val="20"/>
        </w:rPr>
        <w:t xml:space="preserve">. </w:t>
      </w:r>
    </w:p>
    <w:p w:rsidR="0061386F" w:rsidRPr="00EA63D8" w:rsidRDefault="0061386F" w:rsidP="0061386F">
      <w:pPr>
        <w:pStyle w:val="Zarkazkladnhotextu"/>
        <w:spacing w:after="0" w:line="360" w:lineRule="auto"/>
        <w:ind w:left="0"/>
        <w:jc w:val="both"/>
        <w:rPr>
          <w:rFonts w:ascii="Arial" w:hAnsi="Arial" w:cs="Arial"/>
          <w:b/>
          <w:bCs/>
          <w:sz w:val="20"/>
          <w:szCs w:val="20"/>
        </w:rPr>
      </w:pPr>
    </w:p>
    <w:p w:rsidR="0061386F" w:rsidRPr="00EA63D8" w:rsidRDefault="0061386F" w:rsidP="0061386F">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61386F" w:rsidRPr="00EA63D8" w:rsidRDefault="00F62F4C" w:rsidP="0061386F">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typické</w:t>
      </w:r>
      <w:r>
        <w:rPr>
          <w:rFonts w:ascii="Arial" w:hAnsi="Arial" w:cs="Arial"/>
          <w:b/>
          <w:sz w:val="20"/>
          <w:szCs w:val="20"/>
        </w:rPr>
        <w:t xml:space="preserve"> </w:t>
      </w:r>
      <w:proofErr w:type="spellStart"/>
      <w:r>
        <w:rPr>
          <w:rFonts w:ascii="Arial" w:hAnsi="Arial" w:cs="Arial"/>
          <w:b/>
          <w:sz w:val="20"/>
          <w:szCs w:val="20"/>
        </w:rPr>
        <w:t>FMm</w:t>
      </w:r>
      <w:proofErr w:type="spellEnd"/>
      <w:r w:rsidR="0061386F" w:rsidRPr="00EA63D8">
        <w:rPr>
          <w:rFonts w:ascii="Arial" w:hAnsi="Arial" w:cs="Arial"/>
          <w:sz w:val="20"/>
          <w:szCs w:val="20"/>
        </w:rPr>
        <w:t>.</w:t>
      </w:r>
    </w:p>
    <w:p w:rsidR="0061386F" w:rsidRPr="00EA63D8" w:rsidRDefault="0061386F" w:rsidP="0061386F">
      <w:pPr>
        <w:pStyle w:val="Zarkazkladnhotextu"/>
        <w:spacing w:after="0" w:line="360" w:lineRule="auto"/>
        <w:ind w:left="0"/>
        <w:jc w:val="both"/>
        <w:rPr>
          <w:rFonts w:ascii="Arial" w:hAnsi="Arial" w:cs="Arial"/>
          <w:b/>
          <w:bCs/>
          <w:sz w:val="20"/>
          <w:szCs w:val="20"/>
        </w:rPr>
      </w:pPr>
    </w:p>
    <w:p w:rsidR="0061386F" w:rsidRPr="00EA63D8" w:rsidRDefault="0061386F" w:rsidP="0061386F">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61386F" w:rsidRPr="00EA63D8" w:rsidRDefault="0061386F" w:rsidP="0061386F">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61386F" w:rsidRDefault="0061386F" w:rsidP="0061386F">
      <w:pPr>
        <w:pStyle w:val="Zarkazkladnhotextu"/>
        <w:spacing w:after="0" w:line="360" w:lineRule="auto"/>
        <w:ind w:left="0"/>
        <w:jc w:val="both"/>
        <w:rPr>
          <w:rFonts w:ascii="Arial" w:hAnsi="Arial" w:cs="Arial"/>
          <w:b/>
          <w:bCs/>
          <w:sz w:val="20"/>
          <w:szCs w:val="20"/>
        </w:rPr>
      </w:pPr>
    </w:p>
    <w:p w:rsidR="0061386F" w:rsidRDefault="0061386F" w:rsidP="0061386F">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61386F" w:rsidRPr="00406222" w:rsidRDefault="007567F3" w:rsidP="0061386F">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Stredne </w:t>
      </w:r>
      <w:proofErr w:type="spellStart"/>
      <w:r>
        <w:rPr>
          <w:rFonts w:ascii="Arial" w:hAnsi="Arial" w:cs="Arial"/>
          <w:sz w:val="20"/>
          <w:szCs w:val="20"/>
        </w:rPr>
        <w:t>skeletovité</w:t>
      </w:r>
      <w:proofErr w:type="spellEnd"/>
      <w:r>
        <w:rPr>
          <w:rFonts w:ascii="Arial" w:hAnsi="Arial" w:cs="Arial"/>
          <w:sz w:val="20"/>
          <w:szCs w:val="20"/>
        </w:rPr>
        <w:t xml:space="preserve">  </w:t>
      </w:r>
      <w:r w:rsidR="00837B97">
        <w:rPr>
          <w:rFonts w:ascii="Arial" w:hAnsi="Arial" w:cs="Arial"/>
          <w:sz w:val="20"/>
          <w:szCs w:val="20"/>
        </w:rPr>
        <w:t xml:space="preserve">pôdy </w:t>
      </w:r>
      <w:r w:rsidR="0061386F" w:rsidRPr="00EA63D8">
        <w:rPr>
          <w:rFonts w:ascii="Arial" w:hAnsi="Arial" w:cs="Arial"/>
          <w:sz w:val="20"/>
          <w:szCs w:val="20"/>
        </w:rPr>
        <w:t>(obsah skeletu</w:t>
      </w:r>
      <w:r w:rsidR="00837B97">
        <w:rPr>
          <w:rFonts w:ascii="Arial" w:hAnsi="Arial" w:cs="Arial"/>
          <w:sz w:val="20"/>
          <w:szCs w:val="20"/>
        </w:rPr>
        <w:t xml:space="preserve"> v povrchovom horizonte 25 – 50</w:t>
      </w:r>
      <w:r w:rsidR="00837B97" w:rsidRPr="00EA63D8">
        <w:rPr>
          <w:rFonts w:ascii="Arial" w:hAnsi="Arial" w:cs="Arial"/>
          <w:sz w:val="20"/>
          <w:szCs w:val="20"/>
        </w:rPr>
        <w:t>%</w:t>
      </w:r>
      <w:r w:rsidR="00837B97">
        <w:rPr>
          <w:rFonts w:ascii="Arial" w:hAnsi="Arial" w:cs="Arial"/>
          <w:sz w:val="20"/>
          <w:szCs w:val="20"/>
        </w:rPr>
        <w:t xml:space="preserve"> a podpovrchovom horizonte 25 – 50 </w:t>
      </w:r>
      <w:r w:rsidR="00837B97" w:rsidRPr="00EA63D8">
        <w:rPr>
          <w:rFonts w:ascii="Arial" w:hAnsi="Arial" w:cs="Arial"/>
          <w:sz w:val="20"/>
          <w:szCs w:val="20"/>
        </w:rPr>
        <w:t>%</w:t>
      </w:r>
      <w:r w:rsidR="0061386F" w:rsidRPr="00EA63D8">
        <w:rPr>
          <w:rFonts w:ascii="Arial" w:hAnsi="Arial" w:cs="Arial"/>
          <w:sz w:val="20"/>
          <w:szCs w:val="20"/>
        </w:rPr>
        <w:t xml:space="preserve">), </w:t>
      </w:r>
      <w:r w:rsidR="00837B97">
        <w:rPr>
          <w:rFonts w:ascii="Arial" w:hAnsi="Arial" w:cs="Arial"/>
          <w:sz w:val="20"/>
          <w:szCs w:val="20"/>
        </w:rPr>
        <w:t xml:space="preserve">stredne </w:t>
      </w:r>
      <w:r w:rsidR="0061386F">
        <w:rPr>
          <w:rFonts w:ascii="Arial" w:hAnsi="Arial" w:cs="Arial"/>
          <w:sz w:val="20"/>
          <w:szCs w:val="20"/>
        </w:rPr>
        <w:t>hlboká pôda (</w:t>
      </w:r>
      <w:r w:rsidR="00837B97">
        <w:rPr>
          <w:rFonts w:ascii="Arial" w:hAnsi="Arial" w:cs="Arial"/>
          <w:sz w:val="20"/>
          <w:szCs w:val="20"/>
        </w:rPr>
        <w:t xml:space="preserve">30 – </w:t>
      </w:r>
      <w:r w:rsidR="0061386F">
        <w:rPr>
          <w:rFonts w:ascii="Arial" w:hAnsi="Arial" w:cs="Arial"/>
          <w:sz w:val="20"/>
          <w:szCs w:val="20"/>
        </w:rPr>
        <w:t>6</w:t>
      </w:r>
      <w:r w:rsidR="00837B97">
        <w:rPr>
          <w:rFonts w:ascii="Arial" w:hAnsi="Arial" w:cs="Arial"/>
          <w:sz w:val="20"/>
          <w:szCs w:val="20"/>
        </w:rPr>
        <w:t>0 cm</w:t>
      </w:r>
      <w:r w:rsidR="0061386F">
        <w:rPr>
          <w:rFonts w:ascii="Arial" w:hAnsi="Arial" w:cs="Arial"/>
          <w:sz w:val="20"/>
          <w:szCs w:val="20"/>
        </w:rPr>
        <w:t>)</w:t>
      </w:r>
      <w:r w:rsidR="0061386F" w:rsidRPr="00EA63D8">
        <w:rPr>
          <w:rFonts w:ascii="Arial" w:hAnsi="Arial" w:cs="Arial"/>
          <w:sz w:val="20"/>
          <w:szCs w:val="20"/>
        </w:rPr>
        <w:t xml:space="preserve">. </w:t>
      </w:r>
    </w:p>
    <w:p w:rsidR="0061386F" w:rsidRDefault="0061386F" w:rsidP="0061386F">
      <w:pPr>
        <w:pStyle w:val="Zkladntext2"/>
        <w:spacing w:after="0" w:line="360" w:lineRule="auto"/>
        <w:jc w:val="both"/>
        <w:rPr>
          <w:rFonts w:ascii="Arial" w:hAnsi="Arial" w:cs="Arial"/>
          <w:b/>
          <w:bCs/>
          <w:sz w:val="20"/>
          <w:szCs w:val="20"/>
        </w:rPr>
      </w:pPr>
    </w:p>
    <w:p w:rsidR="0061386F" w:rsidRPr="00EA63D8" w:rsidRDefault="0061386F" w:rsidP="0061386F">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61386F" w:rsidRDefault="0061386F" w:rsidP="0061386F">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p>
    <w:p w:rsidR="00837B97" w:rsidRDefault="00837B97" w:rsidP="0061386F">
      <w:pPr>
        <w:pStyle w:val="Zarkazkladnhotextu"/>
        <w:spacing w:after="0" w:line="360" w:lineRule="auto"/>
        <w:ind w:left="0"/>
        <w:jc w:val="both"/>
        <w:rPr>
          <w:rFonts w:ascii="Arial" w:hAnsi="Arial" w:cs="Arial"/>
          <w:sz w:val="20"/>
          <w:szCs w:val="20"/>
        </w:rPr>
      </w:pPr>
    </w:p>
    <w:p w:rsidR="00837B97" w:rsidRPr="0057557D" w:rsidRDefault="00837B97" w:rsidP="00837B97">
      <w:pPr>
        <w:pStyle w:val="Zarkazkladnhotextu"/>
        <w:numPr>
          <w:ilvl w:val="0"/>
          <w:numId w:val="41"/>
        </w:numPr>
        <w:spacing w:after="0" w:line="360" w:lineRule="auto"/>
        <w:rPr>
          <w:rFonts w:ascii="Arial" w:hAnsi="Arial" w:cs="Arial"/>
          <w:b/>
          <w:i/>
          <w:sz w:val="20"/>
          <w:szCs w:val="20"/>
        </w:rPr>
      </w:pPr>
      <w:proofErr w:type="spellStart"/>
      <w:r w:rsidRPr="0057557D">
        <w:rPr>
          <w:rFonts w:ascii="Arial" w:hAnsi="Arial" w:cs="Arial"/>
          <w:b/>
          <w:i/>
          <w:sz w:val="20"/>
          <w:szCs w:val="20"/>
        </w:rPr>
        <w:t>Fluvizem</w:t>
      </w:r>
      <w:proofErr w:type="spellEnd"/>
      <w:r w:rsidRPr="0057557D">
        <w:rPr>
          <w:rFonts w:ascii="Arial" w:hAnsi="Arial" w:cs="Arial"/>
          <w:b/>
          <w:i/>
          <w:sz w:val="20"/>
          <w:szCs w:val="20"/>
        </w:rPr>
        <w:t xml:space="preserve"> glejová </w:t>
      </w:r>
      <w:proofErr w:type="spellStart"/>
      <w:r w:rsidRPr="0057557D">
        <w:rPr>
          <w:rFonts w:ascii="Arial" w:hAnsi="Arial" w:cs="Arial"/>
          <w:b/>
          <w:i/>
          <w:sz w:val="20"/>
          <w:szCs w:val="20"/>
        </w:rPr>
        <w:t>karbonátová</w:t>
      </w:r>
      <w:proofErr w:type="spellEnd"/>
      <w:r w:rsidRPr="0057557D">
        <w:rPr>
          <w:rFonts w:ascii="Arial" w:hAnsi="Arial" w:cs="Arial"/>
          <w:b/>
          <w:i/>
          <w:sz w:val="20"/>
          <w:szCs w:val="20"/>
        </w:rPr>
        <w:t xml:space="preserve"> – </w:t>
      </w:r>
      <w:proofErr w:type="spellStart"/>
      <w:r w:rsidRPr="0057557D">
        <w:rPr>
          <w:rFonts w:ascii="Arial" w:hAnsi="Arial" w:cs="Arial"/>
          <w:b/>
          <w:i/>
          <w:sz w:val="20"/>
          <w:szCs w:val="20"/>
        </w:rPr>
        <w:t>FM</w:t>
      </w:r>
      <w:r w:rsidRPr="0057557D">
        <w:rPr>
          <w:rFonts w:ascii="Arial" w:hAnsi="Arial" w:cs="Arial"/>
          <w:b/>
          <w:i/>
          <w:sz w:val="20"/>
          <w:szCs w:val="20"/>
          <w:vertAlign w:val="subscript"/>
        </w:rPr>
        <w:t>G</w:t>
      </w:r>
      <w:r w:rsidRPr="0057557D">
        <w:rPr>
          <w:rFonts w:ascii="Arial" w:hAnsi="Arial" w:cs="Arial"/>
          <w:b/>
          <w:i/>
          <w:sz w:val="20"/>
          <w:szCs w:val="20"/>
          <w:vertAlign w:val="superscript"/>
        </w:rPr>
        <w:t>c</w:t>
      </w:r>
      <w:proofErr w:type="spellEnd"/>
    </w:p>
    <w:p w:rsidR="00837B97" w:rsidRPr="0057557D" w:rsidRDefault="00837B97" w:rsidP="00837B97">
      <w:pPr>
        <w:pStyle w:val="Zarkazkladnhotextu"/>
        <w:spacing w:after="0" w:line="360" w:lineRule="auto"/>
        <w:jc w:val="both"/>
        <w:rPr>
          <w:rFonts w:ascii="Arial" w:hAnsi="Arial" w:cs="Arial"/>
          <w:sz w:val="20"/>
          <w:szCs w:val="20"/>
        </w:rPr>
      </w:pPr>
      <w:r w:rsidRPr="0057557D">
        <w:rPr>
          <w:rFonts w:ascii="Arial" w:hAnsi="Arial" w:cs="Arial"/>
          <w:sz w:val="20"/>
          <w:szCs w:val="20"/>
        </w:rPr>
        <w:tab/>
        <w:t xml:space="preserve">Hlavný aj vedľajší </w:t>
      </w:r>
      <w:proofErr w:type="spellStart"/>
      <w:r w:rsidRPr="0057557D">
        <w:rPr>
          <w:rFonts w:ascii="Arial" w:hAnsi="Arial" w:cs="Arial"/>
          <w:sz w:val="20"/>
          <w:szCs w:val="20"/>
        </w:rPr>
        <w:t>pedogenetický</w:t>
      </w:r>
      <w:proofErr w:type="spellEnd"/>
      <w:r w:rsidRPr="0057557D">
        <w:rPr>
          <w:rFonts w:ascii="Arial" w:hAnsi="Arial" w:cs="Arial"/>
          <w:sz w:val="20"/>
          <w:szCs w:val="20"/>
        </w:rPr>
        <w:t xml:space="preserve"> proces v tejto pôdnej jednotke prebieha za prítomnosti karbonátov, pretože sa vyvinula na vápenatých fluviálnych sedimentoch. </w:t>
      </w:r>
      <w:proofErr w:type="spellStart"/>
      <w:r w:rsidRPr="0057557D">
        <w:rPr>
          <w:rFonts w:ascii="Arial" w:hAnsi="Arial" w:cs="Arial"/>
          <w:sz w:val="20"/>
          <w:szCs w:val="20"/>
        </w:rPr>
        <w:t>Karbonátová</w:t>
      </w:r>
      <w:proofErr w:type="spellEnd"/>
      <w:r w:rsidRPr="0057557D">
        <w:rPr>
          <w:rFonts w:ascii="Arial" w:hAnsi="Arial" w:cs="Arial"/>
          <w:sz w:val="20"/>
          <w:szCs w:val="20"/>
        </w:rPr>
        <w:t xml:space="preserve"> varieta </w:t>
      </w:r>
      <w:proofErr w:type="spellStart"/>
      <w:r w:rsidRPr="0057557D">
        <w:rPr>
          <w:rFonts w:ascii="Arial" w:hAnsi="Arial" w:cs="Arial"/>
          <w:sz w:val="20"/>
          <w:szCs w:val="20"/>
        </w:rPr>
        <w:t>fluvizeme</w:t>
      </w:r>
      <w:proofErr w:type="spellEnd"/>
      <w:r w:rsidRPr="0057557D">
        <w:rPr>
          <w:rFonts w:ascii="Arial" w:hAnsi="Arial" w:cs="Arial"/>
          <w:sz w:val="20"/>
          <w:szCs w:val="20"/>
        </w:rPr>
        <w:t xml:space="preserve"> glejovej má veľmi hlboký, </w:t>
      </w:r>
      <w:proofErr w:type="spellStart"/>
      <w:r w:rsidRPr="0057557D">
        <w:rPr>
          <w:rFonts w:ascii="Arial" w:hAnsi="Arial" w:cs="Arial"/>
          <w:sz w:val="20"/>
          <w:szCs w:val="20"/>
        </w:rPr>
        <w:t>bezskeletovitý</w:t>
      </w:r>
      <w:proofErr w:type="spellEnd"/>
      <w:r w:rsidRPr="0057557D">
        <w:rPr>
          <w:rFonts w:ascii="Arial" w:hAnsi="Arial" w:cs="Arial"/>
          <w:sz w:val="20"/>
          <w:szCs w:val="20"/>
        </w:rPr>
        <w:t xml:space="preserve"> , </w:t>
      </w:r>
      <w:proofErr w:type="spellStart"/>
      <w:r w:rsidRPr="0057557D">
        <w:rPr>
          <w:rFonts w:ascii="Arial" w:hAnsi="Arial" w:cs="Arial"/>
          <w:sz w:val="20"/>
          <w:szCs w:val="20"/>
        </w:rPr>
        <w:t>dvojhorizontový</w:t>
      </w:r>
      <w:proofErr w:type="spellEnd"/>
      <w:r w:rsidRPr="0057557D">
        <w:rPr>
          <w:rFonts w:ascii="Arial" w:hAnsi="Arial" w:cs="Arial"/>
          <w:sz w:val="20"/>
          <w:szCs w:val="20"/>
        </w:rPr>
        <w:t xml:space="preserve"> A-C pôdny profil so stredne ťažkým </w:t>
      </w:r>
      <w:proofErr w:type="spellStart"/>
      <w:r w:rsidRPr="0057557D">
        <w:rPr>
          <w:rFonts w:ascii="Arial" w:hAnsi="Arial" w:cs="Arial"/>
          <w:sz w:val="20"/>
          <w:szCs w:val="20"/>
        </w:rPr>
        <w:t>textúrnym</w:t>
      </w:r>
      <w:proofErr w:type="spellEnd"/>
      <w:r w:rsidRPr="0057557D">
        <w:rPr>
          <w:rFonts w:ascii="Arial" w:hAnsi="Arial" w:cs="Arial"/>
          <w:sz w:val="20"/>
          <w:szCs w:val="20"/>
        </w:rPr>
        <w:t xml:space="preserve"> zložením.</w:t>
      </w:r>
    </w:p>
    <w:p w:rsidR="00837B97" w:rsidRDefault="00837B97" w:rsidP="00837B97">
      <w:pPr>
        <w:pStyle w:val="Zkladntext"/>
        <w:ind w:firstLine="567"/>
        <w:rPr>
          <w:i/>
          <w:sz w:val="20"/>
          <w:szCs w:val="20"/>
        </w:rPr>
      </w:pPr>
    </w:p>
    <w:p w:rsidR="00837B97" w:rsidRPr="0057557D" w:rsidRDefault="00837B97" w:rsidP="00837B97">
      <w:pPr>
        <w:pStyle w:val="Zkladntext"/>
        <w:ind w:firstLine="567"/>
        <w:rPr>
          <w:sz w:val="20"/>
          <w:szCs w:val="20"/>
        </w:rPr>
      </w:pPr>
      <w:r w:rsidRPr="0057557D">
        <w:rPr>
          <w:i/>
          <w:sz w:val="20"/>
          <w:szCs w:val="20"/>
        </w:rPr>
        <w:t>Charakteristika humusového horizontu:</w:t>
      </w:r>
    </w:p>
    <w:p w:rsidR="00837B97" w:rsidRPr="0057557D" w:rsidRDefault="00837B97" w:rsidP="00837B97">
      <w:pPr>
        <w:pStyle w:val="Zkladntext"/>
        <w:ind w:firstLine="567"/>
        <w:rPr>
          <w:sz w:val="20"/>
          <w:szCs w:val="20"/>
        </w:rPr>
      </w:pPr>
      <w:proofErr w:type="spellStart"/>
      <w:r w:rsidRPr="0057557D">
        <w:rPr>
          <w:sz w:val="20"/>
          <w:szCs w:val="20"/>
        </w:rPr>
        <w:lastRenderedPageBreak/>
        <w:t>Ochrický</w:t>
      </w:r>
      <w:proofErr w:type="spellEnd"/>
      <w:r w:rsidRPr="0057557D">
        <w:rPr>
          <w:sz w:val="20"/>
          <w:szCs w:val="20"/>
        </w:rPr>
        <w:t xml:space="preserve"> </w:t>
      </w:r>
      <w:proofErr w:type="spellStart"/>
      <w:r w:rsidRPr="0057557D">
        <w:rPr>
          <w:sz w:val="20"/>
          <w:szCs w:val="20"/>
        </w:rPr>
        <w:t>Ao</w:t>
      </w:r>
      <w:proofErr w:type="spellEnd"/>
      <w:r w:rsidRPr="0057557D">
        <w:rPr>
          <w:sz w:val="20"/>
          <w:szCs w:val="20"/>
        </w:rPr>
        <w:t xml:space="preserve">- až </w:t>
      </w:r>
      <w:proofErr w:type="spellStart"/>
      <w:r w:rsidRPr="0057557D">
        <w:rPr>
          <w:sz w:val="20"/>
          <w:szCs w:val="20"/>
        </w:rPr>
        <w:t>melanický</w:t>
      </w:r>
      <w:proofErr w:type="spellEnd"/>
      <w:r w:rsidRPr="0057557D">
        <w:rPr>
          <w:sz w:val="20"/>
          <w:szCs w:val="20"/>
        </w:rPr>
        <w:t xml:space="preserve"> Al-humusový horizont  s mocnosťou  </w:t>
      </w:r>
      <w:smartTag w:uri="urn:schemas-microsoft-com:office:smarttags" w:element="metricconverter">
        <w:smartTagPr>
          <w:attr w:name="ProductID" w:val="0,20 m"/>
        </w:smartTagPr>
        <w:r w:rsidRPr="0057557D">
          <w:rPr>
            <w:sz w:val="20"/>
            <w:szCs w:val="20"/>
          </w:rPr>
          <w:t>0,20 m</w:t>
        </w:r>
      </w:smartTag>
      <w:r w:rsidRPr="0057557D">
        <w:rPr>
          <w:sz w:val="20"/>
          <w:szCs w:val="20"/>
        </w:rPr>
        <w:t xml:space="preserve"> a </w:t>
      </w:r>
      <w:smartTag w:uri="urn:schemas-microsoft-com:office:smarttags" w:element="metricconverter">
        <w:smartTagPr>
          <w:attr w:name="ProductID" w:val="0,30 m"/>
        </w:smartTagPr>
        <w:r w:rsidRPr="0057557D">
          <w:rPr>
            <w:sz w:val="20"/>
            <w:szCs w:val="20"/>
          </w:rPr>
          <w:t>0,30 m</w:t>
        </w:r>
      </w:smartTag>
      <w:r w:rsidRPr="0057557D">
        <w:rPr>
          <w:sz w:val="20"/>
          <w:szCs w:val="20"/>
        </w:rPr>
        <w:t xml:space="preserve">  je totožný s ornicou, má malú až strednú zásobu humusu (1,59 % - 2,22 %) a silno alkalickú     výmennú pôdnu reakciu (pH/</w:t>
      </w:r>
      <w:proofErr w:type="spellStart"/>
      <w:r w:rsidRPr="0057557D">
        <w:rPr>
          <w:sz w:val="20"/>
          <w:szCs w:val="20"/>
        </w:rPr>
        <w:t>KCl</w:t>
      </w:r>
      <w:proofErr w:type="spellEnd"/>
      <w:r w:rsidRPr="0057557D">
        <w:rPr>
          <w:sz w:val="20"/>
          <w:szCs w:val="20"/>
        </w:rPr>
        <w:t xml:space="preserve"> &gt; 7,8).</w:t>
      </w:r>
    </w:p>
    <w:p w:rsidR="00837B97" w:rsidRPr="0057557D" w:rsidRDefault="00837B97" w:rsidP="00837B97">
      <w:pPr>
        <w:pStyle w:val="Zkladntext"/>
        <w:ind w:firstLine="567"/>
        <w:rPr>
          <w:sz w:val="20"/>
          <w:szCs w:val="20"/>
        </w:rPr>
      </w:pPr>
    </w:p>
    <w:p w:rsidR="00837B97" w:rsidRPr="0057557D" w:rsidRDefault="00837B97" w:rsidP="00837B97">
      <w:pPr>
        <w:pStyle w:val="Zkladntext"/>
        <w:ind w:firstLine="567"/>
        <w:rPr>
          <w:i/>
          <w:sz w:val="20"/>
          <w:szCs w:val="20"/>
        </w:rPr>
      </w:pPr>
      <w:r w:rsidRPr="0057557D">
        <w:rPr>
          <w:i/>
          <w:sz w:val="20"/>
          <w:szCs w:val="20"/>
        </w:rPr>
        <w:t>Agronomická charakteristika pôdy:</w:t>
      </w:r>
    </w:p>
    <w:p w:rsidR="00837B97" w:rsidRPr="0057557D" w:rsidRDefault="00837B97" w:rsidP="00837B97">
      <w:pPr>
        <w:pStyle w:val="Zkladntext"/>
        <w:ind w:firstLine="567"/>
        <w:rPr>
          <w:sz w:val="20"/>
          <w:szCs w:val="20"/>
        </w:rPr>
      </w:pPr>
      <w:r w:rsidRPr="0057557D">
        <w:rPr>
          <w:sz w:val="20"/>
          <w:szCs w:val="20"/>
        </w:rPr>
        <w:t xml:space="preserve">Predmetná </w:t>
      </w:r>
      <w:proofErr w:type="spellStart"/>
      <w:r w:rsidRPr="0057557D">
        <w:rPr>
          <w:sz w:val="20"/>
          <w:szCs w:val="20"/>
        </w:rPr>
        <w:t>fluvizem</w:t>
      </w:r>
      <w:proofErr w:type="spellEnd"/>
      <w:r w:rsidRPr="0057557D">
        <w:rPr>
          <w:sz w:val="20"/>
          <w:szCs w:val="20"/>
        </w:rPr>
        <w:t xml:space="preserve"> glejová je potenciálne využit</w:t>
      </w:r>
      <w:r>
        <w:rPr>
          <w:sz w:val="20"/>
          <w:szCs w:val="20"/>
        </w:rPr>
        <w:t>eľná  ako „produkčná orná pôda“</w:t>
      </w:r>
      <w:r w:rsidRPr="0057557D">
        <w:rPr>
          <w:sz w:val="20"/>
          <w:szCs w:val="20"/>
        </w:rPr>
        <w:t>, vhodná pre široký sortiment poľných plodín, menej náročných na vlhkejšiu klímu.</w:t>
      </w:r>
    </w:p>
    <w:p w:rsidR="00837B97" w:rsidRDefault="00837B97" w:rsidP="00837B97">
      <w:pPr>
        <w:tabs>
          <w:tab w:val="center" w:pos="4500"/>
          <w:tab w:val="center" w:pos="4860"/>
        </w:tabs>
        <w:spacing w:line="360" w:lineRule="auto"/>
        <w:jc w:val="both"/>
        <w:rPr>
          <w:rFonts w:ascii="Arial" w:hAnsi="Arial" w:cs="Arial"/>
          <w:sz w:val="20"/>
          <w:szCs w:val="20"/>
        </w:rPr>
      </w:pPr>
    </w:p>
    <w:p w:rsidR="00837B97" w:rsidRPr="00EA63D8" w:rsidRDefault="00837B97" w:rsidP="00837B97">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837B97" w:rsidRPr="00EA63D8" w:rsidRDefault="00837B97" w:rsidP="00837B97">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0411002 a 0411005</w:t>
      </w:r>
      <w:r w:rsidRPr="00EA63D8">
        <w:rPr>
          <w:rFonts w:ascii="Arial" w:hAnsi="Arial" w:cs="Arial"/>
          <w:b/>
          <w:bCs/>
          <w:sz w:val="20"/>
          <w:szCs w:val="20"/>
          <w:u w:val="single"/>
        </w:rPr>
        <w:t xml:space="preserve"> </w:t>
      </w:r>
      <w:r w:rsidRPr="00EA63D8">
        <w:rPr>
          <w:rFonts w:ascii="Arial" w:hAnsi="Arial" w:cs="Arial"/>
          <w:sz w:val="20"/>
          <w:szCs w:val="20"/>
        </w:rPr>
        <w:t>s nasledovnou charakteristikou:</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837B97" w:rsidRPr="001A1165" w:rsidRDefault="00837B97" w:rsidP="00837B97">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837B97" w:rsidRPr="00EA63D8" w:rsidRDefault="00837B97" w:rsidP="00837B97">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Fluvizeme</w:t>
      </w:r>
      <w:proofErr w:type="spellEnd"/>
      <w:r>
        <w:rPr>
          <w:rFonts w:ascii="Arial" w:hAnsi="Arial" w:cs="Arial"/>
          <w:sz w:val="20"/>
          <w:szCs w:val="20"/>
        </w:rPr>
        <w:t xml:space="preserve"> glejové</w:t>
      </w:r>
      <w:r>
        <w:rPr>
          <w:rFonts w:ascii="Arial" w:hAnsi="Arial" w:cs="Arial"/>
          <w:b/>
          <w:sz w:val="20"/>
          <w:szCs w:val="20"/>
        </w:rPr>
        <w:t xml:space="preserve"> </w:t>
      </w:r>
      <w:proofErr w:type="spellStart"/>
      <w:r>
        <w:rPr>
          <w:rFonts w:ascii="Arial" w:hAnsi="Arial" w:cs="Arial"/>
          <w:b/>
          <w:sz w:val="20"/>
          <w:szCs w:val="20"/>
        </w:rPr>
        <w:t>FMg</w:t>
      </w:r>
      <w:proofErr w:type="spellEnd"/>
      <w:r w:rsidRPr="00EA63D8">
        <w:rPr>
          <w:rFonts w:ascii="Arial" w:hAnsi="Arial" w:cs="Arial"/>
          <w:sz w:val="20"/>
          <w:szCs w:val="20"/>
        </w:rPr>
        <w:t>.</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837B97" w:rsidRPr="00EA63D8" w:rsidRDefault="00837B97" w:rsidP="00837B97">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837B97" w:rsidRDefault="00837B97" w:rsidP="00837B97">
      <w:pPr>
        <w:pStyle w:val="Zarkazkladnhotextu"/>
        <w:spacing w:after="0" w:line="360" w:lineRule="auto"/>
        <w:ind w:left="0"/>
        <w:jc w:val="both"/>
        <w:rPr>
          <w:rFonts w:ascii="Arial" w:hAnsi="Arial" w:cs="Arial"/>
          <w:b/>
          <w:bCs/>
          <w:sz w:val="20"/>
          <w:szCs w:val="20"/>
        </w:rPr>
      </w:pPr>
    </w:p>
    <w:p w:rsidR="00837B97" w:rsidRDefault="00837B97" w:rsidP="00837B97">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837B97" w:rsidRPr="00406222" w:rsidRDefault="00837B97" w:rsidP="00837B97">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Pôda bez skeletu </w:t>
      </w:r>
      <w:r w:rsidRPr="00EA63D8">
        <w:rPr>
          <w:rFonts w:ascii="Arial" w:hAnsi="Arial" w:cs="Arial"/>
          <w:sz w:val="20"/>
          <w:szCs w:val="20"/>
        </w:rPr>
        <w:t xml:space="preserve">(obsah skeletu do hĺbky </w:t>
      </w:r>
      <w:smartTag w:uri="urn:schemas-microsoft-com:office:smarttags" w:element="metricconverter">
        <w:smartTagPr>
          <w:attr w:name="ProductID" w:val="0,6 m"/>
        </w:smartTagPr>
        <w:r w:rsidRPr="00EA63D8">
          <w:rPr>
            <w:rFonts w:ascii="Arial" w:hAnsi="Arial" w:cs="Arial"/>
            <w:sz w:val="20"/>
            <w:szCs w:val="20"/>
          </w:rPr>
          <w:t>0,6 m</w:t>
        </w:r>
      </w:smartTag>
      <w:r w:rsidRPr="00EA63D8">
        <w:rPr>
          <w:rFonts w:ascii="Arial" w:hAnsi="Arial" w:cs="Arial"/>
          <w:sz w:val="20"/>
          <w:szCs w:val="20"/>
        </w:rPr>
        <w:t xml:space="preserve"> pod 10 %), </w:t>
      </w:r>
      <w:r>
        <w:rPr>
          <w:rFonts w:ascii="Arial" w:hAnsi="Arial" w:cs="Arial"/>
          <w:sz w:val="20"/>
          <w:szCs w:val="20"/>
        </w:rPr>
        <w:t>hlboká pôda (60 cm a viac)</w:t>
      </w:r>
      <w:r w:rsidRPr="00EA63D8">
        <w:rPr>
          <w:rFonts w:ascii="Arial" w:hAnsi="Arial" w:cs="Arial"/>
          <w:sz w:val="20"/>
          <w:szCs w:val="20"/>
        </w:rPr>
        <w:t xml:space="preserve">. </w:t>
      </w:r>
    </w:p>
    <w:p w:rsidR="00837B97" w:rsidRDefault="00837B97" w:rsidP="00837B97">
      <w:pPr>
        <w:pStyle w:val="Zkladntext2"/>
        <w:spacing w:after="0" w:line="360" w:lineRule="auto"/>
        <w:jc w:val="both"/>
        <w:rPr>
          <w:rFonts w:ascii="Arial" w:hAnsi="Arial" w:cs="Arial"/>
          <w:b/>
          <w:bCs/>
          <w:sz w:val="20"/>
          <w:szCs w:val="20"/>
        </w:rPr>
      </w:pPr>
    </w:p>
    <w:p w:rsidR="00837B97" w:rsidRPr="00EA63D8" w:rsidRDefault="00837B97" w:rsidP="00837B97">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837B97" w:rsidRDefault="00837B97" w:rsidP="00837B97">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r>
        <w:rPr>
          <w:rFonts w:ascii="Arial" w:hAnsi="Arial" w:cs="Arial"/>
          <w:sz w:val="20"/>
          <w:szCs w:val="20"/>
        </w:rPr>
        <w:t xml:space="preserve"> až ľahšia (</w:t>
      </w:r>
      <w:proofErr w:type="spellStart"/>
      <w:r>
        <w:rPr>
          <w:rFonts w:ascii="Arial" w:hAnsi="Arial" w:cs="Arial"/>
          <w:sz w:val="20"/>
          <w:szCs w:val="20"/>
        </w:rPr>
        <w:t>piesočnatohlinitá</w:t>
      </w:r>
      <w:proofErr w:type="spellEnd"/>
      <w:r>
        <w:rPr>
          <w:rFonts w:ascii="Arial" w:hAnsi="Arial" w:cs="Arial"/>
          <w:sz w:val="20"/>
          <w:szCs w:val="20"/>
        </w:rPr>
        <w:t>)</w:t>
      </w:r>
      <w:r w:rsidRPr="00EA63D8">
        <w:rPr>
          <w:rFonts w:ascii="Arial" w:hAnsi="Arial" w:cs="Arial"/>
          <w:sz w:val="20"/>
          <w:szCs w:val="20"/>
        </w:rPr>
        <w:t>.</w:t>
      </w:r>
    </w:p>
    <w:p w:rsidR="00837B97" w:rsidRPr="00EA63D8" w:rsidRDefault="00837B97" w:rsidP="00837B97">
      <w:pPr>
        <w:pStyle w:val="Zarkazkladnhotextu"/>
        <w:spacing w:after="0" w:line="360" w:lineRule="auto"/>
        <w:ind w:left="0"/>
        <w:jc w:val="both"/>
        <w:rPr>
          <w:rFonts w:ascii="Arial" w:hAnsi="Arial" w:cs="Arial"/>
          <w:sz w:val="20"/>
          <w:szCs w:val="20"/>
        </w:rPr>
      </w:pPr>
    </w:p>
    <w:p w:rsidR="00837B97" w:rsidRPr="0057557D" w:rsidRDefault="00837B97" w:rsidP="00837B97">
      <w:pPr>
        <w:pStyle w:val="Zarkazkladnhotextu"/>
        <w:numPr>
          <w:ilvl w:val="0"/>
          <w:numId w:val="41"/>
        </w:numPr>
        <w:spacing w:after="0" w:line="360" w:lineRule="auto"/>
        <w:rPr>
          <w:rFonts w:ascii="Arial" w:hAnsi="Arial" w:cs="Arial"/>
          <w:b/>
          <w:sz w:val="20"/>
          <w:szCs w:val="20"/>
        </w:rPr>
      </w:pPr>
      <w:proofErr w:type="spellStart"/>
      <w:r w:rsidRPr="0057557D">
        <w:rPr>
          <w:rFonts w:ascii="Arial" w:hAnsi="Arial" w:cs="Arial"/>
          <w:b/>
          <w:i/>
          <w:sz w:val="20"/>
          <w:szCs w:val="20"/>
        </w:rPr>
        <w:t>Čiernica</w:t>
      </w:r>
      <w:proofErr w:type="spellEnd"/>
      <w:r w:rsidRPr="0057557D">
        <w:rPr>
          <w:rFonts w:ascii="Arial" w:hAnsi="Arial" w:cs="Arial"/>
          <w:b/>
          <w:i/>
          <w:sz w:val="20"/>
          <w:szCs w:val="20"/>
        </w:rPr>
        <w:t xml:space="preserve"> glejová - ČA</w:t>
      </w:r>
      <w:r w:rsidRPr="0057557D">
        <w:rPr>
          <w:rFonts w:ascii="Arial" w:hAnsi="Arial" w:cs="Arial"/>
          <w:b/>
          <w:i/>
          <w:sz w:val="20"/>
          <w:szCs w:val="20"/>
          <w:vertAlign w:val="subscript"/>
        </w:rPr>
        <w:t>G</w:t>
      </w:r>
    </w:p>
    <w:p w:rsidR="00837B97" w:rsidRPr="0057557D" w:rsidRDefault="00837B97" w:rsidP="00837B97">
      <w:pPr>
        <w:spacing w:line="360" w:lineRule="auto"/>
        <w:ind w:firstLine="540"/>
        <w:jc w:val="both"/>
        <w:rPr>
          <w:rFonts w:ascii="Arial" w:hAnsi="Arial" w:cs="Arial"/>
          <w:sz w:val="20"/>
          <w:szCs w:val="20"/>
        </w:rPr>
      </w:pPr>
      <w:proofErr w:type="spellStart"/>
      <w:r w:rsidRPr="0057557D">
        <w:rPr>
          <w:rFonts w:ascii="Arial" w:hAnsi="Arial" w:cs="Arial"/>
          <w:sz w:val="20"/>
          <w:szCs w:val="20"/>
        </w:rPr>
        <w:t>Čiernice</w:t>
      </w:r>
      <w:proofErr w:type="spellEnd"/>
      <w:r w:rsidRPr="0057557D">
        <w:rPr>
          <w:rFonts w:ascii="Arial" w:hAnsi="Arial" w:cs="Arial"/>
          <w:sz w:val="20"/>
          <w:szCs w:val="20"/>
        </w:rPr>
        <w:t xml:space="preserve"> charakterizuje veľmi hlboký, </w:t>
      </w:r>
      <w:proofErr w:type="spellStart"/>
      <w:r w:rsidRPr="0057557D">
        <w:rPr>
          <w:rFonts w:ascii="Arial" w:hAnsi="Arial" w:cs="Arial"/>
          <w:sz w:val="20"/>
          <w:szCs w:val="20"/>
        </w:rPr>
        <w:t>dvojhorizontový</w:t>
      </w:r>
      <w:proofErr w:type="spellEnd"/>
      <w:r w:rsidRPr="0057557D">
        <w:rPr>
          <w:rFonts w:ascii="Arial" w:hAnsi="Arial" w:cs="Arial"/>
          <w:sz w:val="20"/>
          <w:szCs w:val="20"/>
        </w:rPr>
        <w:t xml:space="preserve"> A-C pôdny profil, ktorému dominuje výrazný, tmavý, veľmi hlboký, </w:t>
      </w:r>
      <w:proofErr w:type="spellStart"/>
      <w:r w:rsidRPr="0057557D">
        <w:rPr>
          <w:rFonts w:ascii="Arial" w:hAnsi="Arial" w:cs="Arial"/>
          <w:sz w:val="20"/>
          <w:szCs w:val="20"/>
        </w:rPr>
        <w:t>molický</w:t>
      </w:r>
      <w:proofErr w:type="spellEnd"/>
      <w:r w:rsidRPr="0057557D">
        <w:rPr>
          <w:rFonts w:ascii="Arial" w:hAnsi="Arial" w:cs="Arial"/>
          <w:sz w:val="20"/>
          <w:szCs w:val="20"/>
        </w:rPr>
        <w:t xml:space="preserve"> </w:t>
      </w:r>
      <w:proofErr w:type="spellStart"/>
      <w:r w:rsidRPr="0057557D">
        <w:rPr>
          <w:rFonts w:ascii="Arial" w:hAnsi="Arial" w:cs="Arial"/>
          <w:sz w:val="20"/>
          <w:szCs w:val="20"/>
        </w:rPr>
        <w:t>Amč</w:t>
      </w:r>
      <w:proofErr w:type="spellEnd"/>
      <w:r w:rsidRPr="0057557D">
        <w:rPr>
          <w:rFonts w:ascii="Arial" w:hAnsi="Arial" w:cs="Arial"/>
          <w:sz w:val="20"/>
          <w:szCs w:val="20"/>
        </w:rPr>
        <w:t xml:space="preserve">-humusový horizont ako výsledok hlavného </w:t>
      </w:r>
      <w:proofErr w:type="spellStart"/>
      <w:r w:rsidRPr="0057557D">
        <w:rPr>
          <w:rFonts w:ascii="Arial" w:hAnsi="Arial" w:cs="Arial"/>
          <w:sz w:val="20"/>
          <w:szCs w:val="20"/>
        </w:rPr>
        <w:t>pedogenetického</w:t>
      </w:r>
      <w:proofErr w:type="spellEnd"/>
      <w:r w:rsidRPr="0057557D">
        <w:rPr>
          <w:rFonts w:ascii="Arial" w:hAnsi="Arial" w:cs="Arial"/>
          <w:sz w:val="20"/>
          <w:szCs w:val="20"/>
        </w:rPr>
        <w:t xml:space="preserve"> procesu - výraznej akumulácie a </w:t>
      </w:r>
      <w:proofErr w:type="spellStart"/>
      <w:r w:rsidRPr="0057557D">
        <w:rPr>
          <w:rFonts w:ascii="Arial" w:hAnsi="Arial" w:cs="Arial"/>
          <w:sz w:val="20"/>
          <w:szCs w:val="20"/>
        </w:rPr>
        <w:t>humifikácie</w:t>
      </w:r>
      <w:proofErr w:type="spellEnd"/>
      <w:r w:rsidRPr="0057557D">
        <w:rPr>
          <w:rFonts w:ascii="Arial" w:hAnsi="Arial" w:cs="Arial"/>
          <w:sz w:val="20"/>
          <w:szCs w:val="20"/>
        </w:rPr>
        <w:t xml:space="preserve"> organických látok v </w:t>
      </w:r>
      <w:proofErr w:type="spellStart"/>
      <w:r w:rsidRPr="0057557D">
        <w:rPr>
          <w:rFonts w:ascii="Arial" w:hAnsi="Arial" w:cs="Arial"/>
          <w:sz w:val="20"/>
          <w:szCs w:val="20"/>
        </w:rPr>
        <w:t>hydromorfných</w:t>
      </w:r>
      <w:proofErr w:type="spellEnd"/>
      <w:r w:rsidRPr="0057557D">
        <w:rPr>
          <w:rFonts w:ascii="Arial" w:hAnsi="Arial" w:cs="Arial"/>
          <w:sz w:val="20"/>
          <w:szCs w:val="20"/>
        </w:rPr>
        <w:t xml:space="preserve"> podmienkach, čo zabezpečuje intenzívne biologické oživenie pôdneho profilu. V profile </w:t>
      </w:r>
      <w:proofErr w:type="spellStart"/>
      <w:r w:rsidRPr="0057557D">
        <w:rPr>
          <w:rFonts w:ascii="Arial" w:hAnsi="Arial" w:cs="Arial"/>
          <w:sz w:val="20"/>
          <w:szCs w:val="20"/>
        </w:rPr>
        <w:t>čiernice</w:t>
      </w:r>
      <w:proofErr w:type="spellEnd"/>
      <w:r w:rsidRPr="0057557D">
        <w:rPr>
          <w:rFonts w:ascii="Arial" w:hAnsi="Arial" w:cs="Arial"/>
          <w:sz w:val="20"/>
          <w:szCs w:val="20"/>
        </w:rPr>
        <w:t xml:space="preserve"> glejovej je hlavný </w:t>
      </w:r>
      <w:proofErr w:type="spellStart"/>
      <w:r w:rsidRPr="0057557D">
        <w:rPr>
          <w:rFonts w:ascii="Arial" w:hAnsi="Arial" w:cs="Arial"/>
          <w:sz w:val="20"/>
          <w:szCs w:val="20"/>
        </w:rPr>
        <w:t>pedogenetický</w:t>
      </w:r>
      <w:proofErr w:type="spellEnd"/>
      <w:r w:rsidRPr="0057557D">
        <w:rPr>
          <w:rFonts w:ascii="Arial" w:hAnsi="Arial" w:cs="Arial"/>
          <w:sz w:val="20"/>
          <w:szCs w:val="20"/>
        </w:rPr>
        <w:t xml:space="preserve"> proces </w:t>
      </w:r>
      <w:proofErr w:type="spellStart"/>
      <w:r w:rsidRPr="0057557D">
        <w:rPr>
          <w:rFonts w:ascii="Arial" w:hAnsi="Arial" w:cs="Arial"/>
          <w:sz w:val="20"/>
          <w:szCs w:val="20"/>
        </w:rPr>
        <w:t>doprevádzaný</w:t>
      </w:r>
      <w:proofErr w:type="spellEnd"/>
      <w:r w:rsidRPr="0057557D">
        <w:rPr>
          <w:rFonts w:ascii="Arial" w:hAnsi="Arial" w:cs="Arial"/>
          <w:sz w:val="20"/>
          <w:szCs w:val="20"/>
        </w:rPr>
        <w:t xml:space="preserve"> aj glejovým procesom, ktorý však prebieha až v prechodnom A/C-horizonte v hĺbke od </w:t>
      </w:r>
      <w:smartTag w:uri="urn:schemas-microsoft-com:office:smarttags" w:element="metricconverter">
        <w:smartTagPr>
          <w:attr w:name="ProductID" w:val="0,65 m"/>
        </w:smartTagPr>
        <w:r w:rsidRPr="0057557D">
          <w:rPr>
            <w:rFonts w:ascii="Arial" w:hAnsi="Arial" w:cs="Arial"/>
            <w:sz w:val="20"/>
            <w:szCs w:val="20"/>
          </w:rPr>
          <w:t>0,65 m</w:t>
        </w:r>
      </w:smartTag>
      <w:r w:rsidRPr="0057557D">
        <w:rPr>
          <w:rFonts w:ascii="Arial" w:hAnsi="Arial" w:cs="Arial"/>
          <w:sz w:val="20"/>
          <w:szCs w:val="20"/>
        </w:rPr>
        <w:t xml:space="preserve"> a nižšie.</w:t>
      </w:r>
    </w:p>
    <w:p w:rsidR="00837B97" w:rsidRPr="0057557D" w:rsidRDefault="00837B97" w:rsidP="00837B97">
      <w:pPr>
        <w:spacing w:line="360" w:lineRule="auto"/>
        <w:ind w:firstLine="567"/>
        <w:jc w:val="both"/>
        <w:rPr>
          <w:rFonts w:ascii="Arial" w:hAnsi="Arial" w:cs="Arial"/>
          <w:sz w:val="20"/>
          <w:szCs w:val="20"/>
        </w:rPr>
      </w:pPr>
      <w:r w:rsidRPr="0057557D">
        <w:rPr>
          <w:rFonts w:ascii="Arial" w:hAnsi="Arial" w:cs="Arial"/>
          <w:sz w:val="20"/>
          <w:szCs w:val="20"/>
        </w:rPr>
        <w:t>V hodnotenom území sa táto pôda vytvorila na nevápenatých fluviálnych sedimentoch.</w:t>
      </w:r>
    </w:p>
    <w:p w:rsidR="00837B97" w:rsidRPr="0057557D" w:rsidRDefault="00837B97" w:rsidP="00837B97">
      <w:pPr>
        <w:spacing w:line="360" w:lineRule="auto"/>
        <w:ind w:firstLine="567"/>
        <w:jc w:val="both"/>
        <w:rPr>
          <w:rFonts w:ascii="Arial" w:hAnsi="Arial" w:cs="Arial"/>
          <w:i/>
          <w:sz w:val="20"/>
          <w:szCs w:val="20"/>
        </w:rPr>
      </w:pPr>
      <w:r w:rsidRPr="0057557D">
        <w:rPr>
          <w:rFonts w:ascii="Arial" w:hAnsi="Arial" w:cs="Arial"/>
          <w:i/>
          <w:sz w:val="20"/>
          <w:szCs w:val="20"/>
        </w:rPr>
        <w:t>Charakteristika humusového horizontu:</w:t>
      </w:r>
    </w:p>
    <w:p w:rsidR="00837B97" w:rsidRPr="0057557D" w:rsidRDefault="00837B97" w:rsidP="00837B97">
      <w:pPr>
        <w:spacing w:line="360" w:lineRule="auto"/>
        <w:ind w:firstLine="567"/>
        <w:jc w:val="both"/>
        <w:rPr>
          <w:rFonts w:ascii="Arial" w:hAnsi="Arial" w:cs="Arial"/>
          <w:sz w:val="20"/>
          <w:szCs w:val="20"/>
        </w:rPr>
      </w:pPr>
      <w:r w:rsidRPr="0057557D">
        <w:rPr>
          <w:rFonts w:ascii="Arial" w:hAnsi="Arial" w:cs="Arial"/>
          <w:sz w:val="20"/>
          <w:szCs w:val="20"/>
        </w:rPr>
        <w:t xml:space="preserve">Má mocnosť </w:t>
      </w:r>
      <w:smartTag w:uri="urn:schemas-microsoft-com:office:smarttags" w:element="metricconverter">
        <w:smartTagPr>
          <w:attr w:name="ProductID" w:val="0,65 m"/>
        </w:smartTagPr>
        <w:r w:rsidRPr="0057557D">
          <w:rPr>
            <w:rFonts w:ascii="Arial" w:hAnsi="Arial" w:cs="Arial"/>
            <w:sz w:val="20"/>
            <w:szCs w:val="20"/>
          </w:rPr>
          <w:t>0,65 m</w:t>
        </w:r>
      </w:smartTag>
      <w:r w:rsidRPr="0057557D">
        <w:rPr>
          <w:rFonts w:ascii="Arial" w:hAnsi="Arial" w:cs="Arial"/>
          <w:sz w:val="20"/>
          <w:szCs w:val="20"/>
        </w:rPr>
        <w:t xml:space="preserve">, stredný až dobrý obsah humusu (2,74 % - 3,48 %), hlinitú až </w:t>
      </w:r>
      <w:proofErr w:type="spellStart"/>
      <w:r w:rsidRPr="0057557D">
        <w:rPr>
          <w:rFonts w:ascii="Arial" w:hAnsi="Arial" w:cs="Arial"/>
          <w:sz w:val="20"/>
          <w:szCs w:val="20"/>
        </w:rPr>
        <w:t>ílovitohlinitú</w:t>
      </w:r>
      <w:proofErr w:type="spellEnd"/>
      <w:r w:rsidRPr="0057557D">
        <w:rPr>
          <w:rFonts w:ascii="Arial" w:hAnsi="Arial" w:cs="Arial"/>
          <w:sz w:val="20"/>
          <w:szCs w:val="20"/>
        </w:rPr>
        <w:t xml:space="preserve"> textúru a slabo kyslú až neutrálnu výmennú pôdnu reakciu (pH/</w:t>
      </w:r>
      <w:proofErr w:type="spellStart"/>
      <w:r w:rsidRPr="0057557D">
        <w:rPr>
          <w:rFonts w:ascii="Arial" w:hAnsi="Arial" w:cs="Arial"/>
          <w:sz w:val="20"/>
          <w:szCs w:val="20"/>
        </w:rPr>
        <w:t>KCl</w:t>
      </w:r>
      <w:proofErr w:type="spellEnd"/>
      <w:r w:rsidRPr="0057557D">
        <w:rPr>
          <w:rFonts w:ascii="Arial" w:hAnsi="Arial" w:cs="Arial"/>
          <w:sz w:val="20"/>
          <w:szCs w:val="20"/>
        </w:rPr>
        <w:t xml:space="preserve"> = 6,4 - 7,2).</w:t>
      </w:r>
    </w:p>
    <w:p w:rsidR="00837B97" w:rsidRDefault="00837B97" w:rsidP="00837B97">
      <w:pPr>
        <w:spacing w:line="360" w:lineRule="auto"/>
        <w:ind w:firstLine="567"/>
        <w:jc w:val="both"/>
        <w:rPr>
          <w:rFonts w:ascii="Arial" w:hAnsi="Arial" w:cs="Arial"/>
          <w:sz w:val="20"/>
          <w:szCs w:val="20"/>
        </w:rPr>
      </w:pPr>
    </w:p>
    <w:p w:rsidR="00837B97" w:rsidRPr="0057557D" w:rsidRDefault="00837B97" w:rsidP="00837B97">
      <w:pPr>
        <w:spacing w:line="360" w:lineRule="auto"/>
        <w:ind w:firstLine="567"/>
        <w:jc w:val="both"/>
        <w:rPr>
          <w:rFonts w:ascii="Arial" w:hAnsi="Arial" w:cs="Arial"/>
          <w:i/>
          <w:sz w:val="20"/>
          <w:szCs w:val="20"/>
        </w:rPr>
      </w:pPr>
      <w:r w:rsidRPr="0057557D">
        <w:rPr>
          <w:rFonts w:ascii="Arial" w:hAnsi="Arial" w:cs="Arial"/>
          <w:i/>
          <w:sz w:val="20"/>
          <w:szCs w:val="20"/>
        </w:rPr>
        <w:t>Agronomická charakteristika pôdy:</w:t>
      </w:r>
    </w:p>
    <w:p w:rsidR="00837B97" w:rsidRPr="0057557D" w:rsidRDefault="00837B97" w:rsidP="00837B97">
      <w:pPr>
        <w:spacing w:line="360" w:lineRule="auto"/>
        <w:ind w:firstLine="567"/>
        <w:jc w:val="both"/>
        <w:rPr>
          <w:rFonts w:ascii="Arial" w:hAnsi="Arial" w:cs="Arial"/>
          <w:sz w:val="20"/>
          <w:szCs w:val="20"/>
        </w:rPr>
      </w:pPr>
      <w:proofErr w:type="spellStart"/>
      <w:r w:rsidRPr="0057557D">
        <w:rPr>
          <w:rFonts w:ascii="Arial" w:hAnsi="Arial" w:cs="Arial"/>
          <w:sz w:val="20"/>
          <w:szCs w:val="20"/>
        </w:rPr>
        <w:t>Čiernice</w:t>
      </w:r>
      <w:proofErr w:type="spellEnd"/>
      <w:r w:rsidRPr="0057557D">
        <w:rPr>
          <w:rFonts w:ascii="Arial" w:hAnsi="Arial" w:cs="Arial"/>
          <w:sz w:val="20"/>
          <w:szCs w:val="20"/>
        </w:rPr>
        <w:t xml:space="preserve"> patria všeobecne na území Slovenska medzi pôdy s najvyšším prirodzeným produkčným potenciálom, ktorý určuje ich potenciálnu poľnohospodársku využiteľnosť na úrovni „vysoko produkčných orných pôd“. </w:t>
      </w:r>
    </w:p>
    <w:p w:rsidR="00837B97" w:rsidRDefault="00837B97" w:rsidP="00837B97">
      <w:pPr>
        <w:tabs>
          <w:tab w:val="center" w:pos="4500"/>
          <w:tab w:val="center" w:pos="4860"/>
        </w:tabs>
        <w:spacing w:line="360" w:lineRule="auto"/>
        <w:jc w:val="both"/>
        <w:rPr>
          <w:rFonts w:ascii="Arial" w:hAnsi="Arial" w:cs="Arial"/>
          <w:sz w:val="20"/>
          <w:szCs w:val="20"/>
        </w:rPr>
      </w:pPr>
    </w:p>
    <w:p w:rsidR="00837B97" w:rsidRPr="00EA63D8" w:rsidRDefault="00837B97" w:rsidP="00837B97">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837B97" w:rsidRPr="00EA63D8" w:rsidRDefault="00837B97" w:rsidP="00837B97">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0427003</w:t>
      </w:r>
      <w:r w:rsidRPr="00EA63D8">
        <w:rPr>
          <w:rFonts w:ascii="Arial" w:hAnsi="Arial" w:cs="Arial"/>
          <w:b/>
          <w:bCs/>
          <w:sz w:val="20"/>
          <w:szCs w:val="20"/>
          <w:u w:val="single"/>
        </w:rPr>
        <w:t xml:space="preserve"> </w:t>
      </w:r>
      <w:r w:rsidRPr="00EA63D8">
        <w:rPr>
          <w:rFonts w:ascii="Arial" w:hAnsi="Arial" w:cs="Arial"/>
          <w:sz w:val="20"/>
          <w:szCs w:val="20"/>
        </w:rPr>
        <w:t>s nasledovnou charakteristikou:</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837B97" w:rsidRPr="001A1165" w:rsidRDefault="00837B97" w:rsidP="00837B97">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837B97"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837B97" w:rsidRPr="00EA63D8" w:rsidRDefault="00837B97" w:rsidP="00837B97">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Čiernica</w:t>
      </w:r>
      <w:proofErr w:type="spellEnd"/>
      <w:r>
        <w:rPr>
          <w:rFonts w:ascii="Arial" w:hAnsi="Arial" w:cs="Arial"/>
          <w:sz w:val="20"/>
          <w:szCs w:val="20"/>
        </w:rPr>
        <w:t xml:space="preserve"> glejová</w:t>
      </w:r>
      <w:r>
        <w:rPr>
          <w:rFonts w:ascii="Arial" w:hAnsi="Arial" w:cs="Arial"/>
          <w:b/>
          <w:sz w:val="20"/>
          <w:szCs w:val="20"/>
        </w:rPr>
        <w:t xml:space="preserve"> ČAG</w:t>
      </w:r>
      <w:r w:rsidRPr="00EA63D8">
        <w:rPr>
          <w:rFonts w:ascii="Arial" w:hAnsi="Arial" w:cs="Arial"/>
          <w:sz w:val="20"/>
          <w:szCs w:val="20"/>
        </w:rPr>
        <w:t>.</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837B97" w:rsidRPr="00EA63D8" w:rsidRDefault="00837B97" w:rsidP="00837B97">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837B97" w:rsidRDefault="00837B97" w:rsidP="00837B97">
      <w:pPr>
        <w:pStyle w:val="Zarkazkladnhotextu"/>
        <w:spacing w:after="0" w:line="360" w:lineRule="auto"/>
        <w:ind w:left="0"/>
        <w:jc w:val="both"/>
        <w:rPr>
          <w:rFonts w:ascii="Arial" w:hAnsi="Arial" w:cs="Arial"/>
          <w:b/>
          <w:bCs/>
          <w:sz w:val="20"/>
          <w:szCs w:val="20"/>
        </w:rPr>
      </w:pPr>
    </w:p>
    <w:p w:rsidR="00837B97" w:rsidRDefault="00837B97" w:rsidP="00837B97">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t>Skeletovitosť</w:t>
      </w:r>
      <w:proofErr w:type="spellEnd"/>
      <w:r w:rsidRPr="00EA63D8">
        <w:rPr>
          <w:rFonts w:ascii="Arial" w:hAnsi="Arial" w:cs="Arial"/>
          <w:b/>
          <w:bCs/>
          <w:sz w:val="20"/>
          <w:szCs w:val="20"/>
        </w:rPr>
        <w:t xml:space="preserve"> a hĺbka pôdy:</w:t>
      </w:r>
    </w:p>
    <w:p w:rsidR="00837B97" w:rsidRPr="00406222" w:rsidRDefault="00837B97" w:rsidP="00837B97">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Pôda bez skeletu </w:t>
      </w:r>
      <w:r w:rsidRPr="00EA63D8">
        <w:rPr>
          <w:rFonts w:ascii="Arial" w:hAnsi="Arial" w:cs="Arial"/>
          <w:sz w:val="20"/>
          <w:szCs w:val="20"/>
        </w:rPr>
        <w:t xml:space="preserve">(obsah skeletu do hĺbky </w:t>
      </w:r>
      <w:smartTag w:uri="urn:schemas-microsoft-com:office:smarttags" w:element="metricconverter">
        <w:smartTagPr>
          <w:attr w:name="ProductID" w:val="0,6 m"/>
        </w:smartTagPr>
        <w:r w:rsidRPr="00EA63D8">
          <w:rPr>
            <w:rFonts w:ascii="Arial" w:hAnsi="Arial" w:cs="Arial"/>
            <w:sz w:val="20"/>
            <w:szCs w:val="20"/>
          </w:rPr>
          <w:t>0,6 m</w:t>
        </w:r>
      </w:smartTag>
      <w:r w:rsidRPr="00EA63D8">
        <w:rPr>
          <w:rFonts w:ascii="Arial" w:hAnsi="Arial" w:cs="Arial"/>
          <w:sz w:val="20"/>
          <w:szCs w:val="20"/>
        </w:rPr>
        <w:t xml:space="preserve"> pod 10 %), </w:t>
      </w:r>
      <w:r>
        <w:rPr>
          <w:rFonts w:ascii="Arial" w:hAnsi="Arial" w:cs="Arial"/>
          <w:sz w:val="20"/>
          <w:szCs w:val="20"/>
        </w:rPr>
        <w:t>hlboká pôda (60 cm a viac)</w:t>
      </w:r>
      <w:r w:rsidRPr="00EA63D8">
        <w:rPr>
          <w:rFonts w:ascii="Arial" w:hAnsi="Arial" w:cs="Arial"/>
          <w:sz w:val="20"/>
          <w:szCs w:val="20"/>
        </w:rPr>
        <w:t xml:space="preserve">. </w:t>
      </w:r>
    </w:p>
    <w:p w:rsidR="00837B97" w:rsidRDefault="00837B97" w:rsidP="00837B97">
      <w:pPr>
        <w:pStyle w:val="Zkladntext2"/>
        <w:spacing w:after="0" w:line="360" w:lineRule="auto"/>
        <w:jc w:val="both"/>
        <w:rPr>
          <w:rFonts w:ascii="Arial" w:hAnsi="Arial" w:cs="Arial"/>
          <w:b/>
          <w:bCs/>
          <w:sz w:val="20"/>
          <w:szCs w:val="20"/>
        </w:rPr>
      </w:pPr>
    </w:p>
    <w:p w:rsidR="00837B97" w:rsidRPr="00EA63D8" w:rsidRDefault="00837B97" w:rsidP="00837B97">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837B97" w:rsidRDefault="00837B97" w:rsidP="00837B97">
      <w:pPr>
        <w:pStyle w:val="Zarkazkladnhotextu"/>
        <w:spacing w:after="0" w:line="360" w:lineRule="auto"/>
        <w:ind w:left="0"/>
        <w:jc w:val="both"/>
        <w:rPr>
          <w:rFonts w:ascii="Arial" w:hAnsi="Arial" w:cs="Arial"/>
          <w:sz w:val="20"/>
          <w:szCs w:val="20"/>
        </w:rPr>
      </w:pPr>
      <w:r>
        <w:rPr>
          <w:rFonts w:ascii="Arial" w:hAnsi="Arial" w:cs="Arial"/>
          <w:sz w:val="20"/>
          <w:szCs w:val="20"/>
        </w:rPr>
        <w:t>Ťažká</w:t>
      </w:r>
      <w:r w:rsidRPr="00EA63D8">
        <w:rPr>
          <w:rFonts w:ascii="Arial" w:hAnsi="Arial" w:cs="Arial"/>
          <w:sz w:val="20"/>
          <w:szCs w:val="20"/>
        </w:rPr>
        <w:t xml:space="preserve"> pôda (</w:t>
      </w:r>
      <w:proofErr w:type="spellStart"/>
      <w:r>
        <w:rPr>
          <w:rFonts w:ascii="Arial" w:hAnsi="Arial" w:cs="Arial"/>
          <w:sz w:val="20"/>
          <w:szCs w:val="20"/>
        </w:rPr>
        <w:t>ílovito</w:t>
      </w:r>
      <w:r w:rsidRPr="00EA63D8">
        <w:rPr>
          <w:rFonts w:ascii="Arial" w:hAnsi="Arial" w:cs="Arial"/>
          <w:sz w:val="20"/>
          <w:szCs w:val="20"/>
        </w:rPr>
        <w:t>hlinitá</w:t>
      </w:r>
      <w:proofErr w:type="spellEnd"/>
      <w:r w:rsidRPr="00EA63D8">
        <w:rPr>
          <w:rFonts w:ascii="Arial" w:hAnsi="Arial" w:cs="Arial"/>
          <w:sz w:val="20"/>
          <w:szCs w:val="20"/>
        </w:rPr>
        <w:t>).</w:t>
      </w:r>
    </w:p>
    <w:p w:rsidR="00837B97" w:rsidRDefault="00837B97" w:rsidP="0061386F">
      <w:pPr>
        <w:pStyle w:val="Zarkazkladnhotextu"/>
        <w:spacing w:after="0" w:line="360" w:lineRule="auto"/>
        <w:ind w:left="0"/>
        <w:jc w:val="both"/>
        <w:rPr>
          <w:rFonts w:ascii="Arial" w:hAnsi="Arial" w:cs="Arial"/>
          <w:sz w:val="20"/>
          <w:szCs w:val="20"/>
        </w:rPr>
      </w:pPr>
    </w:p>
    <w:p w:rsidR="00C92210" w:rsidRPr="00ED1395" w:rsidRDefault="00DB2778" w:rsidP="00967A1B">
      <w:pPr>
        <w:pStyle w:val="Zkladntext2"/>
        <w:spacing w:after="0" w:line="240" w:lineRule="auto"/>
        <w:jc w:val="both"/>
        <w:rPr>
          <w:rFonts w:ascii="Arial" w:hAnsi="Arial" w:cs="Arial"/>
          <w:b/>
          <w:bCs/>
          <w:sz w:val="20"/>
          <w:szCs w:val="20"/>
        </w:rPr>
      </w:pPr>
      <w:r>
        <w:rPr>
          <w:rFonts w:ascii="Arial" w:hAnsi="Arial" w:cs="Arial"/>
          <w:b/>
          <w:bCs/>
          <w:sz w:val="20"/>
          <w:szCs w:val="20"/>
        </w:rPr>
        <w:t>8</w:t>
      </w:r>
      <w:r w:rsidR="00812608" w:rsidRPr="00ED1395">
        <w:rPr>
          <w:rFonts w:ascii="Arial" w:hAnsi="Arial" w:cs="Arial"/>
          <w:b/>
          <w:bCs/>
          <w:sz w:val="20"/>
          <w:szCs w:val="20"/>
        </w:rPr>
        <w:t xml:space="preserve">. </w:t>
      </w:r>
      <w:r w:rsidR="00C92210" w:rsidRPr="00663B84">
        <w:rPr>
          <w:rFonts w:ascii="Arial" w:hAnsi="Arial" w:cs="Arial"/>
          <w:b/>
          <w:bCs/>
          <w:sz w:val="20"/>
          <w:szCs w:val="20"/>
        </w:rPr>
        <w:t>Pôdoznalecká charakteristika poľnohospodárskej pôdy vypracovaná na                základe vykonaného terénneho šetrenia pôdneho profilu výkopom sondy.</w:t>
      </w:r>
      <w:r w:rsidR="00C92210" w:rsidRPr="00ED1395">
        <w:rPr>
          <w:rFonts w:ascii="Arial" w:hAnsi="Arial" w:cs="Arial"/>
          <w:b/>
          <w:bCs/>
          <w:sz w:val="20"/>
          <w:szCs w:val="20"/>
        </w:rPr>
        <w:t xml:space="preserve"> </w:t>
      </w:r>
      <w:r w:rsidR="00812608" w:rsidRPr="00ED1395">
        <w:rPr>
          <w:rFonts w:ascii="Arial" w:hAnsi="Arial" w:cs="Arial"/>
          <w:b/>
          <w:bCs/>
          <w:sz w:val="20"/>
          <w:szCs w:val="20"/>
        </w:rPr>
        <w:t xml:space="preserve">       </w:t>
      </w:r>
    </w:p>
    <w:p w:rsidR="00967A1B" w:rsidRPr="00ED1395" w:rsidRDefault="00967A1B" w:rsidP="00812608">
      <w:pPr>
        <w:pStyle w:val="Zkladntext2"/>
        <w:spacing w:after="0" w:line="360" w:lineRule="auto"/>
        <w:ind w:firstLine="360"/>
        <w:jc w:val="both"/>
        <w:rPr>
          <w:rFonts w:ascii="Arial" w:hAnsi="Arial" w:cs="Arial"/>
          <w:sz w:val="20"/>
          <w:szCs w:val="20"/>
        </w:rPr>
      </w:pPr>
    </w:p>
    <w:p w:rsidR="005934C0" w:rsidRPr="00ED1395" w:rsidRDefault="00C92210" w:rsidP="005934C0">
      <w:pPr>
        <w:widowControl w:val="0"/>
        <w:autoSpaceDE w:val="0"/>
        <w:autoSpaceDN w:val="0"/>
        <w:adjustRightInd w:val="0"/>
        <w:spacing w:line="360" w:lineRule="auto"/>
        <w:jc w:val="both"/>
        <w:rPr>
          <w:rFonts w:ascii="Arial" w:hAnsi="Arial" w:cs="Arial"/>
          <w:bCs/>
          <w:sz w:val="20"/>
          <w:szCs w:val="20"/>
        </w:rPr>
      </w:pPr>
      <w:r w:rsidRPr="00ED1395">
        <w:rPr>
          <w:rFonts w:ascii="Arial" w:hAnsi="Arial" w:cs="Arial"/>
          <w:sz w:val="20"/>
          <w:szCs w:val="20"/>
        </w:rPr>
        <w:tab/>
      </w:r>
      <w:r w:rsidR="005934C0" w:rsidRPr="00ED1395">
        <w:rPr>
          <w:rFonts w:ascii="Arial" w:hAnsi="Arial" w:cs="Arial"/>
          <w:bCs/>
          <w:sz w:val="20"/>
          <w:szCs w:val="20"/>
        </w:rPr>
        <w:t xml:space="preserve">Podrobný pedologický prieskum vypracoval </w:t>
      </w:r>
      <w:r w:rsidR="006F423B">
        <w:rPr>
          <w:rFonts w:ascii="Arial" w:hAnsi="Arial" w:cs="Arial"/>
          <w:bCs/>
          <w:sz w:val="20"/>
          <w:szCs w:val="20"/>
        </w:rPr>
        <w:t xml:space="preserve">DOPRAVOPROJEKT, a.s. </w:t>
      </w:r>
      <w:r w:rsidR="005934C0" w:rsidRPr="00ED1395">
        <w:rPr>
          <w:rFonts w:ascii="Arial" w:hAnsi="Arial" w:cs="Arial"/>
          <w:bCs/>
          <w:sz w:val="20"/>
          <w:szCs w:val="20"/>
        </w:rPr>
        <w:t>v </w:t>
      </w:r>
      <w:r w:rsidR="00837B97">
        <w:rPr>
          <w:rFonts w:ascii="Arial" w:hAnsi="Arial" w:cs="Arial"/>
          <w:bCs/>
          <w:sz w:val="20"/>
          <w:szCs w:val="20"/>
        </w:rPr>
        <w:t>04</w:t>
      </w:r>
      <w:r w:rsidR="005934C0" w:rsidRPr="00ED1395">
        <w:rPr>
          <w:rFonts w:ascii="Arial" w:hAnsi="Arial" w:cs="Arial"/>
          <w:bCs/>
          <w:sz w:val="20"/>
          <w:szCs w:val="20"/>
        </w:rPr>
        <w:t>/20</w:t>
      </w:r>
      <w:r w:rsidR="006F423B">
        <w:rPr>
          <w:rFonts w:ascii="Arial" w:hAnsi="Arial" w:cs="Arial"/>
          <w:bCs/>
          <w:sz w:val="20"/>
          <w:szCs w:val="20"/>
        </w:rPr>
        <w:t>1</w:t>
      </w:r>
      <w:r w:rsidR="00663B84">
        <w:rPr>
          <w:rFonts w:ascii="Arial" w:hAnsi="Arial" w:cs="Arial"/>
          <w:bCs/>
          <w:sz w:val="20"/>
          <w:szCs w:val="20"/>
        </w:rPr>
        <w:t>8</w:t>
      </w:r>
      <w:r w:rsidR="005934C0" w:rsidRPr="00ED1395">
        <w:rPr>
          <w:rFonts w:ascii="Arial" w:hAnsi="Arial" w:cs="Arial"/>
          <w:bCs/>
          <w:sz w:val="20"/>
          <w:szCs w:val="20"/>
        </w:rPr>
        <w:t>.</w:t>
      </w:r>
    </w:p>
    <w:p w:rsidR="00855963" w:rsidRPr="00ED1395" w:rsidRDefault="005934C0" w:rsidP="00855963">
      <w:pPr>
        <w:pStyle w:val="Zarkazkladnhotextu"/>
        <w:spacing w:after="0" w:line="360" w:lineRule="auto"/>
        <w:ind w:left="0"/>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Pri sondážnych prácach </w:t>
      </w:r>
      <w:r w:rsidR="00BE3947">
        <w:rPr>
          <w:rFonts w:ascii="Arial" w:hAnsi="Arial" w:cs="Arial"/>
          <w:sz w:val="20"/>
          <w:szCs w:val="20"/>
        </w:rPr>
        <w:t xml:space="preserve">sa zaznamenávala zmena kvality </w:t>
      </w:r>
      <w:r w:rsidR="00855963" w:rsidRPr="00ED1395">
        <w:rPr>
          <w:rFonts w:ascii="Arial" w:hAnsi="Arial" w:cs="Arial"/>
          <w:sz w:val="20"/>
          <w:szCs w:val="20"/>
        </w:rPr>
        <w:t>vrstvy, druh zeminy, farba, štruktúra, skeletnatosť, obsah humusu, konzistencia vlhkosť a uhličitany prípadne iné soli. Pre overenie správnosti vyhodnotenia boli odobraté vzorky na laboratórne rozbory. Jednalo sa o obsah humusu, obsah uhličitanu vápenatého, pôdnu reakciu a kvalitu humusu.</w:t>
      </w:r>
      <w:r w:rsidR="00855963" w:rsidRPr="00ED1395">
        <w:rPr>
          <w:rFonts w:ascii="Arial" w:hAnsi="Arial" w:cs="Arial"/>
          <w:sz w:val="20"/>
          <w:szCs w:val="20"/>
        </w:rPr>
        <w:tab/>
      </w:r>
    </w:p>
    <w:p w:rsidR="00855963" w:rsidRPr="00ED1395" w:rsidRDefault="00855963" w:rsidP="00855963">
      <w:pPr>
        <w:widowControl w:val="0"/>
        <w:autoSpaceDE w:val="0"/>
        <w:autoSpaceDN w:val="0"/>
        <w:adjustRightInd w:val="0"/>
        <w:spacing w:line="360" w:lineRule="auto"/>
        <w:jc w:val="both"/>
        <w:rPr>
          <w:rFonts w:ascii="Arial" w:hAnsi="Arial" w:cs="Arial"/>
          <w:sz w:val="20"/>
          <w:szCs w:val="20"/>
        </w:rPr>
      </w:pPr>
      <w:r w:rsidRPr="00ED1395">
        <w:rPr>
          <w:rFonts w:ascii="Arial" w:hAnsi="Arial" w:cs="Arial"/>
          <w:sz w:val="20"/>
          <w:szCs w:val="20"/>
        </w:rPr>
        <w:t>Popis sond je súčasťou pedologického prieskumu.</w:t>
      </w:r>
      <w:r w:rsidRPr="00ED1395">
        <w:rPr>
          <w:rFonts w:ascii="Arial" w:hAnsi="Arial" w:cs="Arial"/>
          <w:sz w:val="20"/>
          <w:szCs w:val="20"/>
        </w:rPr>
        <w:tab/>
      </w:r>
    </w:p>
    <w:p w:rsidR="006C1A17" w:rsidRPr="00ED1395" w:rsidRDefault="00855963" w:rsidP="00856094">
      <w:pPr>
        <w:spacing w:line="360" w:lineRule="auto"/>
        <w:ind w:firstLine="720"/>
        <w:jc w:val="both"/>
        <w:rPr>
          <w:rFonts w:ascii="Arial" w:hAnsi="Arial" w:cs="Arial"/>
          <w:sz w:val="20"/>
          <w:szCs w:val="20"/>
        </w:rPr>
      </w:pPr>
      <w:r w:rsidRPr="00ED1395">
        <w:rPr>
          <w:rFonts w:ascii="Arial" w:hAnsi="Arial" w:cs="Arial"/>
          <w:sz w:val="20"/>
          <w:szCs w:val="20"/>
        </w:rPr>
        <w:t xml:space="preserve">Pedologickým prieskumom bolo zistené, že na trase </w:t>
      </w:r>
      <w:r w:rsidR="00663B84" w:rsidRPr="0099741D">
        <w:rPr>
          <w:rFonts w:ascii="Arial" w:hAnsi="Arial" w:cs="Arial"/>
          <w:i/>
          <w:sz w:val="20"/>
          <w:szCs w:val="20"/>
        </w:rPr>
        <w:t xml:space="preserve">Rýchlostnej cesty R2 </w:t>
      </w:r>
      <w:r w:rsidR="00837B97" w:rsidRPr="001247D2">
        <w:rPr>
          <w:rFonts w:ascii="Arial" w:hAnsi="Arial" w:cs="Arial"/>
          <w:i/>
          <w:sz w:val="20"/>
          <w:szCs w:val="20"/>
        </w:rPr>
        <w:t xml:space="preserve">Šaca – Košické </w:t>
      </w:r>
      <w:proofErr w:type="spellStart"/>
      <w:r w:rsidR="00837B97" w:rsidRPr="001247D2">
        <w:rPr>
          <w:rFonts w:ascii="Arial" w:hAnsi="Arial" w:cs="Arial"/>
          <w:i/>
          <w:sz w:val="20"/>
          <w:szCs w:val="20"/>
        </w:rPr>
        <w:t>Olšany</w:t>
      </w:r>
      <w:proofErr w:type="spellEnd"/>
      <w:r w:rsidR="00837B97" w:rsidRPr="001247D2">
        <w:rPr>
          <w:rFonts w:ascii="Arial" w:hAnsi="Arial" w:cs="Arial"/>
          <w:i/>
          <w:sz w:val="20"/>
          <w:szCs w:val="20"/>
        </w:rPr>
        <w:t>, II. úsek</w:t>
      </w:r>
      <w:r w:rsidR="00837B97" w:rsidRPr="00ED1395">
        <w:rPr>
          <w:rFonts w:ascii="Arial" w:hAnsi="Arial" w:cs="Arial"/>
          <w:i/>
          <w:sz w:val="20"/>
          <w:szCs w:val="20"/>
        </w:rPr>
        <w:t>“</w:t>
      </w:r>
      <w:r w:rsidR="00837B97" w:rsidRPr="00ED1395">
        <w:rPr>
          <w:rFonts w:ascii="Arial" w:hAnsi="Arial" w:cs="Arial"/>
          <w:sz w:val="20"/>
          <w:szCs w:val="20"/>
        </w:rPr>
        <w:t xml:space="preserve"> v </w:t>
      </w:r>
      <w:proofErr w:type="spellStart"/>
      <w:r w:rsidR="00837B97" w:rsidRPr="00ED1395">
        <w:rPr>
          <w:rFonts w:ascii="Arial" w:hAnsi="Arial" w:cs="Arial"/>
          <w:sz w:val="20"/>
          <w:szCs w:val="20"/>
        </w:rPr>
        <w:t>k.ú</w:t>
      </w:r>
      <w:proofErr w:type="spellEnd"/>
      <w:r w:rsidR="00837B97" w:rsidRPr="00ED1395">
        <w:rPr>
          <w:rFonts w:ascii="Arial" w:hAnsi="Arial" w:cs="Arial"/>
          <w:sz w:val="20"/>
          <w:szCs w:val="20"/>
        </w:rPr>
        <w:t xml:space="preserve">. </w:t>
      </w:r>
      <w:r w:rsidR="00837B97">
        <w:rPr>
          <w:rFonts w:ascii="Arial" w:hAnsi="Arial" w:cs="Arial"/>
          <w:sz w:val="20"/>
          <w:szCs w:val="20"/>
        </w:rPr>
        <w:t>Barca</w:t>
      </w:r>
      <w:r w:rsidR="00612F2C">
        <w:rPr>
          <w:rFonts w:ascii="Arial" w:hAnsi="Arial" w:cs="Arial"/>
          <w:sz w:val="20"/>
          <w:szCs w:val="20"/>
        </w:rPr>
        <w:t xml:space="preserve"> sa nachádza</w:t>
      </w:r>
      <w:r w:rsidRPr="00ED1395">
        <w:rPr>
          <w:rFonts w:ascii="Arial" w:hAnsi="Arial" w:cs="Arial"/>
          <w:sz w:val="20"/>
          <w:szCs w:val="20"/>
        </w:rPr>
        <w:t xml:space="preserve"> hlavne </w:t>
      </w:r>
      <w:r w:rsidR="00612F2C">
        <w:rPr>
          <w:rFonts w:ascii="Arial" w:hAnsi="Arial" w:cs="Arial"/>
          <w:sz w:val="20"/>
          <w:szCs w:val="20"/>
        </w:rPr>
        <w:t xml:space="preserve">pôdny typ </w:t>
      </w:r>
      <w:proofErr w:type="spellStart"/>
      <w:r w:rsidR="00612F2C">
        <w:rPr>
          <w:rFonts w:ascii="Arial" w:hAnsi="Arial" w:cs="Arial"/>
          <w:sz w:val="20"/>
          <w:szCs w:val="20"/>
        </w:rPr>
        <w:t>fluvizeme</w:t>
      </w:r>
      <w:proofErr w:type="spellEnd"/>
      <w:r w:rsidR="00612F2C">
        <w:rPr>
          <w:rFonts w:ascii="Arial" w:hAnsi="Arial" w:cs="Arial"/>
          <w:sz w:val="20"/>
          <w:szCs w:val="20"/>
        </w:rPr>
        <w:t xml:space="preserve"> a </w:t>
      </w:r>
      <w:proofErr w:type="spellStart"/>
      <w:r w:rsidR="00612F2C">
        <w:rPr>
          <w:rFonts w:ascii="Arial" w:hAnsi="Arial" w:cs="Arial"/>
          <w:sz w:val="20"/>
          <w:szCs w:val="20"/>
        </w:rPr>
        <w:t>fluvizeme</w:t>
      </w:r>
      <w:proofErr w:type="spellEnd"/>
      <w:r w:rsidR="00612F2C">
        <w:rPr>
          <w:rFonts w:ascii="Arial" w:hAnsi="Arial" w:cs="Arial"/>
          <w:sz w:val="20"/>
          <w:szCs w:val="20"/>
        </w:rPr>
        <w:t xml:space="preserve"> glejové</w:t>
      </w:r>
      <w:r w:rsidR="00BE3947">
        <w:rPr>
          <w:rFonts w:ascii="Arial" w:hAnsi="Arial" w:cs="Arial"/>
          <w:sz w:val="20"/>
          <w:szCs w:val="20"/>
        </w:rPr>
        <w:t>, stredne ťažké (hlinité) pôdy</w:t>
      </w:r>
      <w:r w:rsidR="00612F2C">
        <w:rPr>
          <w:rFonts w:ascii="Arial" w:hAnsi="Arial" w:cs="Arial"/>
          <w:sz w:val="20"/>
          <w:szCs w:val="20"/>
        </w:rPr>
        <w:t xml:space="preserve"> až ľahšie</w:t>
      </w:r>
      <w:r w:rsidR="00856094">
        <w:rPr>
          <w:rFonts w:ascii="Arial" w:hAnsi="Arial" w:cs="Arial"/>
          <w:sz w:val="20"/>
          <w:szCs w:val="20"/>
        </w:rPr>
        <w:t xml:space="preserve">. </w:t>
      </w:r>
      <w:r w:rsidR="006C1A17">
        <w:rPr>
          <w:rFonts w:ascii="Arial" w:hAnsi="Arial" w:cs="Arial"/>
          <w:sz w:val="20"/>
          <w:szCs w:val="20"/>
        </w:rPr>
        <w:t xml:space="preserve">Jedná sa o pôdy hlboké, so </w:t>
      </w:r>
      <w:r w:rsidR="00856094">
        <w:rPr>
          <w:rFonts w:ascii="Arial" w:hAnsi="Arial" w:cs="Arial"/>
          <w:sz w:val="20"/>
          <w:szCs w:val="20"/>
        </w:rPr>
        <w:t>svetlý</w:t>
      </w:r>
      <w:r w:rsidR="006C1A17">
        <w:rPr>
          <w:rFonts w:ascii="Arial" w:hAnsi="Arial" w:cs="Arial"/>
          <w:sz w:val="20"/>
          <w:szCs w:val="20"/>
        </w:rPr>
        <w:t xml:space="preserve">m </w:t>
      </w:r>
      <w:proofErr w:type="spellStart"/>
      <w:r w:rsidR="00856094">
        <w:rPr>
          <w:rFonts w:ascii="Arial" w:hAnsi="Arial" w:cs="Arial"/>
          <w:sz w:val="20"/>
          <w:szCs w:val="20"/>
        </w:rPr>
        <w:t>ochrickým</w:t>
      </w:r>
      <w:proofErr w:type="spellEnd"/>
      <w:r w:rsidR="00856094">
        <w:rPr>
          <w:rFonts w:ascii="Arial" w:hAnsi="Arial" w:cs="Arial"/>
          <w:sz w:val="20"/>
          <w:szCs w:val="20"/>
        </w:rPr>
        <w:t xml:space="preserve"> </w:t>
      </w:r>
      <w:proofErr w:type="spellStart"/>
      <w:r w:rsidR="00856094">
        <w:rPr>
          <w:rFonts w:ascii="Arial" w:hAnsi="Arial" w:cs="Arial"/>
          <w:sz w:val="20"/>
          <w:szCs w:val="20"/>
        </w:rPr>
        <w:t>Ao</w:t>
      </w:r>
      <w:proofErr w:type="spellEnd"/>
      <w:r w:rsidR="006C1A17">
        <w:rPr>
          <w:rFonts w:ascii="Arial" w:hAnsi="Arial" w:cs="Arial"/>
          <w:sz w:val="20"/>
          <w:szCs w:val="20"/>
        </w:rPr>
        <w:t xml:space="preserve"> humusovým horizontom.</w:t>
      </w:r>
      <w:r w:rsidR="00612F2C">
        <w:rPr>
          <w:rFonts w:ascii="Arial" w:hAnsi="Arial" w:cs="Arial"/>
          <w:sz w:val="20"/>
          <w:szCs w:val="20"/>
        </w:rPr>
        <w:t xml:space="preserve"> Na trase budúcej stavby</w:t>
      </w:r>
      <w:r w:rsidR="00612F2C" w:rsidRPr="00226351">
        <w:rPr>
          <w:rFonts w:ascii="Arial" w:hAnsi="Arial" w:cs="Arial"/>
          <w:sz w:val="20"/>
          <w:szCs w:val="20"/>
        </w:rPr>
        <w:t xml:space="preserve"> sa vyskytuje </w:t>
      </w:r>
      <w:proofErr w:type="spellStart"/>
      <w:r w:rsidR="00612F2C" w:rsidRPr="00226351">
        <w:rPr>
          <w:rFonts w:ascii="Arial" w:hAnsi="Arial" w:cs="Arial"/>
          <w:sz w:val="20"/>
          <w:szCs w:val="20"/>
        </w:rPr>
        <w:t>čiernica</w:t>
      </w:r>
      <w:proofErr w:type="spellEnd"/>
      <w:r w:rsidR="00612F2C" w:rsidRPr="00226351">
        <w:rPr>
          <w:rFonts w:ascii="Arial" w:hAnsi="Arial" w:cs="Arial"/>
          <w:sz w:val="20"/>
          <w:szCs w:val="20"/>
        </w:rPr>
        <w:t xml:space="preserve"> </w:t>
      </w:r>
      <w:r w:rsidR="00612F2C">
        <w:rPr>
          <w:rFonts w:ascii="Arial" w:hAnsi="Arial" w:cs="Arial"/>
          <w:sz w:val="20"/>
          <w:szCs w:val="20"/>
        </w:rPr>
        <w:t>glejová</w:t>
      </w:r>
      <w:r w:rsidR="00612F2C" w:rsidRPr="00226351">
        <w:rPr>
          <w:rFonts w:ascii="Arial" w:hAnsi="Arial" w:cs="Arial"/>
          <w:sz w:val="20"/>
          <w:szCs w:val="20"/>
        </w:rPr>
        <w:t xml:space="preserve"> (BPEJ </w:t>
      </w:r>
      <w:r w:rsidR="00612F2C" w:rsidRPr="00226351">
        <w:rPr>
          <w:rFonts w:ascii="Arial" w:hAnsi="Arial" w:cs="Arial"/>
          <w:sz w:val="20"/>
          <w:szCs w:val="20"/>
        </w:rPr>
        <w:lastRenderedPageBreak/>
        <w:t>0</w:t>
      </w:r>
      <w:r w:rsidR="00612F2C">
        <w:rPr>
          <w:rFonts w:ascii="Arial" w:hAnsi="Arial" w:cs="Arial"/>
          <w:sz w:val="20"/>
          <w:szCs w:val="20"/>
        </w:rPr>
        <w:t>427</w:t>
      </w:r>
      <w:r w:rsidR="00612F2C" w:rsidRPr="00226351">
        <w:rPr>
          <w:rFonts w:ascii="Arial" w:hAnsi="Arial" w:cs="Arial"/>
          <w:sz w:val="20"/>
          <w:szCs w:val="20"/>
        </w:rPr>
        <w:t>00</w:t>
      </w:r>
      <w:r w:rsidR="00612F2C">
        <w:rPr>
          <w:rFonts w:ascii="Arial" w:hAnsi="Arial" w:cs="Arial"/>
          <w:sz w:val="20"/>
          <w:szCs w:val="20"/>
        </w:rPr>
        <w:t>3). J</w:t>
      </w:r>
      <w:r w:rsidR="00612F2C">
        <w:rPr>
          <w:rFonts w:ascii="Arial" w:hAnsi="Arial" w:cs="Arial"/>
          <w:sz w:val="20"/>
          <w:szCs w:val="20"/>
          <w:lang w:eastAsia="sk-SK"/>
        </w:rPr>
        <w:t>edná sa</w:t>
      </w:r>
      <w:r w:rsidR="00612F2C" w:rsidRPr="006E1BAE">
        <w:rPr>
          <w:rFonts w:ascii="Arial" w:hAnsi="Arial" w:cs="Arial"/>
          <w:sz w:val="20"/>
          <w:szCs w:val="20"/>
          <w:lang w:eastAsia="sk-SK"/>
        </w:rPr>
        <w:t xml:space="preserve"> o kvalitné hlboké pôdy s</w:t>
      </w:r>
      <w:r w:rsidR="00612F2C">
        <w:rPr>
          <w:rFonts w:ascii="Arial" w:hAnsi="Arial" w:cs="Arial"/>
          <w:sz w:val="20"/>
          <w:szCs w:val="20"/>
          <w:lang w:eastAsia="sk-SK"/>
        </w:rPr>
        <w:t> </w:t>
      </w:r>
      <w:proofErr w:type="spellStart"/>
      <w:r w:rsidR="00612F2C">
        <w:rPr>
          <w:rFonts w:ascii="Arial" w:hAnsi="Arial" w:cs="Arial"/>
          <w:sz w:val="20"/>
          <w:szCs w:val="20"/>
          <w:lang w:eastAsia="sk-SK"/>
        </w:rPr>
        <w:t>molickým</w:t>
      </w:r>
      <w:proofErr w:type="spellEnd"/>
      <w:r w:rsidR="00612F2C">
        <w:rPr>
          <w:rFonts w:ascii="Arial" w:hAnsi="Arial" w:cs="Arial"/>
          <w:sz w:val="20"/>
          <w:szCs w:val="20"/>
          <w:lang w:eastAsia="sk-SK"/>
        </w:rPr>
        <w:t xml:space="preserve"> </w:t>
      </w:r>
      <w:proofErr w:type="spellStart"/>
      <w:r w:rsidR="00612F2C">
        <w:rPr>
          <w:rFonts w:ascii="Arial" w:hAnsi="Arial" w:cs="Arial"/>
          <w:sz w:val="20"/>
          <w:szCs w:val="20"/>
          <w:lang w:eastAsia="sk-SK"/>
        </w:rPr>
        <w:t>Amč</w:t>
      </w:r>
      <w:proofErr w:type="spellEnd"/>
      <w:r w:rsidR="00612F2C">
        <w:rPr>
          <w:rFonts w:ascii="Arial" w:hAnsi="Arial" w:cs="Arial"/>
          <w:sz w:val="20"/>
          <w:szCs w:val="20"/>
          <w:lang w:eastAsia="sk-SK"/>
        </w:rPr>
        <w:t xml:space="preserve"> - humusovým horizontom, ktoré sa v danom území vyznačujú</w:t>
      </w:r>
      <w:r w:rsidR="00612F2C">
        <w:t> </w:t>
      </w:r>
      <w:r w:rsidR="00612F2C" w:rsidRPr="000C42E6">
        <w:rPr>
          <w:rFonts w:ascii="Arial" w:hAnsi="Arial" w:cs="Arial"/>
          <w:sz w:val="20"/>
          <w:szCs w:val="20"/>
        </w:rPr>
        <w:t>najvyšším prirodzeným produkčným potenciálom</w:t>
      </w:r>
      <w:r w:rsidR="00612F2C" w:rsidRPr="006E1BAE">
        <w:rPr>
          <w:rFonts w:ascii="Arial" w:hAnsi="Arial" w:cs="Arial"/>
          <w:sz w:val="20"/>
          <w:szCs w:val="20"/>
          <w:lang w:eastAsia="sk-SK"/>
        </w:rPr>
        <w:t>.</w:t>
      </w:r>
      <w:r w:rsidR="00612F2C">
        <w:rPr>
          <w:rFonts w:ascii="Arial" w:hAnsi="Arial" w:cs="Arial"/>
          <w:sz w:val="20"/>
          <w:szCs w:val="20"/>
          <w:lang w:eastAsia="sk-SK"/>
        </w:rPr>
        <w:t xml:space="preserve"> Pri ich skrývaní (</w:t>
      </w:r>
      <w:proofErr w:type="spellStart"/>
      <w:r w:rsidR="00612F2C">
        <w:rPr>
          <w:rFonts w:ascii="Arial" w:hAnsi="Arial" w:cs="Arial"/>
          <w:sz w:val="20"/>
          <w:szCs w:val="20"/>
          <w:lang w:eastAsia="sk-SK"/>
        </w:rPr>
        <w:t>odhumusovaní</w:t>
      </w:r>
      <w:proofErr w:type="spellEnd"/>
      <w:r w:rsidR="00612F2C">
        <w:rPr>
          <w:rFonts w:ascii="Arial" w:hAnsi="Arial" w:cs="Arial"/>
          <w:sz w:val="20"/>
          <w:szCs w:val="20"/>
          <w:lang w:eastAsia="sk-SK"/>
        </w:rPr>
        <w:t>) je nutné dodržať hĺbku jednotlivých vrstiev – ornica (250 mm) a </w:t>
      </w:r>
      <w:proofErr w:type="spellStart"/>
      <w:r w:rsidR="00612F2C">
        <w:rPr>
          <w:rFonts w:ascii="Arial" w:hAnsi="Arial" w:cs="Arial"/>
          <w:sz w:val="20"/>
          <w:szCs w:val="20"/>
          <w:lang w:eastAsia="sk-SK"/>
        </w:rPr>
        <w:t>podornica</w:t>
      </w:r>
      <w:proofErr w:type="spellEnd"/>
      <w:r w:rsidR="00612F2C">
        <w:rPr>
          <w:rFonts w:ascii="Arial" w:hAnsi="Arial" w:cs="Arial"/>
          <w:sz w:val="20"/>
          <w:szCs w:val="20"/>
          <w:lang w:eastAsia="sk-SK"/>
        </w:rPr>
        <w:t xml:space="preserve"> (251 – 650 mm) a počas skladovania je potrebné, aby sa jednotlivé vrstvy deponovali oddelene</w:t>
      </w:r>
      <w:r w:rsidR="007567F3">
        <w:rPr>
          <w:rFonts w:ascii="Arial" w:hAnsi="Arial" w:cs="Arial"/>
          <w:sz w:val="20"/>
          <w:szCs w:val="20"/>
          <w:lang w:eastAsia="sk-SK"/>
        </w:rPr>
        <w:t>.</w:t>
      </w:r>
    </w:p>
    <w:p w:rsidR="00855963" w:rsidRPr="00ED1395" w:rsidRDefault="006C1A17" w:rsidP="00BE3947">
      <w:pPr>
        <w:pStyle w:val="Zkladntext2"/>
        <w:spacing w:after="0" w:line="360" w:lineRule="auto"/>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Na základe realizovaných pedologických prieskumov bola stanovená hrúbka </w:t>
      </w:r>
      <w:r w:rsidR="00BE3947">
        <w:rPr>
          <w:rFonts w:ascii="Arial" w:hAnsi="Arial" w:cs="Arial"/>
          <w:sz w:val="20"/>
          <w:szCs w:val="20"/>
        </w:rPr>
        <w:t>h</w:t>
      </w:r>
      <w:r w:rsidR="00855963" w:rsidRPr="00ED1395">
        <w:rPr>
          <w:rFonts w:ascii="Arial" w:hAnsi="Arial" w:cs="Arial"/>
          <w:sz w:val="20"/>
          <w:szCs w:val="20"/>
        </w:rPr>
        <w:t xml:space="preserve">umusového horizontu v k.ú. </w:t>
      </w:r>
      <w:r w:rsidR="00612F2C">
        <w:rPr>
          <w:rFonts w:ascii="Arial" w:hAnsi="Arial" w:cs="Arial"/>
          <w:sz w:val="20"/>
          <w:szCs w:val="20"/>
        </w:rPr>
        <w:t>Barca</w:t>
      </w:r>
      <w:r w:rsidR="00855963" w:rsidRPr="00ED1395">
        <w:rPr>
          <w:rFonts w:ascii="Arial" w:hAnsi="Arial" w:cs="Arial"/>
          <w:sz w:val="20"/>
          <w:szCs w:val="20"/>
        </w:rPr>
        <w:t xml:space="preserve"> </w:t>
      </w:r>
      <w:r w:rsidR="00BE3947">
        <w:rPr>
          <w:rFonts w:ascii="Arial" w:hAnsi="Arial" w:cs="Arial"/>
          <w:sz w:val="20"/>
          <w:szCs w:val="20"/>
        </w:rPr>
        <w:t xml:space="preserve">do </w:t>
      </w:r>
      <w:r w:rsidR="00855963" w:rsidRPr="00ED1395">
        <w:rPr>
          <w:rFonts w:ascii="Arial" w:hAnsi="Arial" w:cs="Arial"/>
          <w:sz w:val="20"/>
          <w:szCs w:val="20"/>
        </w:rPr>
        <w:t>0,30 m</w:t>
      </w:r>
      <w:r w:rsidR="00612F2C">
        <w:rPr>
          <w:rFonts w:ascii="Arial" w:hAnsi="Arial" w:cs="Arial"/>
          <w:sz w:val="20"/>
          <w:szCs w:val="20"/>
        </w:rPr>
        <w:t xml:space="preserve"> a pre pôdny typ </w:t>
      </w:r>
      <w:proofErr w:type="spellStart"/>
      <w:r w:rsidR="00612F2C">
        <w:rPr>
          <w:rFonts w:ascii="Arial" w:hAnsi="Arial" w:cs="Arial"/>
          <w:sz w:val="20"/>
          <w:szCs w:val="20"/>
        </w:rPr>
        <w:t>čiernice</w:t>
      </w:r>
      <w:proofErr w:type="spellEnd"/>
      <w:r w:rsidR="00612F2C">
        <w:rPr>
          <w:rFonts w:ascii="Arial" w:hAnsi="Arial" w:cs="Arial"/>
          <w:sz w:val="20"/>
          <w:szCs w:val="20"/>
        </w:rPr>
        <w:t xml:space="preserve"> glejové (0427003) bola stanovená hrúbka 65 cm (25 cm ornica a 40 cm </w:t>
      </w:r>
      <w:proofErr w:type="spellStart"/>
      <w:r w:rsidR="00612F2C">
        <w:rPr>
          <w:rFonts w:ascii="Arial" w:hAnsi="Arial" w:cs="Arial"/>
          <w:sz w:val="20"/>
          <w:szCs w:val="20"/>
        </w:rPr>
        <w:t>podornica</w:t>
      </w:r>
      <w:proofErr w:type="spellEnd"/>
      <w:r w:rsidR="00612F2C">
        <w:rPr>
          <w:rFonts w:ascii="Arial" w:hAnsi="Arial" w:cs="Arial"/>
          <w:sz w:val="20"/>
          <w:szCs w:val="20"/>
        </w:rPr>
        <w:t>)</w:t>
      </w:r>
      <w:r w:rsidR="00855963" w:rsidRPr="00ED1395">
        <w:rPr>
          <w:rFonts w:ascii="Arial" w:hAnsi="Arial" w:cs="Arial"/>
          <w:sz w:val="20"/>
          <w:szCs w:val="20"/>
        </w:rPr>
        <w:t>.</w:t>
      </w:r>
      <w:r w:rsidR="00BE3947">
        <w:rPr>
          <w:rFonts w:ascii="Arial" w:hAnsi="Arial" w:cs="Arial"/>
          <w:sz w:val="20"/>
          <w:szCs w:val="20"/>
        </w:rPr>
        <w:t xml:space="preserve"> </w:t>
      </w:r>
    </w:p>
    <w:p w:rsidR="002D1198" w:rsidRPr="00ED1395" w:rsidRDefault="002D1198" w:rsidP="00F82A26">
      <w:pPr>
        <w:tabs>
          <w:tab w:val="center" w:pos="4500"/>
          <w:tab w:val="center" w:pos="4860"/>
        </w:tabs>
        <w:jc w:val="both"/>
        <w:rPr>
          <w:rFonts w:ascii="Arial" w:hAnsi="Arial" w:cs="Arial"/>
          <w:b/>
          <w:bCs/>
          <w:sz w:val="20"/>
          <w:szCs w:val="20"/>
        </w:rPr>
      </w:pPr>
    </w:p>
    <w:p w:rsidR="00AE1E87" w:rsidRPr="00ED1395" w:rsidRDefault="00DB2778" w:rsidP="00F82A26">
      <w:pPr>
        <w:tabs>
          <w:tab w:val="center" w:pos="4500"/>
          <w:tab w:val="center" w:pos="4860"/>
        </w:tabs>
        <w:jc w:val="both"/>
        <w:rPr>
          <w:rFonts w:ascii="Arial" w:hAnsi="Arial" w:cs="Arial"/>
          <w:sz w:val="20"/>
          <w:szCs w:val="20"/>
        </w:rPr>
      </w:pPr>
      <w:r>
        <w:rPr>
          <w:rFonts w:ascii="Arial" w:hAnsi="Arial" w:cs="Arial"/>
          <w:b/>
          <w:bCs/>
          <w:sz w:val="20"/>
          <w:szCs w:val="20"/>
        </w:rPr>
        <w:t>8</w:t>
      </w:r>
      <w:r w:rsidR="00AE1E87" w:rsidRPr="00ED1395">
        <w:rPr>
          <w:rFonts w:ascii="Arial" w:hAnsi="Arial" w:cs="Arial"/>
          <w:b/>
          <w:bCs/>
          <w:sz w:val="20"/>
          <w:szCs w:val="20"/>
        </w:rPr>
        <w:t xml:space="preserve">.1. Kvantifikácia objemu skrývky humusového horizontu z plochy </w:t>
      </w:r>
      <w:r w:rsidR="00A52756" w:rsidRPr="00ED1395">
        <w:rPr>
          <w:rFonts w:ascii="Arial" w:hAnsi="Arial" w:cs="Arial"/>
          <w:b/>
          <w:bCs/>
          <w:sz w:val="20"/>
          <w:szCs w:val="20"/>
        </w:rPr>
        <w:t>dočasne</w:t>
      </w:r>
      <w:r w:rsidR="00AE1E87" w:rsidRPr="00ED1395">
        <w:rPr>
          <w:rFonts w:ascii="Arial" w:hAnsi="Arial" w:cs="Arial"/>
          <w:b/>
          <w:bCs/>
          <w:sz w:val="20"/>
          <w:szCs w:val="20"/>
        </w:rPr>
        <w:t xml:space="preserve"> odnímanej</w:t>
      </w:r>
      <w:r w:rsidR="00AE1E87" w:rsidRPr="00ED1395">
        <w:rPr>
          <w:rFonts w:ascii="Arial" w:hAnsi="Arial" w:cs="Arial"/>
          <w:sz w:val="20"/>
          <w:szCs w:val="20"/>
        </w:rPr>
        <w:t xml:space="preserve">                                                                                                                                </w:t>
      </w:r>
    </w:p>
    <w:p w:rsidR="00F82A26" w:rsidRPr="00ED1395" w:rsidRDefault="00AE1E87" w:rsidP="00AE1E87">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t xml:space="preserve">            </w:t>
      </w:r>
    </w:p>
    <w:p w:rsidR="008C1BE4" w:rsidRPr="00ED1395" w:rsidRDefault="00F82A26" w:rsidP="008C1BE4">
      <w:pPr>
        <w:tabs>
          <w:tab w:val="center" w:pos="4500"/>
          <w:tab w:val="center" w:pos="4860"/>
        </w:tabs>
        <w:spacing w:line="360" w:lineRule="auto"/>
        <w:jc w:val="both"/>
        <w:rPr>
          <w:rFonts w:ascii="Arial" w:hAnsi="Arial" w:cs="Arial"/>
          <w:b/>
          <w:bCs/>
          <w:sz w:val="20"/>
          <w:szCs w:val="20"/>
        </w:rPr>
      </w:pPr>
      <w:r w:rsidRPr="00ED1395">
        <w:rPr>
          <w:rFonts w:ascii="Arial" w:hAnsi="Arial" w:cs="Arial"/>
          <w:sz w:val="20"/>
          <w:szCs w:val="20"/>
        </w:rPr>
        <w:tab/>
      </w:r>
      <w:r w:rsidR="008C1BE4" w:rsidRPr="00ED1395">
        <w:rPr>
          <w:rFonts w:ascii="Arial" w:hAnsi="Arial" w:cs="Arial"/>
          <w:sz w:val="20"/>
          <w:szCs w:val="20"/>
        </w:rPr>
        <w:t xml:space="preserve">            Pozemky, ktoré sú predmetom </w:t>
      </w:r>
      <w:r w:rsidR="00280AD2" w:rsidRPr="00ED1395">
        <w:rPr>
          <w:rFonts w:ascii="Arial" w:hAnsi="Arial" w:cs="Arial"/>
          <w:sz w:val="20"/>
          <w:szCs w:val="20"/>
        </w:rPr>
        <w:t>dočasného</w:t>
      </w:r>
      <w:r w:rsidR="008C1BE4" w:rsidRPr="00ED1395">
        <w:rPr>
          <w:rFonts w:ascii="Arial" w:hAnsi="Arial" w:cs="Arial"/>
          <w:sz w:val="20"/>
          <w:szCs w:val="20"/>
        </w:rPr>
        <w:t xml:space="preserve"> odňatia, sa nachádzajú v katastráln</w:t>
      </w:r>
      <w:r w:rsidR="00C955B1" w:rsidRPr="00ED1395">
        <w:rPr>
          <w:rFonts w:ascii="Arial" w:hAnsi="Arial" w:cs="Arial"/>
          <w:sz w:val="20"/>
          <w:szCs w:val="20"/>
        </w:rPr>
        <w:t>om</w:t>
      </w:r>
      <w:r w:rsidR="008C1BE4" w:rsidRPr="00ED1395">
        <w:rPr>
          <w:rFonts w:ascii="Arial" w:hAnsi="Arial" w:cs="Arial"/>
          <w:sz w:val="20"/>
          <w:szCs w:val="20"/>
        </w:rPr>
        <w:t xml:space="preserve"> územ</w:t>
      </w:r>
      <w:r w:rsidR="00C955B1" w:rsidRPr="00ED1395">
        <w:rPr>
          <w:rFonts w:ascii="Arial" w:hAnsi="Arial" w:cs="Arial"/>
          <w:sz w:val="20"/>
          <w:szCs w:val="20"/>
        </w:rPr>
        <w:t>í</w:t>
      </w:r>
      <w:r w:rsidR="008C1BE4" w:rsidRPr="00ED1395">
        <w:rPr>
          <w:rFonts w:ascii="Arial" w:hAnsi="Arial" w:cs="Arial"/>
          <w:sz w:val="20"/>
          <w:szCs w:val="20"/>
        </w:rPr>
        <w:t xml:space="preserve"> </w:t>
      </w:r>
      <w:r w:rsidR="00612F2C">
        <w:rPr>
          <w:rFonts w:ascii="Arial" w:hAnsi="Arial" w:cs="Arial"/>
          <w:bCs/>
          <w:sz w:val="20"/>
          <w:szCs w:val="20"/>
        </w:rPr>
        <w:t>Barca</w:t>
      </w:r>
      <w:r w:rsidR="008C1BE4" w:rsidRPr="00ED1395">
        <w:rPr>
          <w:rFonts w:ascii="Arial" w:hAnsi="Arial" w:cs="Arial"/>
          <w:bCs/>
          <w:sz w:val="20"/>
          <w:szCs w:val="20"/>
        </w:rPr>
        <w:t xml:space="preserve">, okres </w:t>
      </w:r>
      <w:r w:rsidR="00612F2C">
        <w:rPr>
          <w:rFonts w:ascii="Arial" w:hAnsi="Arial" w:cs="Arial"/>
          <w:bCs/>
          <w:sz w:val="20"/>
          <w:szCs w:val="20"/>
        </w:rPr>
        <w:t>Košice VI.</w:t>
      </w:r>
      <w:r w:rsidR="008C1BE4" w:rsidRPr="00ED1395">
        <w:rPr>
          <w:rFonts w:ascii="Arial" w:hAnsi="Arial" w:cs="Arial"/>
          <w:sz w:val="20"/>
          <w:szCs w:val="20"/>
        </w:rPr>
        <w:t>.</w:t>
      </w:r>
    </w:p>
    <w:p w:rsidR="008C1BE4" w:rsidRPr="00ED1395" w:rsidRDefault="008C1BE4" w:rsidP="008C1BE4">
      <w:pPr>
        <w:pStyle w:val="Zkladntext2"/>
        <w:spacing w:after="0" w:line="360" w:lineRule="auto"/>
        <w:jc w:val="both"/>
        <w:rPr>
          <w:rFonts w:ascii="Arial" w:hAnsi="Arial" w:cs="Arial"/>
          <w:sz w:val="20"/>
          <w:szCs w:val="20"/>
        </w:rPr>
      </w:pPr>
      <w:r w:rsidRPr="00ED1395">
        <w:rPr>
          <w:rFonts w:ascii="Arial" w:hAnsi="Arial" w:cs="Arial"/>
          <w:b/>
          <w:bCs/>
          <w:sz w:val="20"/>
          <w:szCs w:val="20"/>
        </w:rPr>
        <w:t xml:space="preserve">            </w:t>
      </w:r>
      <w:r w:rsidRPr="00ED1395">
        <w:rPr>
          <w:rFonts w:ascii="Arial" w:hAnsi="Arial" w:cs="Arial"/>
          <w:sz w:val="20"/>
          <w:szCs w:val="20"/>
        </w:rPr>
        <w:t>So zvyšujúcou sa hĺbkou pôdneho profilu výrazne klesá produkčná schopnosť pôdy. Najkvalitnejšia (najúrodnejšia) časť pôdneho profilu je humusový horizont, ktorý sa vyznačuje vysokým obsahom organickej hmoty (humusu), prístupných živín, vysokou biologickou aktivitou, atď. Pri vlastnej realizácii skrývky je potrebné dodržať zásadu odobratia vrstvy humusového horizontu tak, aby nedošlo k zmiešaniu so spodnejšími, na živiny, organickú hmotu a biologickú aktivitu chudobnejšími vrstvami pôdneho profilu, a to v</w:t>
      </w:r>
      <w:r w:rsidR="00663B84">
        <w:rPr>
          <w:rFonts w:ascii="Arial" w:hAnsi="Arial" w:cs="Arial"/>
          <w:sz w:val="20"/>
          <w:szCs w:val="20"/>
        </w:rPr>
        <w:t> </w:t>
      </w:r>
      <w:r w:rsidRPr="00ED1395">
        <w:rPr>
          <w:rFonts w:ascii="Arial" w:hAnsi="Arial" w:cs="Arial"/>
          <w:sz w:val="20"/>
          <w:szCs w:val="20"/>
        </w:rPr>
        <w:t>hrúbke</w:t>
      </w:r>
      <w:r w:rsidR="00663B84">
        <w:rPr>
          <w:rFonts w:ascii="Arial" w:hAnsi="Arial" w:cs="Arial"/>
          <w:sz w:val="20"/>
          <w:szCs w:val="20"/>
        </w:rPr>
        <w:t xml:space="preserve"> </w:t>
      </w:r>
      <w:r w:rsidR="00663B84" w:rsidRPr="00663B84">
        <w:rPr>
          <w:rFonts w:ascii="Arial" w:hAnsi="Arial" w:cs="Arial"/>
          <w:b/>
          <w:sz w:val="20"/>
          <w:szCs w:val="20"/>
        </w:rPr>
        <w:t>20 cm</w:t>
      </w:r>
      <w:r w:rsidR="00612F2C">
        <w:rPr>
          <w:rFonts w:ascii="Arial" w:hAnsi="Arial" w:cs="Arial"/>
          <w:b/>
          <w:sz w:val="20"/>
          <w:szCs w:val="20"/>
        </w:rPr>
        <w:t>, 25 cm</w:t>
      </w:r>
      <w:r w:rsidR="00663B84">
        <w:rPr>
          <w:rFonts w:ascii="Arial" w:hAnsi="Arial" w:cs="Arial"/>
          <w:sz w:val="20"/>
          <w:szCs w:val="20"/>
        </w:rPr>
        <w:t xml:space="preserve"> a</w:t>
      </w:r>
      <w:r w:rsidRPr="00ED1395">
        <w:rPr>
          <w:rFonts w:ascii="Arial" w:hAnsi="Arial" w:cs="Arial"/>
          <w:sz w:val="20"/>
          <w:szCs w:val="20"/>
        </w:rPr>
        <w:t xml:space="preserve"> </w:t>
      </w:r>
      <w:r w:rsidR="00C955B1" w:rsidRPr="00ED1395">
        <w:rPr>
          <w:rFonts w:ascii="Arial" w:hAnsi="Arial" w:cs="Arial"/>
          <w:b/>
          <w:sz w:val="20"/>
          <w:szCs w:val="20"/>
        </w:rPr>
        <w:t xml:space="preserve">30 </w:t>
      </w:r>
      <w:r w:rsidRPr="00ED1395">
        <w:rPr>
          <w:rFonts w:ascii="Arial" w:hAnsi="Arial" w:cs="Arial"/>
          <w:b/>
          <w:bCs/>
          <w:sz w:val="20"/>
          <w:szCs w:val="20"/>
        </w:rPr>
        <w:t>cm</w:t>
      </w:r>
      <w:r w:rsidR="002273AB" w:rsidRPr="00ED1395">
        <w:rPr>
          <w:rFonts w:ascii="Arial" w:hAnsi="Arial" w:cs="Arial"/>
          <w:b/>
          <w:bCs/>
          <w:sz w:val="20"/>
          <w:szCs w:val="20"/>
        </w:rPr>
        <w:t xml:space="preserve"> (celkový humusový horizont)</w:t>
      </w:r>
      <w:r w:rsidR="00612F2C">
        <w:rPr>
          <w:rFonts w:ascii="Arial" w:hAnsi="Arial" w:cs="Arial"/>
          <w:b/>
          <w:bCs/>
          <w:sz w:val="20"/>
          <w:szCs w:val="20"/>
        </w:rPr>
        <w:t xml:space="preserve"> </w:t>
      </w:r>
      <w:r w:rsidR="00612F2C">
        <w:rPr>
          <w:rFonts w:ascii="Arial" w:hAnsi="Arial" w:cs="Arial"/>
          <w:sz w:val="20"/>
          <w:szCs w:val="20"/>
        </w:rPr>
        <w:t xml:space="preserve">a pre pôdny typ </w:t>
      </w:r>
      <w:proofErr w:type="spellStart"/>
      <w:r w:rsidR="00612F2C" w:rsidRPr="00612F2C">
        <w:rPr>
          <w:rFonts w:ascii="Arial" w:hAnsi="Arial" w:cs="Arial"/>
          <w:b/>
          <w:sz w:val="20"/>
          <w:szCs w:val="20"/>
        </w:rPr>
        <w:t>čiernice</w:t>
      </w:r>
      <w:proofErr w:type="spellEnd"/>
      <w:r w:rsidR="00612F2C" w:rsidRPr="00612F2C">
        <w:rPr>
          <w:rFonts w:ascii="Arial" w:hAnsi="Arial" w:cs="Arial"/>
          <w:b/>
          <w:sz w:val="20"/>
          <w:szCs w:val="20"/>
        </w:rPr>
        <w:t xml:space="preserve"> glejové (0427003) bola stanovená hrúbka 65 cm (25 cm ornica a 40 cm </w:t>
      </w:r>
      <w:proofErr w:type="spellStart"/>
      <w:r w:rsidR="00612F2C" w:rsidRPr="00612F2C">
        <w:rPr>
          <w:rFonts w:ascii="Arial" w:hAnsi="Arial" w:cs="Arial"/>
          <w:b/>
          <w:sz w:val="20"/>
          <w:szCs w:val="20"/>
        </w:rPr>
        <w:t>podornica</w:t>
      </w:r>
      <w:proofErr w:type="spellEnd"/>
      <w:r w:rsidR="00612F2C" w:rsidRPr="00612F2C">
        <w:rPr>
          <w:rFonts w:ascii="Arial" w:hAnsi="Arial" w:cs="Arial"/>
          <w:b/>
          <w:sz w:val="20"/>
          <w:szCs w:val="20"/>
        </w:rPr>
        <w:t xml:space="preserve">) </w:t>
      </w:r>
      <w:r w:rsidRPr="00ED1395">
        <w:rPr>
          <w:rFonts w:ascii="Arial" w:hAnsi="Arial" w:cs="Arial"/>
          <w:sz w:val="20"/>
          <w:szCs w:val="20"/>
        </w:rPr>
        <w:t>podľa nasledovných tabuliek:</w:t>
      </w:r>
    </w:p>
    <w:p w:rsidR="003025BA" w:rsidRPr="00ED1395" w:rsidRDefault="003025BA" w:rsidP="002273AB">
      <w:pPr>
        <w:tabs>
          <w:tab w:val="center" w:pos="4500"/>
          <w:tab w:val="center" w:pos="4860"/>
          <w:tab w:val="left" w:pos="5760"/>
        </w:tabs>
        <w:jc w:val="both"/>
        <w:rPr>
          <w:rFonts w:ascii="Arial" w:hAnsi="Arial" w:cs="Arial"/>
          <w:bCs/>
          <w:i/>
          <w:sz w:val="20"/>
          <w:szCs w:val="20"/>
        </w:rPr>
      </w:pPr>
    </w:p>
    <w:p w:rsidR="00AE1E87" w:rsidRPr="00343D4C" w:rsidRDefault="0026224F" w:rsidP="002273AB">
      <w:pPr>
        <w:tabs>
          <w:tab w:val="center" w:pos="4500"/>
          <w:tab w:val="center" w:pos="4860"/>
          <w:tab w:val="left" w:pos="5760"/>
        </w:tabs>
        <w:jc w:val="both"/>
        <w:rPr>
          <w:rFonts w:ascii="Arial" w:hAnsi="Arial" w:cs="Arial"/>
          <w:i/>
          <w:sz w:val="20"/>
          <w:szCs w:val="20"/>
          <w:u w:val="single"/>
        </w:rPr>
      </w:pPr>
      <w:r w:rsidRPr="00ED1395">
        <w:rPr>
          <w:rFonts w:ascii="Arial" w:hAnsi="Arial" w:cs="Arial"/>
          <w:bCs/>
          <w:i/>
          <w:sz w:val="20"/>
          <w:szCs w:val="20"/>
        </w:rPr>
        <w:t xml:space="preserve">Tabuľka č. </w:t>
      </w:r>
      <w:r w:rsidR="00856094">
        <w:rPr>
          <w:rFonts w:ascii="Arial" w:hAnsi="Arial" w:cs="Arial"/>
          <w:bCs/>
          <w:i/>
          <w:sz w:val="20"/>
          <w:szCs w:val="20"/>
        </w:rPr>
        <w:t>2</w:t>
      </w:r>
      <w:r w:rsidR="00AE1E87" w:rsidRPr="00ED1395">
        <w:rPr>
          <w:rFonts w:ascii="Arial" w:hAnsi="Arial" w:cs="Arial"/>
          <w:bCs/>
          <w:i/>
          <w:sz w:val="20"/>
          <w:szCs w:val="20"/>
        </w:rPr>
        <w:t xml:space="preserve">: Plocha odberu skrývky (katastrálne územie) – </w:t>
      </w:r>
      <w:r w:rsidR="00612F2C">
        <w:rPr>
          <w:rFonts w:ascii="Arial" w:hAnsi="Arial" w:cs="Arial"/>
          <w:i/>
          <w:sz w:val="20"/>
          <w:szCs w:val="20"/>
        </w:rPr>
        <w:t>Barca</w:t>
      </w:r>
      <w:r w:rsidR="00663B84">
        <w:rPr>
          <w:rFonts w:ascii="Arial" w:hAnsi="Arial" w:cs="Arial"/>
          <w:i/>
          <w:sz w:val="20"/>
          <w:szCs w:val="20"/>
        </w:rPr>
        <w:t xml:space="preserve"> </w:t>
      </w:r>
      <w:r w:rsidR="00343D4C">
        <w:rPr>
          <w:rFonts w:ascii="Arial" w:hAnsi="Arial" w:cs="Arial"/>
          <w:i/>
          <w:sz w:val="20"/>
          <w:szCs w:val="20"/>
        </w:rPr>
        <w:t xml:space="preserve">– </w:t>
      </w:r>
      <w:r w:rsidR="00343D4C" w:rsidRPr="00343D4C">
        <w:rPr>
          <w:rFonts w:ascii="Arial" w:hAnsi="Arial" w:cs="Arial"/>
          <w:i/>
          <w:sz w:val="20"/>
          <w:szCs w:val="20"/>
          <w:u w:val="single"/>
        </w:rPr>
        <w:t>tab. č. 7.15 dokumentácie H.1</w:t>
      </w:r>
    </w:p>
    <w:p w:rsidR="00343D4C" w:rsidRPr="00343D4C" w:rsidRDefault="00343D4C" w:rsidP="002273AB">
      <w:pPr>
        <w:tabs>
          <w:tab w:val="center" w:pos="4500"/>
          <w:tab w:val="center" w:pos="4860"/>
          <w:tab w:val="left" w:pos="5760"/>
        </w:tabs>
        <w:jc w:val="both"/>
        <w:rPr>
          <w:rFonts w:ascii="Arial" w:hAnsi="Arial" w:cs="Arial"/>
          <w:i/>
          <w:sz w:val="20"/>
          <w:szCs w:val="20"/>
          <w:u w:val="single"/>
        </w:rPr>
      </w:pPr>
    </w:p>
    <w:tbl>
      <w:tblPr>
        <w:tblW w:w="9065" w:type="dxa"/>
        <w:tblInd w:w="58" w:type="dxa"/>
        <w:tblCellMar>
          <w:left w:w="70" w:type="dxa"/>
          <w:right w:w="70" w:type="dxa"/>
        </w:tblCellMar>
        <w:tblLook w:val="04A0" w:firstRow="1" w:lastRow="0" w:firstColumn="1" w:lastColumn="0" w:noHBand="0" w:noVBand="1"/>
      </w:tblPr>
      <w:tblGrid>
        <w:gridCol w:w="721"/>
        <w:gridCol w:w="1154"/>
        <w:gridCol w:w="1114"/>
        <w:gridCol w:w="1031"/>
        <w:gridCol w:w="1235"/>
        <w:gridCol w:w="1210"/>
        <w:gridCol w:w="1300"/>
        <w:gridCol w:w="1300"/>
      </w:tblGrid>
      <w:tr w:rsidR="00612F2C" w:rsidRPr="00612F2C" w:rsidTr="006024FE">
        <w:trPr>
          <w:trHeight w:val="588"/>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F2C" w:rsidRPr="00612F2C" w:rsidRDefault="00612F2C" w:rsidP="00612F2C">
            <w:pPr>
              <w:jc w:val="center"/>
              <w:rPr>
                <w:rFonts w:ascii="Arial" w:hAnsi="Arial" w:cs="Arial"/>
                <w:b/>
                <w:bCs/>
                <w:sz w:val="18"/>
                <w:szCs w:val="18"/>
                <w:lang w:eastAsia="sk-SK"/>
              </w:rPr>
            </w:pPr>
            <w:r w:rsidRPr="00612F2C">
              <w:rPr>
                <w:rFonts w:ascii="Arial" w:hAnsi="Arial" w:cs="Arial"/>
                <w:b/>
                <w:bCs/>
                <w:sz w:val="18"/>
                <w:szCs w:val="18"/>
                <w:lang w:eastAsia="sk-SK"/>
              </w:rPr>
              <w:t>por. číslo</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612F2C" w:rsidRPr="00612F2C" w:rsidRDefault="00612F2C" w:rsidP="00612F2C">
            <w:pPr>
              <w:jc w:val="center"/>
              <w:rPr>
                <w:rFonts w:ascii="Arial" w:hAnsi="Arial" w:cs="Arial"/>
                <w:b/>
                <w:bCs/>
                <w:sz w:val="18"/>
                <w:szCs w:val="18"/>
                <w:lang w:eastAsia="sk-SK"/>
              </w:rPr>
            </w:pPr>
            <w:r w:rsidRPr="00612F2C">
              <w:rPr>
                <w:rFonts w:ascii="Arial" w:hAnsi="Arial" w:cs="Arial"/>
                <w:b/>
                <w:bCs/>
                <w:sz w:val="18"/>
                <w:szCs w:val="18"/>
                <w:lang w:eastAsia="sk-SK"/>
              </w:rPr>
              <w:t>č. objektu</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612F2C" w:rsidRPr="00612F2C" w:rsidRDefault="00612F2C" w:rsidP="00612F2C">
            <w:pPr>
              <w:jc w:val="center"/>
              <w:rPr>
                <w:rFonts w:ascii="Arial" w:hAnsi="Arial" w:cs="Arial"/>
                <w:b/>
                <w:bCs/>
                <w:sz w:val="18"/>
                <w:szCs w:val="18"/>
                <w:lang w:eastAsia="sk-SK"/>
              </w:rPr>
            </w:pPr>
            <w:r w:rsidRPr="00612F2C">
              <w:rPr>
                <w:rFonts w:ascii="Arial" w:hAnsi="Arial" w:cs="Arial"/>
                <w:b/>
                <w:bCs/>
                <w:sz w:val="18"/>
                <w:szCs w:val="18"/>
                <w:lang w:eastAsia="sk-SK"/>
              </w:rPr>
              <w:t>druh pozemku</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12F2C" w:rsidRPr="00612F2C" w:rsidRDefault="00612F2C" w:rsidP="00612F2C">
            <w:pPr>
              <w:jc w:val="center"/>
              <w:rPr>
                <w:rFonts w:ascii="Arial" w:hAnsi="Arial" w:cs="Arial"/>
                <w:b/>
                <w:bCs/>
                <w:sz w:val="18"/>
                <w:szCs w:val="18"/>
                <w:lang w:eastAsia="sk-SK"/>
              </w:rPr>
            </w:pPr>
            <w:r w:rsidRPr="00612F2C">
              <w:rPr>
                <w:rFonts w:ascii="Arial" w:hAnsi="Arial" w:cs="Arial"/>
                <w:b/>
                <w:bCs/>
                <w:sz w:val="18"/>
                <w:szCs w:val="18"/>
                <w:lang w:eastAsia="sk-SK"/>
              </w:rPr>
              <w:t>BPEJ</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612F2C" w:rsidRPr="00612F2C" w:rsidRDefault="00612F2C" w:rsidP="00612F2C">
            <w:pPr>
              <w:jc w:val="center"/>
              <w:rPr>
                <w:rFonts w:ascii="Arial" w:hAnsi="Arial" w:cs="Arial"/>
                <w:b/>
                <w:bCs/>
                <w:sz w:val="18"/>
                <w:szCs w:val="18"/>
                <w:lang w:eastAsia="sk-SK"/>
              </w:rPr>
            </w:pPr>
            <w:r w:rsidRPr="00612F2C">
              <w:rPr>
                <w:rFonts w:ascii="Arial" w:hAnsi="Arial" w:cs="Arial"/>
                <w:b/>
                <w:bCs/>
                <w:sz w:val="18"/>
                <w:szCs w:val="18"/>
                <w:lang w:eastAsia="sk-SK"/>
              </w:rPr>
              <w:t>parcela KN</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612F2C" w:rsidRPr="00612F2C" w:rsidRDefault="00612F2C" w:rsidP="00612F2C">
            <w:pPr>
              <w:jc w:val="center"/>
              <w:rPr>
                <w:rFonts w:ascii="Arial" w:hAnsi="Arial" w:cs="Arial"/>
                <w:b/>
                <w:bCs/>
                <w:sz w:val="18"/>
                <w:szCs w:val="18"/>
                <w:lang w:eastAsia="sk-SK"/>
              </w:rPr>
            </w:pPr>
            <w:r w:rsidRPr="00612F2C">
              <w:rPr>
                <w:rFonts w:ascii="Arial" w:hAnsi="Arial" w:cs="Arial"/>
                <w:b/>
                <w:bCs/>
                <w:sz w:val="18"/>
                <w:szCs w:val="18"/>
                <w:lang w:eastAsia="sk-SK"/>
              </w:rPr>
              <w:t>záber v m²</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612F2C" w:rsidRPr="00612F2C" w:rsidRDefault="00612F2C" w:rsidP="00612F2C">
            <w:pPr>
              <w:jc w:val="center"/>
              <w:rPr>
                <w:rFonts w:ascii="Arial" w:hAnsi="Arial" w:cs="Arial"/>
                <w:b/>
                <w:bCs/>
                <w:sz w:val="18"/>
                <w:szCs w:val="18"/>
                <w:lang w:eastAsia="sk-SK"/>
              </w:rPr>
            </w:pPr>
            <w:r w:rsidRPr="00612F2C">
              <w:rPr>
                <w:rFonts w:ascii="Arial" w:hAnsi="Arial" w:cs="Arial"/>
                <w:b/>
                <w:bCs/>
                <w:sz w:val="18"/>
                <w:szCs w:val="18"/>
                <w:lang w:eastAsia="sk-SK"/>
              </w:rPr>
              <w:t>hĺbka skrývky v m</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612F2C" w:rsidRPr="00612F2C" w:rsidRDefault="00612F2C" w:rsidP="00612F2C">
            <w:pPr>
              <w:jc w:val="center"/>
              <w:rPr>
                <w:rFonts w:ascii="Arial" w:hAnsi="Arial" w:cs="Arial"/>
                <w:b/>
                <w:bCs/>
                <w:sz w:val="18"/>
                <w:szCs w:val="18"/>
                <w:lang w:eastAsia="sk-SK"/>
              </w:rPr>
            </w:pPr>
            <w:r w:rsidRPr="00612F2C">
              <w:rPr>
                <w:rFonts w:ascii="Arial" w:hAnsi="Arial" w:cs="Arial"/>
                <w:b/>
                <w:bCs/>
                <w:sz w:val="18"/>
                <w:szCs w:val="18"/>
                <w:lang w:eastAsia="sk-SK"/>
              </w:rPr>
              <w:t>množstvo skrývky v m³</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0414065</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2670/3</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rPr>
              <w:t>5334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rPr>
              <w:t>1 067</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2670/3</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451</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0,200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90</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3</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0406042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1601/3</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26</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8</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4</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0494003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1600/6</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10317</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0,250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2 579</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5</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0406042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1600/6</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259</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78</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6</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0406042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1600/6</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7</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0494003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1623</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157</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0,250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39</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8</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0406042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1613</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7</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9</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0406042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2579</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853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256</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10</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0494003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1600/1</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851</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0,250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213</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11</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0494003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1601/1</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16</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0,250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4</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12</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0406042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1601/1</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588</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176</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13</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0411005</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2578/1</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239</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72</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14</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0411002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2578/1</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209</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63</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15</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0406042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2578/1</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7</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16</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0411005</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2583/2</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552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166</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17</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0411005</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2581/7</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194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58</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18</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0427003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2575/3</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2232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0,650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1 451</w:t>
            </w:r>
          </w:p>
        </w:tc>
      </w:tr>
      <w:tr w:rsidR="00966B6A" w:rsidRPr="00966B6A" w:rsidTr="00966B6A">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19</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010-00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orná pôda</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0411005</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966B6A" w:rsidRPr="00612F2C" w:rsidRDefault="00966B6A" w:rsidP="00966B6A">
            <w:pPr>
              <w:jc w:val="center"/>
              <w:rPr>
                <w:rFonts w:ascii="Arial" w:hAnsi="Arial" w:cs="Arial"/>
                <w:sz w:val="18"/>
                <w:szCs w:val="18"/>
                <w:lang w:eastAsia="sk-SK"/>
              </w:rPr>
            </w:pPr>
            <w:r w:rsidRPr="00612F2C">
              <w:rPr>
                <w:rFonts w:ascii="Arial" w:hAnsi="Arial" w:cs="Arial"/>
                <w:sz w:val="18"/>
                <w:szCs w:val="18"/>
                <w:lang w:eastAsia="sk-SK"/>
              </w:rPr>
              <w:t>2575/3</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63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lang w:eastAsia="sk-SK"/>
              </w:rPr>
            </w:pPr>
            <w:r w:rsidRPr="00966B6A">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6B6A" w:rsidRPr="00966B6A" w:rsidRDefault="00966B6A" w:rsidP="00966B6A">
            <w:pPr>
              <w:jc w:val="center"/>
              <w:rPr>
                <w:rFonts w:ascii="Arial" w:hAnsi="Arial" w:cs="Arial"/>
                <w:sz w:val="18"/>
                <w:szCs w:val="18"/>
              </w:rPr>
            </w:pPr>
            <w:r w:rsidRPr="00966B6A">
              <w:rPr>
                <w:rFonts w:ascii="Arial" w:hAnsi="Arial" w:cs="Arial"/>
                <w:sz w:val="18"/>
                <w:szCs w:val="18"/>
              </w:rPr>
              <w:t>19</w:t>
            </w:r>
          </w:p>
        </w:tc>
      </w:tr>
      <w:tr w:rsidR="00612F2C" w:rsidRPr="00612F2C" w:rsidTr="006024FE">
        <w:trPr>
          <w:trHeight w:val="300"/>
        </w:trPr>
        <w:tc>
          <w:tcPr>
            <w:tcW w:w="776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F2C" w:rsidRPr="006E1027" w:rsidRDefault="00612F2C" w:rsidP="00612F2C">
            <w:pPr>
              <w:rPr>
                <w:rFonts w:ascii="Arial" w:hAnsi="Arial" w:cs="Arial"/>
                <w:b/>
                <w:sz w:val="18"/>
                <w:szCs w:val="18"/>
                <w:lang w:eastAsia="sk-SK"/>
              </w:rPr>
            </w:pPr>
            <w:r w:rsidRPr="006E1027">
              <w:rPr>
                <w:rFonts w:ascii="Arial" w:hAnsi="Arial" w:cs="Arial"/>
                <w:b/>
                <w:sz w:val="18"/>
                <w:szCs w:val="18"/>
                <w:lang w:eastAsia="sk-SK"/>
              </w:rPr>
              <w:lastRenderedPageBreak/>
              <w:t xml:space="preserve">množstvo skrývky na spätné </w:t>
            </w:r>
            <w:proofErr w:type="spellStart"/>
            <w:r w:rsidRPr="006E1027">
              <w:rPr>
                <w:rFonts w:ascii="Arial" w:hAnsi="Arial" w:cs="Arial"/>
                <w:b/>
                <w:sz w:val="18"/>
                <w:szCs w:val="18"/>
                <w:lang w:eastAsia="sk-SK"/>
              </w:rPr>
              <w:t>zahumusovanie</w:t>
            </w:r>
            <w:proofErr w:type="spellEnd"/>
            <w:r w:rsidRPr="006E1027">
              <w:rPr>
                <w:rFonts w:ascii="Arial" w:hAnsi="Arial" w:cs="Arial"/>
                <w:b/>
                <w:sz w:val="18"/>
                <w:szCs w:val="18"/>
                <w:lang w:eastAsia="sk-SK"/>
              </w:rPr>
              <w:t>:</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F2C" w:rsidRPr="006E1027" w:rsidRDefault="00612F2C" w:rsidP="00612F2C">
            <w:pPr>
              <w:jc w:val="center"/>
              <w:rPr>
                <w:rFonts w:ascii="Arial" w:hAnsi="Arial" w:cs="Arial"/>
                <w:b/>
                <w:sz w:val="18"/>
                <w:szCs w:val="18"/>
                <w:lang w:eastAsia="sk-SK"/>
              </w:rPr>
            </w:pPr>
            <w:r w:rsidRPr="006E1027">
              <w:rPr>
                <w:rFonts w:ascii="Arial" w:hAnsi="Arial" w:cs="Arial"/>
                <w:b/>
                <w:sz w:val="18"/>
                <w:szCs w:val="18"/>
                <w:lang w:eastAsia="sk-SK"/>
              </w:rPr>
              <w:t>6 34</w:t>
            </w:r>
            <w:r w:rsidR="00966B6A">
              <w:rPr>
                <w:rFonts w:ascii="Arial" w:hAnsi="Arial" w:cs="Arial"/>
                <w:b/>
                <w:sz w:val="18"/>
                <w:szCs w:val="18"/>
                <w:lang w:eastAsia="sk-SK"/>
              </w:rPr>
              <w:t>8</w:t>
            </w:r>
          </w:p>
        </w:tc>
      </w:tr>
    </w:tbl>
    <w:p w:rsidR="00663B84" w:rsidRDefault="00663B84" w:rsidP="00AE1E87">
      <w:pPr>
        <w:tabs>
          <w:tab w:val="left" w:pos="3045"/>
        </w:tabs>
        <w:spacing w:line="360" w:lineRule="auto"/>
        <w:jc w:val="both"/>
        <w:rPr>
          <w:rFonts w:ascii="Arial" w:hAnsi="Arial" w:cs="Arial"/>
          <w:bCs/>
          <w:i/>
          <w:sz w:val="20"/>
          <w:szCs w:val="20"/>
        </w:rPr>
      </w:pPr>
    </w:p>
    <w:p w:rsidR="00AE1E87" w:rsidRPr="00ED1395" w:rsidRDefault="00C53546" w:rsidP="00AE1E87">
      <w:pPr>
        <w:tabs>
          <w:tab w:val="left" w:pos="3045"/>
        </w:tabs>
        <w:spacing w:line="360" w:lineRule="auto"/>
        <w:jc w:val="both"/>
        <w:rPr>
          <w:rFonts w:ascii="Arial" w:hAnsi="Arial" w:cs="Arial"/>
          <w:bCs/>
          <w:i/>
          <w:sz w:val="20"/>
          <w:szCs w:val="20"/>
        </w:rPr>
      </w:pPr>
      <w:r w:rsidRPr="00ED1395">
        <w:rPr>
          <w:rFonts w:ascii="Arial" w:hAnsi="Arial" w:cs="Arial"/>
          <w:bCs/>
          <w:i/>
          <w:sz w:val="20"/>
          <w:szCs w:val="20"/>
        </w:rPr>
        <w:t xml:space="preserve">Tabuľka č. </w:t>
      </w:r>
      <w:r w:rsidR="00856094">
        <w:rPr>
          <w:rFonts w:ascii="Arial" w:hAnsi="Arial" w:cs="Arial"/>
          <w:bCs/>
          <w:i/>
          <w:sz w:val="20"/>
          <w:szCs w:val="20"/>
        </w:rPr>
        <w:t>3</w:t>
      </w:r>
      <w:r w:rsidR="00AE1E87" w:rsidRPr="00ED1395">
        <w:rPr>
          <w:rFonts w:ascii="Arial" w:hAnsi="Arial" w:cs="Arial"/>
          <w:bCs/>
          <w:i/>
          <w:sz w:val="20"/>
          <w:szCs w:val="20"/>
        </w:rPr>
        <w:t>: Plocha</w:t>
      </w:r>
      <w:r w:rsidRPr="00ED1395">
        <w:rPr>
          <w:rFonts w:ascii="Arial" w:hAnsi="Arial" w:cs="Arial"/>
          <w:bCs/>
          <w:i/>
          <w:sz w:val="20"/>
          <w:szCs w:val="20"/>
        </w:rPr>
        <w:t xml:space="preserve"> umiestnenia skrývky – (</w:t>
      </w:r>
      <w:r w:rsidR="00AE1E87" w:rsidRPr="00ED1395">
        <w:rPr>
          <w:rFonts w:ascii="Arial" w:hAnsi="Arial" w:cs="Arial"/>
          <w:bCs/>
          <w:i/>
          <w:sz w:val="20"/>
          <w:szCs w:val="20"/>
        </w:rPr>
        <w:t xml:space="preserve">katastrálne územie) – </w:t>
      </w:r>
      <w:r w:rsidR="00E8718D" w:rsidRPr="00F14BFD">
        <w:rPr>
          <w:rFonts w:ascii="Arial" w:hAnsi="Arial" w:cs="Arial"/>
          <w:i/>
          <w:sz w:val="20"/>
          <w:szCs w:val="20"/>
        </w:rPr>
        <w:t>Barca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620"/>
        <w:gridCol w:w="1980"/>
        <w:gridCol w:w="3240"/>
      </w:tblGrid>
      <w:tr w:rsidR="00C5464B" w:rsidRPr="00ED1395" w:rsidTr="009F778E">
        <w:tc>
          <w:tcPr>
            <w:tcW w:w="2628"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Parcelné číslo pozemku s umiestnenou skrývkou</w:t>
            </w:r>
          </w:p>
        </w:tc>
        <w:tc>
          <w:tcPr>
            <w:tcW w:w="1620"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Objem skrývky (m</w:t>
            </w:r>
            <w:r w:rsidRPr="00ED1395">
              <w:rPr>
                <w:rFonts w:ascii="Arial" w:hAnsi="Arial" w:cs="Arial"/>
                <w:b/>
                <w:sz w:val="20"/>
                <w:szCs w:val="20"/>
                <w:vertAlign w:val="superscript"/>
              </w:rPr>
              <w:t>3</w:t>
            </w:r>
            <w:r w:rsidRPr="00ED1395">
              <w:rPr>
                <w:rFonts w:ascii="Arial" w:hAnsi="Arial" w:cs="Arial"/>
                <w:b/>
                <w:sz w:val="20"/>
                <w:szCs w:val="20"/>
              </w:rPr>
              <w:t>)</w:t>
            </w:r>
          </w:p>
        </w:tc>
        <w:tc>
          <w:tcPr>
            <w:tcW w:w="1980" w:type="dxa"/>
            <w:shd w:val="clear" w:color="auto" w:fill="D9D9D9"/>
            <w:vAlign w:val="center"/>
          </w:tcPr>
          <w:p w:rsidR="00C5464B" w:rsidRPr="00ED1395" w:rsidRDefault="002C21CF" w:rsidP="00351364">
            <w:pPr>
              <w:tabs>
                <w:tab w:val="left" w:pos="3045"/>
              </w:tabs>
              <w:jc w:val="center"/>
              <w:rPr>
                <w:rFonts w:ascii="Arial" w:hAnsi="Arial" w:cs="Arial"/>
                <w:b/>
                <w:sz w:val="20"/>
                <w:szCs w:val="20"/>
              </w:rPr>
            </w:pPr>
            <w:r w:rsidRPr="00ED1395">
              <w:rPr>
                <w:rFonts w:ascii="Arial" w:hAnsi="Arial" w:cs="Arial"/>
                <w:b/>
                <w:sz w:val="20"/>
                <w:szCs w:val="20"/>
              </w:rPr>
              <w:t>Výmera</w:t>
            </w:r>
            <w:r w:rsidR="00C5464B" w:rsidRPr="00ED1395">
              <w:rPr>
                <w:rFonts w:ascii="Arial" w:hAnsi="Arial" w:cs="Arial"/>
                <w:b/>
                <w:sz w:val="20"/>
                <w:szCs w:val="20"/>
              </w:rPr>
              <w:t xml:space="preserve"> (m</w:t>
            </w:r>
            <w:r w:rsidR="00C5464B" w:rsidRPr="00ED1395">
              <w:rPr>
                <w:rFonts w:ascii="Arial" w:hAnsi="Arial" w:cs="Arial"/>
                <w:b/>
                <w:sz w:val="20"/>
                <w:szCs w:val="20"/>
                <w:vertAlign w:val="superscript"/>
              </w:rPr>
              <w:t>2</w:t>
            </w:r>
            <w:r w:rsidR="00C5464B" w:rsidRPr="00ED1395">
              <w:rPr>
                <w:rFonts w:ascii="Arial" w:hAnsi="Arial" w:cs="Arial"/>
                <w:b/>
                <w:sz w:val="20"/>
                <w:szCs w:val="20"/>
              </w:rPr>
              <w:t>)</w:t>
            </w:r>
          </w:p>
        </w:tc>
        <w:tc>
          <w:tcPr>
            <w:tcW w:w="3240" w:type="dxa"/>
            <w:shd w:val="clear" w:color="auto" w:fill="D9D9D9"/>
            <w:vAlign w:val="center"/>
          </w:tcPr>
          <w:p w:rsidR="00C5464B" w:rsidRPr="00ED1395" w:rsidRDefault="00C5464B" w:rsidP="00351364">
            <w:pPr>
              <w:tabs>
                <w:tab w:val="left" w:pos="3045"/>
              </w:tabs>
              <w:jc w:val="center"/>
              <w:rPr>
                <w:rFonts w:ascii="Arial" w:hAnsi="Arial" w:cs="Arial"/>
                <w:b/>
                <w:sz w:val="20"/>
                <w:szCs w:val="20"/>
                <w:highlight w:val="cyan"/>
              </w:rPr>
            </w:pPr>
            <w:r w:rsidRPr="00ED1395">
              <w:rPr>
                <w:rFonts w:ascii="Arial" w:hAnsi="Arial" w:cs="Arial"/>
                <w:b/>
                <w:sz w:val="20"/>
                <w:szCs w:val="20"/>
              </w:rPr>
              <w:t>Spôsob využitia</w:t>
            </w:r>
          </w:p>
        </w:tc>
      </w:tr>
      <w:tr w:rsidR="00C53546" w:rsidRPr="00ED1395" w:rsidTr="00966B6A">
        <w:tc>
          <w:tcPr>
            <w:tcW w:w="2628" w:type="dxa"/>
            <w:vAlign w:val="bottom"/>
          </w:tcPr>
          <w:p w:rsidR="00C53546" w:rsidRPr="00612F2C" w:rsidRDefault="00F14BFD" w:rsidP="00F14BFD">
            <w:pPr>
              <w:tabs>
                <w:tab w:val="center" w:pos="4500"/>
                <w:tab w:val="center" w:pos="4860"/>
              </w:tabs>
              <w:spacing w:line="360" w:lineRule="auto"/>
              <w:jc w:val="center"/>
              <w:rPr>
                <w:rFonts w:ascii="Arial" w:hAnsi="Arial" w:cs="Arial"/>
                <w:i/>
                <w:sz w:val="20"/>
                <w:szCs w:val="20"/>
                <w:highlight w:val="yellow"/>
              </w:rPr>
            </w:pPr>
            <w:r w:rsidRPr="00F14BFD">
              <w:rPr>
                <w:rFonts w:ascii="Arial" w:hAnsi="Arial" w:cs="Arial"/>
                <w:sz w:val="20"/>
                <w:szCs w:val="20"/>
              </w:rPr>
              <w:t>D</w:t>
            </w:r>
            <w:r w:rsidR="00EA2750" w:rsidRPr="00F14BFD">
              <w:rPr>
                <w:rFonts w:ascii="Arial" w:hAnsi="Arial" w:cs="Arial"/>
                <w:sz w:val="20"/>
                <w:szCs w:val="20"/>
              </w:rPr>
              <w:t xml:space="preserve">H </w:t>
            </w:r>
            <w:r w:rsidRPr="00F14BFD">
              <w:rPr>
                <w:rFonts w:ascii="Arial" w:hAnsi="Arial" w:cs="Arial"/>
                <w:sz w:val="20"/>
                <w:szCs w:val="20"/>
              </w:rPr>
              <w:t>2</w:t>
            </w:r>
          </w:p>
        </w:tc>
        <w:tc>
          <w:tcPr>
            <w:tcW w:w="1620" w:type="dxa"/>
            <w:vAlign w:val="center"/>
          </w:tcPr>
          <w:p w:rsidR="00C53546" w:rsidRPr="00612F2C" w:rsidRDefault="00673EE3" w:rsidP="00351364">
            <w:pPr>
              <w:jc w:val="center"/>
              <w:rPr>
                <w:rFonts w:ascii="Arial" w:hAnsi="Arial" w:cs="Arial"/>
                <w:sz w:val="20"/>
                <w:szCs w:val="20"/>
                <w:highlight w:val="yellow"/>
              </w:rPr>
            </w:pPr>
            <w:r w:rsidRPr="00673EE3">
              <w:rPr>
                <w:rFonts w:ascii="Arial" w:hAnsi="Arial" w:cs="Arial"/>
                <w:sz w:val="20"/>
                <w:szCs w:val="20"/>
              </w:rPr>
              <w:t>6 34</w:t>
            </w:r>
            <w:r w:rsidR="00966B6A">
              <w:rPr>
                <w:rFonts w:ascii="Arial" w:hAnsi="Arial" w:cs="Arial"/>
                <w:sz w:val="20"/>
                <w:szCs w:val="20"/>
              </w:rPr>
              <w:t>8</w:t>
            </w:r>
          </w:p>
        </w:tc>
        <w:tc>
          <w:tcPr>
            <w:tcW w:w="1980" w:type="dxa"/>
            <w:vAlign w:val="center"/>
          </w:tcPr>
          <w:p w:rsidR="00C53546" w:rsidRPr="00612F2C" w:rsidRDefault="00673EE3" w:rsidP="00EA2750">
            <w:pPr>
              <w:jc w:val="center"/>
              <w:rPr>
                <w:rFonts w:ascii="Arial" w:hAnsi="Arial" w:cs="Arial"/>
                <w:sz w:val="20"/>
                <w:szCs w:val="20"/>
                <w:highlight w:val="yellow"/>
              </w:rPr>
            </w:pPr>
            <w:r w:rsidRPr="00673EE3">
              <w:rPr>
                <w:rFonts w:ascii="Arial" w:hAnsi="Arial" w:cs="Arial"/>
                <w:sz w:val="20"/>
                <w:szCs w:val="20"/>
              </w:rPr>
              <w:t>2 116</w:t>
            </w:r>
          </w:p>
        </w:tc>
        <w:tc>
          <w:tcPr>
            <w:tcW w:w="3240" w:type="dxa"/>
            <w:vAlign w:val="center"/>
          </w:tcPr>
          <w:p w:rsidR="00C53546" w:rsidRPr="00663B84" w:rsidRDefault="00EA2750" w:rsidP="00351364">
            <w:pPr>
              <w:jc w:val="center"/>
              <w:rPr>
                <w:rFonts w:ascii="Arial" w:hAnsi="Arial" w:cs="Arial"/>
                <w:b/>
                <w:sz w:val="20"/>
                <w:szCs w:val="20"/>
                <w:highlight w:val="yellow"/>
              </w:rPr>
            </w:pPr>
            <w:r w:rsidRPr="00EA2750">
              <w:rPr>
                <w:rFonts w:ascii="Arial" w:hAnsi="Arial" w:cs="Arial"/>
                <w:sz w:val="18"/>
                <w:szCs w:val="18"/>
              </w:rPr>
              <w:t>Skládka humusu</w:t>
            </w:r>
            <w:r w:rsidR="00856094" w:rsidRPr="00EA2750">
              <w:rPr>
                <w:rFonts w:ascii="Arial" w:hAnsi="Arial" w:cs="Arial"/>
                <w:sz w:val="18"/>
                <w:szCs w:val="18"/>
              </w:rPr>
              <w:t xml:space="preserve"> - dočasná </w:t>
            </w:r>
            <w:proofErr w:type="spellStart"/>
            <w:r w:rsidR="00856094" w:rsidRPr="00EA2750">
              <w:rPr>
                <w:rFonts w:ascii="Arial" w:hAnsi="Arial" w:cs="Arial"/>
                <w:sz w:val="18"/>
                <w:szCs w:val="18"/>
              </w:rPr>
              <w:t>depónia</w:t>
            </w:r>
            <w:proofErr w:type="spellEnd"/>
          </w:p>
        </w:tc>
      </w:tr>
    </w:tbl>
    <w:p w:rsidR="003025BA" w:rsidRDefault="003025BA" w:rsidP="002C21CF">
      <w:pPr>
        <w:tabs>
          <w:tab w:val="left" w:pos="3045"/>
        </w:tabs>
        <w:jc w:val="both"/>
        <w:rPr>
          <w:rFonts w:ascii="Arial" w:hAnsi="Arial" w:cs="Arial"/>
          <w:b/>
          <w:sz w:val="20"/>
          <w:szCs w:val="20"/>
        </w:rPr>
      </w:pPr>
    </w:p>
    <w:p w:rsidR="00BA66E2" w:rsidRPr="00ED1395" w:rsidRDefault="00DB2778" w:rsidP="002C21CF">
      <w:pPr>
        <w:tabs>
          <w:tab w:val="left" w:pos="3045"/>
        </w:tabs>
        <w:jc w:val="both"/>
        <w:rPr>
          <w:rFonts w:ascii="Arial" w:hAnsi="Arial" w:cs="Arial"/>
          <w:b/>
          <w:sz w:val="20"/>
          <w:szCs w:val="20"/>
        </w:rPr>
      </w:pPr>
      <w:r>
        <w:rPr>
          <w:rFonts w:ascii="Arial" w:hAnsi="Arial" w:cs="Arial"/>
          <w:b/>
          <w:sz w:val="20"/>
          <w:szCs w:val="20"/>
        </w:rPr>
        <w:t>9</w:t>
      </w:r>
      <w:r w:rsidR="00BA66E2" w:rsidRPr="00ED1395">
        <w:rPr>
          <w:rFonts w:ascii="Arial" w:hAnsi="Arial" w:cs="Arial"/>
          <w:b/>
          <w:sz w:val="20"/>
          <w:szCs w:val="20"/>
        </w:rPr>
        <w:t>. Použitie skrývky humusového horizontu</w:t>
      </w:r>
    </w:p>
    <w:p w:rsidR="00BA66E2" w:rsidRPr="00ED1395" w:rsidRDefault="00BA66E2" w:rsidP="00BA66E2">
      <w:pPr>
        <w:pStyle w:val="Zkladntext2"/>
        <w:spacing w:after="0" w:line="24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.1. Skrývka HH PP v celkovom objeme (množstve):</w:t>
      </w:r>
    </w:p>
    <w:p w:rsidR="00BA66E2" w:rsidRDefault="00BA66E2" w:rsidP="00BA66E2">
      <w:pPr>
        <w:pStyle w:val="Zkladntext2"/>
        <w:spacing w:after="0" w:line="360" w:lineRule="auto"/>
        <w:jc w:val="both"/>
        <w:rPr>
          <w:rFonts w:ascii="Arial" w:hAnsi="Arial" w:cs="Arial"/>
          <w:b/>
          <w:sz w:val="20"/>
          <w:szCs w:val="20"/>
        </w:rPr>
      </w:pPr>
      <w:r w:rsidRPr="00ED1395">
        <w:rPr>
          <w:rFonts w:ascii="Arial" w:hAnsi="Arial" w:cs="Arial"/>
          <w:sz w:val="20"/>
          <w:szCs w:val="20"/>
        </w:rPr>
        <w:t xml:space="preserve">       </w:t>
      </w:r>
      <w:r w:rsidRPr="00ED1395">
        <w:rPr>
          <w:rFonts w:ascii="Arial" w:hAnsi="Arial" w:cs="Arial"/>
          <w:sz w:val="20"/>
          <w:szCs w:val="20"/>
        </w:rPr>
        <w:tab/>
      </w:r>
      <w:r w:rsidR="00612F2C">
        <w:rPr>
          <w:rFonts w:ascii="Arial" w:hAnsi="Arial" w:cs="Arial"/>
          <w:sz w:val="20"/>
          <w:szCs w:val="20"/>
        </w:rPr>
        <w:t>5 7</w:t>
      </w:r>
      <w:r w:rsidR="00B76734">
        <w:rPr>
          <w:rFonts w:ascii="Arial" w:hAnsi="Arial" w:cs="Arial"/>
          <w:sz w:val="20"/>
          <w:szCs w:val="20"/>
        </w:rPr>
        <w:t>85</w:t>
      </w:r>
      <w:r w:rsidR="00BE3947">
        <w:rPr>
          <w:rFonts w:ascii="Arial" w:hAnsi="Arial" w:cs="Arial"/>
          <w:sz w:val="20"/>
          <w:szCs w:val="20"/>
        </w:rPr>
        <w:t xml:space="preserve"> </w:t>
      </w:r>
      <w:r w:rsidR="00BE3947" w:rsidRPr="00ED1395">
        <w:rPr>
          <w:rFonts w:ascii="Arial" w:hAnsi="Arial" w:cs="Arial"/>
          <w:sz w:val="20"/>
          <w:szCs w:val="20"/>
        </w:rPr>
        <w:t>m</w:t>
      </w:r>
      <w:r w:rsidR="00BE3947" w:rsidRPr="00ED1395">
        <w:rPr>
          <w:rFonts w:ascii="Arial" w:hAnsi="Arial" w:cs="Arial"/>
          <w:sz w:val="20"/>
          <w:szCs w:val="20"/>
          <w:vertAlign w:val="superscript"/>
        </w:rPr>
        <w:t>2</w:t>
      </w:r>
      <w:r w:rsidR="00BE3947">
        <w:rPr>
          <w:rFonts w:ascii="Arial" w:hAnsi="Arial" w:cs="Arial"/>
          <w:sz w:val="20"/>
          <w:szCs w:val="20"/>
          <w:vertAlign w:val="superscript"/>
        </w:rPr>
        <w:t xml:space="preserve"> </w:t>
      </w:r>
      <w:r w:rsidR="00BE3947">
        <w:rPr>
          <w:rFonts w:ascii="Arial" w:hAnsi="Arial" w:cs="Arial"/>
          <w:sz w:val="20"/>
          <w:szCs w:val="20"/>
        </w:rPr>
        <w:t>x 0,</w:t>
      </w:r>
      <w:r w:rsidR="00612F2C">
        <w:rPr>
          <w:rFonts w:ascii="Arial" w:hAnsi="Arial" w:cs="Arial"/>
          <w:sz w:val="20"/>
          <w:szCs w:val="20"/>
        </w:rPr>
        <w:t>2</w:t>
      </w:r>
      <w:r w:rsidR="00BE3947">
        <w:rPr>
          <w:rFonts w:ascii="Arial" w:hAnsi="Arial" w:cs="Arial"/>
          <w:sz w:val="20"/>
          <w:szCs w:val="20"/>
        </w:rPr>
        <w:t xml:space="preserve">0 m = </w:t>
      </w:r>
      <w:r w:rsidR="00612F2C">
        <w:rPr>
          <w:rFonts w:ascii="Arial" w:hAnsi="Arial" w:cs="Arial"/>
          <w:b/>
          <w:bCs/>
          <w:sz w:val="20"/>
          <w:szCs w:val="20"/>
        </w:rPr>
        <w:t>1 15</w:t>
      </w:r>
      <w:r w:rsidR="00B76734">
        <w:rPr>
          <w:rFonts w:ascii="Arial" w:hAnsi="Arial" w:cs="Arial"/>
          <w:b/>
          <w:bCs/>
          <w:sz w:val="20"/>
          <w:szCs w:val="20"/>
        </w:rPr>
        <w:t>7</w:t>
      </w:r>
      <w:r w:rsidR="003025BA" w:rsidRPr="00856094">
        <w:rPr>
          <w:rFonts w:ascii="Arial" w:hAnsi="Arial" w:cs="Arial"/>
          <w:b/>
          <w:bCs/>
          <w:sz w:val="20"/>
          <w:szCs w:val="20"/>
        </w:rPr>
        <w:t xml:space="preserve"> </w:t>
      </w:r>
      <w:r w:rsidRPr="00856094">
        <w:rPr>
          <w:rFonts w:ascii="Arial" w:hAnsi="Arial" w:cs="Arial"/>
          <w:b/>
          <w:sz w:val="20"/>
          <w:szCs w:val="20"/>
        </w:rPr>
        <w:t>m</w:t>
      </w:r>
      <w:r w:rsidRPr="00856094">
        <w:rPr>
          <w:rFonts w:ascii="Arial" w:hAnsi="Arial" w:cs="Arial"/>
          <w:b/>
          <w:sz w:val="20"/>
          <w:szCs w:val="20"/>
          <w:vertAlign w:val="superscript"/>
        </w:rPr>
        <w:t>3</w:t>
      </w:r>
      <w:r w:rsidRPr="00ED1395">
        <w:rPr>
          <w:rFonts w:ascii="Arial" w:hAnsi="Arial" w:cs="Arial"/>
          <w:sz w:val="20"/>
          <w:szCs w:val="20"/>
        </w:rPr>
        <w:t xml:space="preserve"> </w:t>
      </w:r>
      <w:r w:rsidRPr="00ED1395">
        <w:rPr>
          <w:rFonts w:ascii="Arial" w:hAnsi="Arial" w:cs="Arial"/>
          <w:b/>
          <w:sz w:val="20"/>
          <w:szCs w:val="20"/>
        </w:rPr>
        <w:t>(celkový objem skrývky HH PP)</w:t>
      </w:r>
    </w:p>
    <w:p w:rsidR="00663B84" w:rsidRDefault="00663B84" w:rsidP="00BA66E2">
      <w:pPr>
        <w:pStyle w:val="Zkladntext2"/>
        <w:spacing w:after="0" w:line="360" w:lineRule="auto"/>
        <w:jc w:val="both"/>
        <w:rPr>
          <w:rFonts w:ascii="Arial" w:hAnsi="Arial" w:cs="Arial"/>
          <w:b/>
          <w:sz w:val="20"/>
          <w:szCs w:val="20"/>
        </w:rPr>
      </w:pPr>
      <w:r>
        <w:rPr>
          <w:rFonts w:ascii="Arial" w:hAnsi="Arial" w:cs="Arial"/>
          <w:b/>
          <w:sz w:val="20"/>
          <w:szCs w:val="20"/>
        </w:rPr>
        <w:tab/>
      </w:r>
      <w:r w:rsidR="00612F2C">
        <w:rPr>
          <w:rFonts w:ascii="Arial" w:hAnsi="Arial" w:cs="Arial"/>
          <w:sz w:val="20"/>
          <w:szCs w:val="20"/>
        </w:rPr>
        <w:t xml:space="preserve">11 </w:t>
      </w:r>
      <w:r w:rsidR="00673EE3">
        <w:rPr>
          <w:rFonts w:ascii="Arial" w:hAnsi="Arial" w:cs="Arial"/>
          <w:sz w:val="20"/>
          <w:szCs w:val="20"/>
        </w:rPr>
        <w:t>3</w:t>
      </w:r>
      <w:r w:rsidR="00DF7F3B">
        <w:rPr>
          <w:rFonts w:ascii="Arial" w:hAnsi="Arial" w:cs="Arial"/>
          <w:sz w:val="20"/>
          <w:szCs w:val="20"/>
        </w:rPr>
        <w:t>41</w:t>
      </w:r>
      <w:r>
        <w:rPr>
          <w:rFonts w:ascii="Arial" w:hAnsi="Arial" w:cs="Arial"/>
          <w:sz w:val="20"/>
          <w:szCs w:val="20"/>
        </w:rPr>
        <w:t xml:space="preserve"> </w:t>
      </w:r>
      <w:r w:rsidRPr="00ED1395">
        <w:rPr>
          <w:rFonts w:ascii="Arial" w:hAnsi="Arial" w:cs="Arial"/>
          <w:sz w:val="20"/>
          <w:szCs w:val="20"/>
        </w:rPr>
        <w:t>m</w:t>
      </w:r>
      <w:r w:rsidRPr="00ED1395">
        <w:rPr>
          <w:rFonts w:ascii="Arial" w:hAnsi="Arial" w:cs="Arial"/>
          <w:sz w:val="20"/>
          <w:szCs w:val="20"/>
          <w:vertAlign w:val="superscript"/>
        </w:rPr>
        <w:t>2</w:t>
      </w:r>
      <w:r>
        <w:rPr>
          <w:rFonts w:ascii="Arial" w:hAnsi="Arial" w:cs="Arial"/>
          <w:sz w:val="20"/>
          <w:szCs w:val="20"/>
          <w:vertAlign w:val="superscript"/>
        </w:rPr>
        <w:t xml:space="preserve"> </w:t>
      </w:r>
      <w:r>
        <w:rPr>
          <w:rFonts w:ascii="Arial" w:hAnsi="Arial" w:cs="Arial"/>
          <w:sz w:val="20"/>
          <w:szCs w:val="20"/>
        </w:rPr>
        <w:t>x 0,2</w:t>
      </w:r>
      <w:r w:rsidR="00612F2C">
        <w:rPr>
          <w:rFonts w:ascii="Arial" w:hAnsi="Arial" w:cs="Arial"/>
          <w:sz w:val="20"/>
          <w:szCs w:val="20"/>
        </w:rPr>
        <w:t>5</w:t>
      </w:r>
      <w:r>
        <w:rPr>
          <w:rFonts w:ascii="Arial" w:hAnsi="Arial" w:cs="Arial"/>
          <w:sz w:val="20"/>
          <w:szCs w:val="20"/>
        </w:rPr>
        <w:t xml:space="preserve"> m = </w:t>
      </w:r>
      <w:r w:rsidR="00673EE3">
        <w:rPr>
          <w:rFonts w:ascii="Arial" w:hAnsi="Arial" w:cs="Arial"/>
          <w:b/>
          <w:bCs/>
          <w:sz w:val="20"/>
          <w:szCs w:val="20"/>
        </w:rPr>
        <w:t>2 83</w:t>
      </w:r>
      <w:r w:rsidR="00DF7F3B">
        <w:rPr>
          <w:rFonts w:ascii="Arial" w:hAnsi="Arial" w:cs="Arial"/>
          <w:b/>
          <w:bCs/>
          <w:sz w:val="20"/>
          <w:szCs w:val="20"/>
        </w:rPr>
        <w:t>5</w:t>
      </w:r>
      <w:r w:rsidRPr="00856094">
        <w:rPr>
          <w:rFonts w:ascii="Arial" w:hAnsi="Arial" w:cs="Arial"/>
          <w:b/>
          <w:bCs/>
          <w:sz w:val="20"/>
          <w:szCs w:val="20"/>
        </w:rPr>
        <w:t xml:space="preserve"> </w:t>
      </w:r>
      <w:r w:rsidRPr="00856094">
        <w:rPr>
          <w:rFonts w:ascii="Arial" w:hAnsi="Arial" w:cs="Arial"/>
          <w:b/>
          <w:sz w:val="20"/>
          <w:szCs w:val="20"/>
        </w:rPr>
        <w:t>m</w:t>
      </w:r>
      <w:r w:rsidRPr="00856094">
        <w:rPr>
          <w:rFonts w:ascii="Arial" w:hAnsi="Arial" w:cs="Arial"/>
          <w:b/>
          <w:sz w:val="20"/>
          <w:szCs w:val="20"/>
          <w:vertAlign w:val="superscript"/>
        </w:rPr>
        <w:t>3</w:t>
      </w:r>
      <w:r w:rsidRPr="00ED1395">
        <w:rPr>
          <w:rFonts w:ascii="Arial" w:hAnsi="Arial" w:cs="Arial"/>
          <w:sz w:val="20"/>
          <w:szCs w:val="20"/>
        </w:rPr>
        <w:t xml:space="preserve"> </w:t>
      </w:r>
      <w:r w:rsidRPr="00ED1395">
        <w:rPr>
          <w:rFonts w:ascii="Arial" w:hAnsi="Arial" w:cs="Arial"/>
          <w:b/>
          <w:sz w:val="20"/>
          <w:szCs w:val="20"/>
        </w:rPr>
        <w:t>(celkový objem skrývky HH PP)</w:t>
      </w:r>
    </w:p>
    <w:p w:rsidR="00BA66E2" w:rsidRDefault="00663B84" w:rsidP="00663B84">
      <w:pPr>
        <w:pStyle w:val="Zkladntext2"/>
        <w:spacing w:after="0" w:line="360" w:lineRule="auto"/>
        <w:jc w:val="both"/>
        <w:rPr>
          <w:rFonts w:ascii="Arial" w:hAnsi="Arial" w:cs="Arial"/>
          <w:b/>
          <w:sz w:val="20"/>
          <w:szCs w:val="20"/>
        </w:rPr>
      </w:pPr>
      <w:r>
        <w:rPr>
          <w:rFonts w:ascii="Arial" w:hAnsi="Arial" w:cs="Arial"/>
          <w:b/>
          <w:sz w:val="20"/>
          <w:szCs w:val="20"/>
        </w:rPr>
        <w:tab/>
      </w:r>
      <w:r w:rsidR="00673EE3">
        <w:rPr>
          <w:rFonts w:ascii="Arial" w:hAnsi="Arial" w:cs="Arial"/>
          <w:sz w:val="20"/>
          <w:szCs w:val="20"/>
        </w:rPr>
        <w:t>3 01</w:t>
      </w:r>
      <w:r w:rsidR="00072B51">
        <w:rPr>
          <w:rFonts w:ascii="Arial" w:hAnsi="Arial" w:cs="Arial"/>
          <w:sz w:val="20"/>
          <w:szCs w:val="20"/>
        </w:rPr>
        <w:t>8</w:t>
      </w:r>
      <w:r w:rsidR="00673EE3">
        <w:rPr>
          <w:rFonts w:ascii="Arial" w:hAnsi="Arial" w:cs="Arial"/>
          <w:sz w:val="20"/>
          <w:szCs w:val="20"/>
        </w:rPr>
        <w:t xml:space="preserve"> </w:t>
      </w:r>
      <w:r w:rsidR="00673EE3" w:rsidRPr="00ED1395">
        <w:rPr>
          <w:rFonts w:ascii="Arial" w:hAnsi="Arial" w:cs="Arial"/>
          <w:sz w:val="20"/>
          <w:szCs w:val="20"/>
        </w:rPr>
        <w:t>m</w:t>
      </w:r>
      <w:r w:rsidR="00673EE3" w:rsidRPr="00ED1395">
        <w:rPr>
          <w:rFonts w:ascii="Arial" w:hAnsi="Arial" w:cs="Arial"/>
          <w:sz w:val="20"/>
          <w:szCs w:val="20"/>
          <w:vertAlign w:val="superscript"/>
        </w:rPr>
        <w:t>2</w:t>
      </w:r>
      <w:r w:rsidR="00673EE3">
        <w:rPr>
          <w:rFonts w:ascii="Arial" w:hAnsi="Arial" w:cs="Arial"/>
          <w:sz w:val="20"/>
          <w:szCs w:val="20"/>
          <w:vertAlign w:val="superscript"/>
        </w:rPr>
        <w:t xml:space="preserve"> </w:t>
      </w:r>
      <w:r w:rsidR="00673EE3">
        <w:rPr>
          <w:rFonts w:ascii="Arial" w:hAnsi="Arial" w:cs="Arial"/>
          <w:sz w:val="20"/>
          <w:szCs w:val="20"/>
        </w:rPr>
        <w:t xml:space="preserve">x 0,30 m = </w:t>
      </w:r>
      <w:r w:rsidR="00673EE3">
        <w:rPr>
          <w:rFonts w:ascii="Arial" w:hAnsi="Arial" w:cs="Arial"/>
          <w:b/>
          <w:bCs/>
          <w:sz w:val="20"/>
          <w:szCs w:val="20"/>
        </w:rPr>
        <w:t>905</w:t>
      </w:r>
      <w:r w:rsidR="00673EE3" w:rsidRPr="00856094">
        <w:rPr>
          <w:rFonts w:ascii="Arial" w:hAnsi="Arial" w:cs="Arial"/>
          <w:b/>
          <w:bCs/>
          <w:sz w:val="20"/>
          <w:szCs w:val="20"/>
        </w:rPr>
        <w:t xml:space="preserve"> </w:t>
      </w:r>
      <w:r w:rsidR="00673EE3" w:rsidRPr="00856094">
        <w:rPr>
          <w:rFonts w:ascii="Arial" w:hAnsi="Arial" w:cs="Arial"/>
          <w:b/>
          <w:sz w:val="20"/>
          <w:szCs w:val="20"/>
        </w:rPr>
        <w:t>m</w:t>
      </w:r>
      <w:r w:rsidR="00673EE3" w:rsidRPr="00856094">
        <w:rPr>
          <w:rFonts w:ascii="Arial" w:hAnsi="Arial" w:cs="Arial"/>
          <w:b/>
          <w:sz w:val="20"/>
          <w:szCs w:val="20"/>
          <w:vertAlign w:val="superscript"/>
        </w:rPr>
        <w:t>3</w:t>
      </w:r>
      <w:r w:rsidR="00673EE3" w:rsidRPr="00ED1395">
        <w:rPr>
          <w:rFonts w:ascii="Arial" w:hAnsi="Arial" w:cs="Arial"/>
          <w:sz w:val="20"/>
          <w:szCs w:val="20"/>
        </w:rPr>
        <w:t xml:space="preserve"> </w:t>
      </w:r>
      <w:r w:rsidR="00673EE3" w:rsidRPr="00ED1395">
        <w:rPr>
          <w:rFonts w:ascii="Arial" w:hAnsi="Arial" w:cs="Arial"/>
          <w:b/>
          <w:sz w:val="20"/>
          <w:szCs w:val="20"/>
        </w:rPr>
        <w:t>(celkový objem skrývky HH PP)</w:t>
      </w:r>
    </w:p>
    <w:p w:rsidR="00673EE3" w:rsidRDefault="00673EE3" w:rsidP="00E8718D">
      <w:pPr>
        <w:pStyle w:val="Zkladntext2"/>
        <w:spacing w:after="0" w:line="360" w:lineRule="auto"/>
        <w:ind w:firstLine="720"/>
        <w:jc w:val="both"/>
        <w:rPr>
          <w:rFonts w:ascii="Arial" w:hAnsi="Arial" w:cs="Arial"/>
          <w:sz w:val="20"/>
          <w:szCs w:val="20"/>
        </w:rPr>
      </w:pPr>
      <w:r>
        <w:rPr>
          <w:rFonts w:ascii="Arial" w:hAnsi="Arial" w:cs="Arial"/>
          <w:sz w:val="20"/>
          <w:szCs w:val="20"/>
        </w:rPr>
        <w:t>2 23</w:t>
      </w:r>
      <w:r w:rsidR="00966B6A">
        <w:rPr>
          <w:rFonts w:ascii="Arial" w:hAnsi="Arial" w:cs="Arial"/>
          <w:sz w:val="20"/>
          <w:szCs w:val="20"/>
        </w:rPr>
        <w:t>2</w:t>
      </w:r>
      <w:r>
        <w:rPr>
          <w:rFonts w:ascii="Arial" w:hAnsi="Arial" w:cs="Arial"/>
          <w:sz w:val="20"/>
          <w:szCs w:val="20"/>
        </w:rPr>
        <w:t xml:space="preserve"> </w:t>
      </w:r>
      <w:r w:rsidRPr="00ED1395">
        <w:rPr>
          <w:rFonts w:ascii="Arial" w:hAnsi="Arial" w:cs="Arial"/>
          <w:sz w:val="20"/>
          <w:szCs w:val="20"/>
        </w:rPr>
        <w:t>m</w:t>
      </w:r>
      <w:r w:rsidRPr="00ED1395">
        <w:rPr>
          <w:rFonts w:ascii="Arial" w:hAnsi="Arial" w:cs="Arial"/>
          <w:sz w:val="20"/>
          <w:szCs w:val="20"/>
          <w:vertAlign w:val="superscript"/>
        </w:rPr>
        <w:t>2</w:t>
      </w:r>
      <w:r>
        <w:rPr>
          <w:rFonts w:ascii="Arial" w:hAnsi="Arial" w:cs="Arial"/>
          <w:sz w:val="20"/>
          <w:szCs w:val="20"/>
          <w:vertAlign w:val="superscript"/>
        </w:rPr>
        <w:t xml:space="preserve"> </w:t>
      </w:r>
      <w:r>
        <w:rPr>
          <w:rFonts w:ascii="Arial" w:hAnsi="Arial" w:cs="Arial"/>
          <w:sz w:val="20"/>
          <w:szCs w:val="20"/>
        </w:rPr>
        <w:t xml:space="preserve">x 0,65 m = </w:t>
      </w:r>
      <w:r>
        <w:rPr>
          <w:rFonts w:ascii="Arial" w:hAnsi="Arial" w:cs="Arial"/>
          <w:b/>
          <w:bCs/>
          <w:sz w:val="20"/>
          <w:szCs w:val="20"/>
        </w:rPr>
        <w:t>1 45</w:t>
      </w:r>
      <w:r w:rsidR="00B76734">
        <w:rPr>
          <w:rFonts w:ascii="Arial" w:hAnsi="Arial" w:cs="Arial"/>
          <w:b/>
          <w:bCs/>
          <w:sz w:val="20"/>
          <w:szCs w:val="20"/>
        </w:rPr>
        <w:t>1</w:t>
      </w:r>
      <w:r w:rsidRPr="00856094">
        <w:rPr>
          <w:rFonts w:ascii="Arial" w:hAnsi="Arial" w:cs="Arial"/>
          <w:b/>
          <w:bCs/>
          <w:sz w:val="20"/>
          <w:szCs w:val="20"/>
        </w:rPr>
        <w:t xml:space="preserve"> </w:t>
      </w:r>
      <w:r w:rsidRPr="00856094">
        <w:rPr>
          <w:rFonts w:ascii="Arial" w:hAnsi="Arial" w:cs="Arial"/>
          <w:b/>
          <w:sz w:val="20"/>
          <w:szCs w:val="20"/>
        </w:rPr>
        <w:t>m</w:t>
      </w:r>
      <w:r w:rsidRPr="00856094">
        <w:rPr>
          <w:rFonts w:ascii="Arial" w:hAnsi="Arial" w:cs="Arial"/>
          <w:b/>
          <w:sz w:val="20"/>
          <w:szCs w:val="20"/>
          <w:vertAlign w:val="superscript"/>
        </w:rPr>
        <w:t>3</w:t>
      </w:r>
      <w:r w:rsidRPr="00ED1395">
        <w:rPr>
          <w:rFonts w:ascii="Arial" w:hAnsi="Arial" w:cs="Arial"/>
          <w:sz w:val="20"/>
          <w:szCs w:val="20"/>
        </w:rPr>
        <w:t xml:space="preserve"> </w:t>
      </w:r>
      <w:r w:rsidRPr="00ED1395">
        <w:rPr>
          <w:rFonts w:ascii="Arial" w:hAnsi="Arial" w:cs="Arial"/>
          <w:b/>
          <w:sz w:val="20"/>
          <w:szCs w:val="20"/>
        </w:rPr>
        <w:t>(</w:t>
      </w:r>
      <w:r>
        <w:rPr>
          <w:rFonts w:ascii="Arial" w:hAnsi="Arial" w:cs="Arial"/>
          <w:b/>
          <w:sz w:val="20"/>
          <w:szCs w:val="20"/>
        </w:rPr>
        <w:t>67</w:t>
      </w:r>
      <w:r w:rsidR="00B76734">
        <w:rPr>
          <w:rFonts w:ascii="Arial" w:hAnsi="Arial" w:cs="Arial"/>
          <w:b/>
          <w:sz w:val="20"/>
          <w:szCs w:val="20"/>
        </w:rPr>
        <w:t>0</w:t>
      </w:r>
      <w:r>
        <w:rPr>
          <w:rFonts w:ascii="Arial" w:hAnsi="Arial" w:cs="Arial"/>
          <w:b/>
          <w:sz w:val="20"/>
          <w:szCs w:val="20"/>
        </w:rPr>
        <w:t xml:space="preserve"> m</w:t>
      </w:r>
      <w:r w:rsidRPr="00970BE3">
        <w:rPr>
          <w:rFonts w:ascii="Arial" w:hAnsi="Arial" w:cs="Arial"/>
          <w:b/>
          <w:sz w:val="20"/>
          <w:szCs w:val="20"/>
          <w:vertAlign w:val="superscript"/>
        </w:rPr>
        <w:t>3</w:t>
      </w:r>
      <w:r>
        <w:rPr>
          <w:rFonts w:ascii="Arial" w:hAnsi="Arial" w:cs="Arial"/>
          <w:b/>
          <w:sz w:val="20"/>
          <w:szCs w:val="20"/>
        </w:rPr>
        <w:t xml:space="preserve"> ornica a 78</w:t>
      </w:r>
      <w:r w:rsidR="00B76734">
        <w:rPr>
          <w:rFonts w:ascii="Arial" w:hAnsi="Arial" w:cs="Arial"/>
          <w:b/>
          <w:sz w:val="20"/>
          <w:szCs w:val="20"/>
        </w:rPr>
        <w:t>1</w:t>
      </w:r>
      <w:r>
        <w:rPr>
          <w:rFonts w:ascii="Arial" w:hAnsi="Arial" w:cs="Arial"/>
          <w:b/>
          <w:sz w:val="20"/>
          <w:szCs w:val="20"/>
        </w:rPr>
        <w:t xml:space="preserve"> m</w:t>
      </w:r>
      <w:r w:rsidRPr="00970BE3">
        <w:rPr>
          <w:rFonts w:ascii="Arial" w:hAnsi="Arial" w:cs="Arial"/>
          <w:b/>
          <w:sz w:val="20"/>
          <w:szCs w:val="20"/>
          <w:vertAlign w:val="superscript"/>
        </w:rPr>
        <w:t>3</w:t>
      </w:r>
      <w:r>
        <w:rPr>
          <w:rFonts w:ascii="Arial" w:hAnsi="Arial" w:cs="Arial"/>
          <w:b/>
          <w:sz w:val="20"/>
          <w:szCs w:val="20"/>
        </w:rPr>
        <w:t xml:space="preserve"> </w:t>
      </w:r>
      <w:proofErr w:type="spellStart"/>
      <w:r>
        <w:rPr>
          <w:rFonts w:ascii="Arial" w:hAnsi="Arial" w:cs="Arial"/>
          <w:b/>
          <w:sz w:val="20"/>
          <w:szCs w:val="20"/>
        </w:rPr>
        <w:t>podornica</w:t>
      </w:r>
      <w:proofErr w:type="spellEnd"/>
      <w:r w:rsidRPr="00ED1395">
        <w:rPr>
          <w:rFonts w:ascii="Arial" w:hAnsi="Arial" w:cs="Arial"/>
          <w:b/>
          <w:sz w:val="20"/>
          <w:szCs w:val="20"/>
        </w:rPr>
        <w:t>)</w:t>
      </w:r>
    </w:p>
    <w:p w:rsidR="00663B84" w:rsidRDefault="00663B84" w:rsidP="00663B84">
      <w:pPr>
        <w:pStyle w:val="Zkladntext2"/>
        <w:spacing w:after="0" w:line="36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.2. Skrývka HH PP bude použitá takto:</w:t>
      </w:r>
    </w:p>
    <w:p w:rsidR="00C53546" w:rsidRPr="00EA2750" w:rsidRDefault="00BA66E2" w:rsidP="00BC3795">
      <w:pPr>
        <w:pStyle w:val="Zkladntext2"/>
        <w:numPr>
          <w:ilvl w:val="0"/>
          <w:numId w:val="14"/>
        </w:numPr>
        <w:tabs>
          <w:tab w:val="left" w:pos="426"/>
        </w:tabs>
        <w:overflowPunct w:val="0"/>
        <w:autoSpaceDE w:val="0"/>
        <w:autoSpaceDN w:val="0"/>
        <w:adjustRightInd w:val="0"/>
        <w:spacing w:after="0" w:line="360" w:lineRule="auto"/>
        <w:jc w:val="both"/>
        <w:textAlignment w:val="baseline"/>
        <w:rPr>
          <w:rFonts w:ascii="Arial" w:hAnsi="Arial" w:cs="Arial"/>
          <w:sz w:val="20"/>
          <w:szCs w:val="20"/>
        </w:rPr>
      </w:pPr>
      <w:r w:rsidRPr="00EA2750">
        <w:rPr>
          <w:rFonts w:ascii="Arial" w:hAnsi="Arial" w:cs="Arial"/>
          <w:sz w:val="20"/>
          <w:szCs w:val="20"/>
        </w:rPr>
        <w:t xml:space="preserve">Skrývaná pôda bude </w:t>
      </w:r>
      <w:r w:rsidR="00C53546" w:rsidRPr="00EA2750">
        <w:rPr>
          <w:rFonts w:ascii="Arial" w:hAnsi="Arial" w:cs="Arial"/>
          <w:sz w:val="20"/>
          <w:szCs w:val="20"/>
        </w:rPr>
        <w:t>uložená na dočasnej depónii na ne</w:t>
      </w:r>
      <w:r w:rsidR="0026224F" w:rsidRPr="00EA2750">
        <w:rPr>
          <w:rFonts w:ascii="Arial" w:hAnsi="Arial" w:cs="Arial"/>
          <w:sz w:val="20"/>
          <w:szCs w:val="20"/>
        </w:rPr>
        <w:t>z</w:t>
      </w:r>
      <w:r w:rsidR="00C53546" w:rsidRPr="00EA2750">
        <w:rPr>
          <w:rFonts w:ascii="Arial" w:hAnsi="Arial" w:cs="Arial"/>
          <w:sz w:val="20"/>
          <w:szCs w:val="20"/>
        </w:rPr>
        <w:t xml:space="preserve">astavných plochách pozemku s parc. č. </w:t>
      </w:r>
      <w:r w:rsidR="00F14BFD" w:rsidRPr="00F14BFD">
        <w:rPr>
          <w:rFonts w:ascii="Arial" w:hAnsi="Arial" w:cs="Arial"/>
          <w:sz w:val="20"/>
          <w:szCs w:val="20"/>
        </w:rPr>
        <w:t>1600/22</w:t>
      </w:r>
      <w:r w:rsidR="00856094" w:rsidRPr="00F14BFD">
        <w:rPr>
          <w:rFonts w:ascii="Arial" w:hAnsi="Arial" w:cs="Arial"/>
          <w:sz w:val="20"/>
          <w:szCs w:val="20"/>
        </w:rPr>
        <w:t xml:space="preserve"> (</w:t>
      </w:r>
      <w:proofErr w:type="spellStart"/>
      <w:r w:rsidR="00F14BFD" w:rsidRPr="00F14BFD">
        <w:rPr>
          <w:rFonts w:ascii="Arial" w:hAnsi="Arial" w:cs="Arial"/>
          <w:sz w:val="20"/>
          <w:szCs w:val="20"/>
        </w:rPr>
        <w:t>Depónia</w:t>
      </w:r>
      <w:proofErr w:type="spellEnd"/>
      <w:r w:rsidR="00EA2750" w:rsidRPr="00F14BFD">
        <w:rPr>
          <w:rFonts w:ascii="Arial" w:hAnsi="Arial" w:cs="Arial"/>
          <w:sz w:val="20"/>
          <w:szCs w:val="20"/>
        </w:rPr>
        <w:t xml:space="preserve"> humusu</w:t>
      </w:r>
      <w:r w:rsidR="00F14BFD" w:rsidRPr="00F14BFD">
        <w:rPr>
          <w:rFonts w:ascii="Arial" w:hAnsi="Arial" w:cs="Arial"/>
          <w:sz w:val="20"/>
          <w:szCs w:val="20"/>
        </w:rPr>
        <w:t xml:space="preserve"> č. 2</w:t>
      </w:r>
      <w:r w:rsidR="00856094" w:rsidRPr="00F14BFD">
        <w:rPr>
          <w:rFonts w:ascii="Arial" w:hAnsi="Arial" w:cs="Arial"/>
          <w:sz w:val="20"/>
          <w:szCs w:val="20"/>
        </w:rPr>
        <w:t xml:space="preserve">) </w:t>
      </w:r>
      <w:r w:rsidR="003025BA" w:rsidRPr="00F14BFD">
        <w:rPr>
          <w:rFonts w:ascii="Arial" w:hAnsi="Arial" w:cs="Arial"/>
          <w:sz w:val="20"/>
          <w:szCs w:val="20"/>
        </w:rPr>
        <w:t xml:space="preserve"> </w:t>
      </w:r>
      <w:r w:rsidR="00C53546" w:rsidRPr="00F14BFD">
        <w:rPr>
          <w:rFonts w:ascii="Arial" w:hAnsi="Arial" w:cs="Arial"/>
          <w:sz w:val="20"/>
          <w:szCs w:val="20"/>
        </w:rPr>
        <w:t>v </w:t>
      </w:r>
      <w:proofErr w:type="spellStart"/>
      <w:r w:rsidR="00C53546" w:rsidRPr="00F14BFD">
        <w:rPr>
          <w:rFonts w:ascii="Arial" w:hAnsi="Arial" w:cs="Arial"/>
          <w:sz w:val="20"/>
          <w:szCs w:val="20"/>
        </w:rPr>
        <w:t>k.ú</w:t>
      </w:r>
      <w:proofErr w:type="spellEnd"/>
      <w:r w:rsidR="00C53546" w:rsidRPr="00F14BFD">
        <w:rPr>
          <w:rFonts w:ascii="Arial" w:hAnsi="Arial" w:cs="Arial"/>
          <w:sz w:val="20"/>
          <w:szCs w:val="20"/>
        </w:rPr>
        <w:t xml:space="preserve">. </w:t>
      </w:r>
      <w:r w:rsidR="00F14BFD" w:rsidRPr="00F14BFD">
        <w:rPr>
          <w:rFonts w:ascii="Arial" w:hAnsi="Arial" w:cs="Arial"/>
          <w:sz w:val="20"/>
          <w:szCs w:val="20"/>
        </w:rPr>
        <w:t>Barca</w:t>
      </w:r>
      <w:r w:rsidR="00C53546" w:rsidRPr="00EA2750">
        <w:rPr>
          <w:rFonts w:ascii="Arial" w:hAnsi="Arial" w:cs="Arial"/>
          <w:sz w:val="20"/>
          <w:szCs w:val="20"/>
        </w:rPr>
        <w:t xml:space="preserve"> na ploche</w:t>
      </w:r>
      <w:r w:rsidR="00F720EF" w:rsidRPr="00EA2750">
        <w:rPr>
          <w:rFonts w:ascii="Arial" w:hAnsi="Arial" w:cs="Arial"/>
          <w:sz w:val="20"/>
          <w:szCs w:val="20"/>
        </w:rPr>
        <w:t xml:space="preserve"> cca</w:t>
      </w:r>
      <w:r w:rsidR="00C53546" w:rsidRPr="00EA2750">
        <w:rPr>
          <w:rFonts w:ascii="Arial" w:hAnsi="Arial" w:cs="Arial"/>
          <w:sz w:val="20"/>
          <w:szCs w:val="20"/>
        </w:rPr>
        <w:t xml:space="preserve"> </w:t>
      </w:r>
      <w:r w:rsidR="00673EE3">
        <w:rPr>
          <w:rFonts w:ascii="Arial" w:hAnsi="Arial" w:cs="Arial"/>
          <w:sz w:val="20"/>
          <w:szCs w:val="20"/>
        </w:rPr>
        <w:t>2 116</w:t>
      </w:r>
      <w:r w:rsidR="00967F1D" w:rsidRPr="00EA2750">
        <w:rPr>
          <w:rFonts w:ascii="Arial" w:hAnsi="Arial" w:cs="Arial"/>
          <w:sz w:val="20"/>
          <w:szCs w:val="20"/>
        </w:rPr>
        <w:t xml:space="preserve"> </w:t>
      </w:r>
      <w:r w:rsidR="00C53546" w:rsidRPr="00EA2750">
        <w:rPr>
          <w:rFonts w:ascii="Arial" w:hAnsi="Arial" w:cs="Arial"/>
          <w:sz w:val="20"/>
          <w:szCs w:val="20"/>
        </w:rPr>
        <w:t>m</w:t>
      </w:r>
      <w:r w:rsidR="00C53546" w:rsidRPr="00EA2750">
        <w:rPr>
          <w:rFonts w:ascii="Arial" w:hAnsi="Arial" w:cs="Arial"/>
          <w:sz w:val="20"/>
          <w:szCs w:val="20"/>
          <w:vertAlign w:val="superscript"/>
        </w:rPr>
        <w:t>2</w:t>
      </w:r>
      <w:r w:rsidR="00C53546" w:rsidRPr="00EA2750">
        <w:rPr>
          <w:rFonts w:ascii="Arial" w:hAnsi="Arial" w:cs="Arial"/>
          <w:sz w:val="20"/>
          <w:szCs w:val="20"/>
        </w:rPr>
        <w:t xml:space="preserve">. Skrývka HH PP predstavuje spolu objem: </w:t>
      </w:r>
      <w:r w:rsidR="00673EE3">
        <w:rPr>
          <w:rFonts w:ascii="Arial" w:hAnsi="Arial" w:cs="Arial"/>
          <w:b/>
          <w:sz w:val="20"/>
          <w:szCs w:val="20"/>
        </w:rPr>
        <w:t>6 34</w:t>
      </w:r>
      <w:r w:rsidR="00966B6A">
        <w:rPr>
          <w:rFonts w:ascii="Arial" w:hAnsi="Arial" w:cs="Arial"/>
          <w:b/>
          <w:sz w:val="20"/>
          <w:szCs w:val="20"/>
        </w:rPr>
        <w:t>8</w:t>
      </w:r>
      <w:r w:rsidR="00673EE3">
        <w:rPr>
          <w:rFonts w:ascii="Arial" w:hAnsi="Arial" w:cs="Arial"/>
          <w:b/>
          <w:sz w:val="20"/>
          <w:szCs w:val="20"/>
        </w:rPr>
        <w:t xml:space="preserve"> </w:t>
      </w:r>
      <w:r w:rsidR="00C53546" w:rsidRPr="00EA2750">
        <w:rPr>
          <w:rFonts w:ascii="Arial" w:hAnsi="Arial" w:cs="Arial"/>
          <w:b/>
          <w:bCs/>
          <w:sz w:val="20"/>
          <w:szCs w:val="20"/>
        </w:rPr>
        <w:t>m</w:t>
      </w:r>
      <w:r w:rsidR="00C53546" w:rsidRPr="00EA2750">
        <w:rPr>
          <w:rFonts w:ascii="Arial" w:hAnsi="Arial" w:cs="Arial"/>
          <w:b/>
          <w:bCs/>
          <w:sz w:val="20"/>
          <w:szCs w:val="20"/>
          <w:vertAlign w:val="superscript"/>
        </w:rPr>
        <w:t>3</w:t>
      </w:r>
      <w:r w:rsidR="00C53546" w:rsidRPr="00EA2750">
        <w:rPr>
          <w:rFonts w:ascii="Arial" w:hAnsi="Arial" w:cs="Arial"/>
          <w:bCs/>
          <w:sz w:val="20"/>
          <w:szCs w:val="20"/>
        </w:rPr>
        <w:t>.</w:t>
      </w:r>
    </w:p>
    <w:p w:rsidR="002D3AB6" w:rsidRDefault="002D3AB6" w:rsidP="00BA66E2">
      <w:pPr>
        <w:pStyle w:val="Zkladntext2"/>
        <w:spacing w:after="0" w:line="36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b/>
          <w:bCs/>
          <w:sz w:val="20"/>
          <w:szCs w:val="20"/>
        </w:rPr>
      </w:pPr>
      <w:r>
        <w:rPr>
          <w:rFonts w:ascii="Arial" w:hAnsi="Arial" w:cs="Arial"/>
          <w:b/>
          <w:bCs/>
          <w:sz w:val="20"/>
          <w:szCs w:val="20"/>
        </w:rPr>
        <w:t>10</w:t>
      </w:r>
      <w:r w:rsidR="00BA66E2" w:rsidRPr="00ED1395">
        <w:rPr>
          <w:rFonts w:ascii="Arial" w:hAnsi="Arial" w:cs="Arial"/>
          <w:b/>
          <w:bCs/>
          <w:sz w:val="20"/>
          <w:szCs w:val="20"/>
        </w:rPr>
        <w:t>. Technologický postup realizácie skrývky humusového horizontu</w:t>
      </w:r>
    </w:p>
    <w:p w:rsidR="00BA66E2" w:rsidRPr="00ED1395" w:rsidRDefault="00BA66E2" w:rsidP="00BA66E2">
      <w:pPr>
        <w:pStyle w:val="Zkladntext2"/>
        <w:tabs>
          <w:tab w:val="left" w:pos="709"/>
        </w:tabs>
        <w:spacing w:after="0" w:line="360" w:lineRule="auto"/>
        <w:jc w:val="both"/>
        <w:rPr>
          <w:rFonts w:ascii="Arial" w:hAnsi="Arial" w:cs="Arial"/>
          <w:sz w:val="20"/>
          <w:szCs w:val="20"/>
        </w:rPr>
      </w:pPr>
    </w:p>
    <w:p w:rsidR="00BA66E2" w:rsidRPr="00ED1395" w:rsidRDefault="00DB2778" w:rsidP="00BA66E2">
      <w:pPr>
        <w:pStyle w:val="Zkladntext2"/>
        <w:tabs>
          <w:tab w:val="left" w:pos="709"/>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.1. Skrývka HH PP na predmetnom pozemku musí byť vykonaná pred začiatkom realizácie výstavby, respektíve pred začiatkom prvých zemných prác. Nesmie byť vykonávaná na zamrznutej a premočenej pôde.</w:t>
      </w:r>
    </w:p>
    <w:p w:rsidR="00C53546" w:rsidRPr="00ED1395" w:rsidRDefault="00C53546" w:rsidP="004F53FE">
      <w:pPr>
        <w:pStyle w:val="Zkladntext2"/>
        <w:tabs>
          <w:tab w:val="left" w:pos="709"/>
        </w:tabs>
        <w:spacing w:after="0" w:line="360" w:lineRule="auto"/>
        <w:jc w:val="both"/>
        <w:rPr>
          <w:rFonts w:ascii="Arial" w:hAnsi="Arial" w:cs="Arial"/>
          <w:sz w:val="20"/>
          <w:szCs w:val="20"/>
        </w:rPr>
      </w:pPr>
    </w:p>
    <w:p w:rsidR="005934C0" w:rsidRPr="00ED1395" w:rsidRDefault="00DB2778" w:rsidP="003025BA">
      <w:pPr>
        <w:widowControl w:val="0"/>
        <w:tabs>
          <w:tab w:val="left" w:pos="426"/>
        </w:tabs>
        <w:autoSpaceDE w:val="0"/>
        <w:autoSpaceDN w:val="0"/>
        <w:adjustRightInd w:val="0"/>
        <w:spacing w:line="360" w:lineRule="auto"/>
        <w:jc w:val="both"/>
        <w:rPr>
          <w:rFonts w:ascii="Arial" w:hAnsi="Arial" w:cs="Arial"/>
          <w:bCs/>
          <w:sz w:val="20"/>
          <w:szCs w:val="20"/>
        </w:rPr>
      </w:pPr>
      <w:r>
        <w:rPr>
          <w:rFonts w:ascii="Arial" w:hAnsi="Arial" w:cs="Arial"/>
          <w:sz w:val="20"/>
          <w:szCs w:val="20"/>
        </w:rPr>
        <w:t>10</w:t>
      </w:r>
      <w:r w:rsidR="00BA66E2" w:rsidRPr="00ED1395">
        <w:rPr>
          <w:rFonts w:ascii="Arial" w:hAnsi="Arial" w:cs="Arial"/>
          <w:sz w:val="20"/>
          <w:szCs w:val="20"/>
        </w:rPr>
        <w:t xml:space="preserve">.2. </w:t>
      </w:r>
      <w:r w:rsidR="003025BA" w:rsidRPr="00ED1395">
        <w:rPr>
          <w:rFonts w:ascii="Arial" w:hAnsi="Arial" w:cs="Arial"/>
          <w:sz w:val="20"/>
          <w:szCs w:val="20"/>
        </w:rPr>
        <w:t>Zhrnutie humusového horizontu PP sa vykoná na jednotlivých plochách parciel, ktoré sú predmetom dočasného odňatia. Určené množstvo skrývaného HH PP, t.j. ornice sa použije na spätné zahumusovanie.</w:t>
      </w:r>
    </w:p>
    <w:p w:rsidR="00BA66E2" w:rsidRPr="00ED1395" w:rsidRDefault="00BA66E2" w:rsidP="00BA66E2">
      <w:pPr>
        <w:pStyle w:val="Zkladntext2"/>
        <w:spacing w:after="0" w:line="360" w:lineRule="auto"/>
        <w:jc w:val="both"/>
        <w:rPr>
          <w:rFonts w:ascii="Arial" w:hAnsi="Arial" w:cs="Arial"/>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.3. Pre skladovanie a ošetrovanie skrývky HH PP platí norma ST SEV 4471-84. V zmysle tejto normy a citovaných právnych predpisov depónia musí byť chránená pred veternou a vodnou eróziou, znečistením a znehodnotením (napr. stavebným materiálom, štrkom, pohonnými hmotami), ale aj pred zaburinením a rozkrádaním. Maximálna výška depónie nesmie prekročiť </w:t>
      </w:r>
      <w:smartTag w:uri="urn:schemas-microsoft-com:office:smarttags" w:element="metricconverter">
        <w:smartTagPr>
          <w:attr w:name="ProductID" w:val="3 m"/>
        </w:smartTagPr>
        <w:r w:rsidR="00BA66E2" w:rsidRPr="00ED1395">
          <w:rPr>
            <w:rFonts w:ascii="Arial" w:hAnsi="Arial" w:cs="Arial"/>
            <w:sz w:val="20"/>
            <w:szCs w:val="20"/>
          </w:rPr>
          <w:t>3 m</w:t>
        </w:r>
      </w:smartTag>
      <w:r w:rsidR="00BA66E2" w:rsidRPr="00ED1395">
        <w:rPr>
          <w:rFonts w:ascii="Arial" w:hAnsi="Arial" w:cs="Arial"/>
          <w:sz w:val="20"/>
          <w:szCs w:val="20"/>
        </w:rPr>
        <w:t>, so sklonom svahov maximálne 1 : 1,5.</w:t>
      </w:r>
    </w:p>
    <w:p w:rsidR="00BA66E2" w:rsidRPr="00ED1395" w:rsidRDefault="00BA66E2" w:rsidP="00BA66E2">
      <w:pPr>
        <w:pStyle w:val="Zkladntext2"/>
        <w:spacing w:after="0" w:line="360" w:lineRule="auto"/>
        <w:jc w:val="both"/>
        <w:rPr>
          <w:rFonts w:ascii="Arial" w:hAnsi="Arial" w:cs="Arial"/>
          <w:sz w:val="20"/>
          <w:szCs w:val="20"/>
        </w:rPr>
      </w:pPr>
    </w:p>
    <w:p w:rsidR="004B4BBC" w:rsidRPr="00ED1395" w:rsidRDefault="00DB2778" w:rsidP="004059BC">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.4. Harmonogram začatia a ukončenia skrývky HH PP v súlade s vecnou a časovou koordináciou výstavby je podľa časovej postupnosti realizácie stavby:</w:t>
      </w:r>
    </w:p>
    <w:p w:rsidR="00447677" w:rsidRDefault="00447677" w:rsidP="00447677">
      <w:pPr>
        <w:pStyle w:val="Zkladntext2"/>
        <w:tabs>
          <w:tab w:val="left" w:pos="426"/>
        </w:tabs>
        <w:spacing w:after="0" w:line="360" w:lineRule="auto"/>
        <w:jc w:val="both"/>
        <w:rPr>
          <w:rFonts w:ascii="Arial" w:hAnsi="Arial" w:cs="Arial"/>
          <w:sz w:val="20"/>
          <w:szCs w:val="20"/>
          <w:u w:val="single"/>
        </w:rPr>
      </w:pPr>
    </w:p>
    <w:p w:rsidR="00447677" w:rsidRPr="000B0FD2" w:rsidRDefault="00447677" w:rsidP="00447677">
      <w:pPr>
        <w:pStyle w:val="Zkladntext2"/>
        <w:tabs>
          <w:tab w:val="left" w:pos="426"/>
        </w:tabs>
        <w:spacing w:after="0" w:line="360" w:lineRule="auto"/>
        <w:jc w:val="both"/>
        <w:rPr>
          <w:rFonts w:ascii="Arial" w:hAnsi="Arial" w:cs="Arial"/>
          <w:sz w:val="20"/>
          <w:szCs w:val="20"/>
          <w:u w:val="single"/>
        </w:rPr>
      </w:pPr>
      <w:r w:rsidRPr="000B0FD2">
        <w:rPr>
          <w:rFonts w:ascii="Arial" w:hAnsi="Arial" w:cs="Arial"/>
          <w:sz w:val="20"/>
          <w:szCs w:val="20"/>
          <w:u w:val="single"/>
        </w:rPr>
        <w:t>Skrývka HH PP z plôch dočasného odňatia</w:t>
      </w:r>
    </w:p>
    <w:tbl>
      <w:tblPr>
        <w:tblW w:w="5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2551"/>
      </w:tblGrid>
      <w:tr w:rsidR="00EA2750" w:rsidRPr="009E7BCB" w:rsidTr="001247D2">
        <w:trPr>
          <w:trHeight w:val="300"/>
          <w:jc w:val="center"/>
        </w:trPr>
        <w:tc>
          <w:tcPr>
            <w:tcW w:w="2693"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Začiatok realizácie skrývky HH PP</w:t>
            </w:r>
          </w:p>
        </w:tc>
        <w:tc>
          <w:tcPr>
            <w:tcW w:w="2551"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Ukončenie (rozhrnutie) skrývky HH PP</w:t>
            </w:r>
          </w:p>
        </w:tc>
      </w:tr>
      <w:tr w:rsidR="00EA2750" w:rsidRPr="009E7BCB" w:rsidTr="001247D2">
        <w:trPr>
          <w:trHeight w:val="300"/>
          <w:jc w:val="center"/>
        </w:trPr>
        <w:tc>
          <w:tcPr>
            <w:tcW w:w="2693" w:type="dxa"/>
            <w:shd w:val="clear" w:color="auto" w:fill="auto"/>
            <w:noWrap/>
            <w:vAlign w:val="center"/>
          </w:tcPr>
          <w:p w:rsidR="00EA2750" w:rsidRPr="00743C57" w:rsidRDefault="00EA2750" w:rsidP="001247D2">
            <w:pPr>
              <w:jc w:val="center"/>
              <w:rPr>
                <w:rFonts w:ascii="Arial" w:hAnsi="Arial" w:cs="Arial"/>
                <w:color w:val="000000"/>
                <w:sz w:val="20"/>
                <w:szCs w:val="20"/>
                <w:highlight w:val="yellow"/>
              </w:rPr>
            </w:pPr>
            <w:r w:rsidRPr="00813F3B">
              <w:rPr>
                <w:rFonts w:ascii="Arial" w:hAnsi="Arial" w:cs="Arial"/>
                <w:color w:val="000000"/>
                <w:sz w:val="20"/>
                <w:szCs w:val="20"/>
              </w:rPr>
              <w:lastRenderedPageBreak/>
              <w:t>2019</w:t>
            </w:r>
          </w:p>
        </w:tc>
        <w:tc>
          <w:tcPr>
            <w:tcW w:w="2551" w:type="dxa"/>
            <w:shd w:val="clear" w:color="auto" w:fill="auto"/>
            <w:noWrap/>
            <w:vAlign w:val="center"/>
          </w:tcPr>
          <w:p w:rsidR="00EA2750" w:rsidRPr="00743C57" w:rsidRDefault="00EA2750" w:rsidP="001247D2">
            <w:pPr>
              <w:jc w:val="center"/>
              <w:rPr>
                <w:rFonts w:ascii="Arial" w:hAnsi="Arial" w:cs="Arial"/>
                <w:color w:val="000000"/>
                <w:sz w:val="20"/>
                <w:szCs w:val="20"/>
                <w:highlight w:val="yellow"/>
              </w:rPr>
            </w:pPr>
            <w:r w:rsidRPr="00813F3B">
              <w:rPr>
                <w:rFonts w:ascii="Arial" w:hAnsi="Arial" w:cs="Arial"/>
                <w:color w:val="000000"/>
                <w:sz w:val="20"/>
                <w:szCs w:val="20"/>
              </w:rPr>
              <w:t>2023</w:t>
            </w:r>
          </w:p>
        </w:tc>
      </w:tr>
    </w:tbl>
    <w:p w:rsidR="00447677" w:rsidRDefault="00447677" w:rsidP="00447677">
      <w:pPr>
        <w:pStyle w:val="Zkladntext2"/>
        <w:tabs>
          <w:tab w:val="left" w:pos="426"/>
        </w:tabs>
        <w:spacing w:after="0" w:line="360" w:lineRule="auto"/>
        <w:jc w:val="both"/>
        <w:rPr>
          <w:rFonts w:ascii="Arial" w:hAnsi="Arial" w:cs="Arial"/>
          <w:sz w:val="20"/>
          <w:szCs w:val="20"/>
        </w:rPr>
      </w:pPr>
    </w:p>
    <w:p w:rsidR="00BA66E2" w:rsidRPr="00ED1395" w:rsidRDefault="00DB2778" w:rsidP="00447677">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.5. Orgán ochrany poľnohospodárskej pôdy – </w:t>
      </w:r>
      <w:r w:rsidR="00852A67">
        <w:rPr>
          <w:rFonts w:ascii="Arial" w:hAnsi="Arial" w:cs="Arial"/>
          <w:sz w:val="20"/>
          <w:szCs w:val="20"/>
        </w:rPr>
        <w:t>Okresný</w:t>
      </w:r>
      <w:r w:rsidR="00852A67" w:rsidRPr="00ED1395">
        <w:rPr>
          <w:rFonts w:ascii="Arial" w:hAnsi="Arial" w:cs="Arial"/>
          <w:sz w:val="20"/>
          <w:szCs w:val="20"/>
        </w:rPr>
        <w:t xml:space="preserve"> úrad,</w:t>
      </w:r>
      <w:r w:rsidR="00852A67">
        <w:rPr>
          <w:rFonts w:ascii="Arial" w:hAnsi="Arial" w:cs="Arial"/>
          <w:sz w:val="20"/>
          <w:szCs w:val="20"/>
        </w:rPr>
        <w:t xml:space="preserve"> lesný a pozemkový odbor v </w:t>
      </w:r>
      <w:r w:rsidR="00743C57">
        <w:rPr>
          <w:rFonts w:ascii="Arial" w:hAnsi="Arial" w:cs="Arial"/>
          <w:sz w:val="20"/>
          <w:szCs w:val="20"/>
        </w:rPr>
        <w:t>Košiciach</w:t>
      </w:r>
      <w:r w:rsidR="00BA66E2" w:rsidRPr="00ED1395">
        <w:rPr>
          <w:rFonts w:ascii="Arial" w:hAnsi="Arial" w:cs="Arial"/>
          <w:sz w:val="20"/>
          <w:szCs w:val="20"/>
        </w:rPr>
        <w:t xml:space="preserve">, ktorý vydal rozhodnutie o trvalom odňatí poľnohospodárskej pôdy je v zmysle ustanovenia §24 zákona o ochrane pôdy oprávnený vstupovať na dotknuté poľnohospodárske pozemky za účelom kontroly plnenia nariadených opatrení. </w:t>
      </w:r>
    </w:p>
    <w:p w:rsidR="00447677" w:rsidRDefault="00BA66E2" w:rsidP="00BA66E2">
      <w:pPr>
        <w:pStyle w:val="Zkladntext2"/>
        <w:tabs>
          <w:tab w:val="left" w:pos="426"/>
        </w:tabs>
        <w:spacing w:after="0" w:line="360" w:lineRule="auto"/>
        <w:jc w:val="both"/>
        <w:rPr>
          <w:rFonts w:ascii="Arial" w:hAnsi="Arial" w:cs="Arial"/>
          <w:sz w:val="20"/>
          <w:szCs w:val="20"/>
        </w:rPr>
      </w:pPr>
      <w:r w:rsidRPr="00ED1395">
        <w:rPr>
          <w:rFonts w:ascii="Arial" w:hAnsi="Arial" w:cs="Arial"/>
          <w:sz w:val="20"/>
          <w:szCs w:val="20"/>
        </w:rPr>
        <w:tab/>
      </w:r>
    </w:p>
    <w:p w:rsidR="00BA66E2" w:rsidRPr="00ED1395" w:rsidRDefault="00447677"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ab/>
      </w:r>
      <w:r w:rsidR="00BA66E2" w:rsidRPr="00ED1395">
        <w:rPr>
          <w:rFonts w:ascii="Arial" w:hAnsi="Arial" w:cs="Arial"/>
          <w:sz w:val="20"/>
          <w:szCs w:val="20"/>
        </w:rPr>
        <w:t>Predmetom kontroly je spôsob, kvalita a časová postupnosť realizácie skrývky HH PP (napr. termín začatia a ukončenia skrývky, kvalita a určený spôsob vykonania skrývky HH, ošetrovanie HH na depónii, kvalita rozprestretia skrývky). Kontrola sa vykonáva za prítomnosti investora, užívateľa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.6. Investor, ako žiadateľ o odňatie poľnohospodárskej pôdy doplní predmetnú bilanciu skrývky HH PP o súhlas užívateľa (vlastníka) dotknutej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.7. Každú zásadnú zmenu vykonania skrývky HH PP oproti tejto bilancii je potrebné ohlásiť </w:t>
      </w:r>
      <w:r w:rsidR="00AC3E4B">
        <w:rPr>
          <w:rFonts w:ascii="Arial" w:hAnsi="Arial" w:cs="Arial"/>
          <w:sz w:val="20"/>
          <w:szCs w:val="20"/>
        </w:rPr>
        <w:t>Okresnému</w:t>
      </w:r>
      <w:r w:rsidR="00AC3E4B" w:rsidRPr="00ED1395">
        <w:rPr>
          <w:rFonts w:ascii="Arial" w:hAnsi="Arial" w:cs="Arial"/>
          <w:sz w:val="20"/>
          <w:szCs w:val="20"/>
        </w:rPr>
        <w:t xml:space="preserve"> úrad</w:t>
      </w:r>
      <w:r w:rsidR="00AC3E4B">
        <w:rPr>
          <w:rFonts w:ascii="Arial" w:hAnsi="Arial" w:cs="Arial"/>
          <w:sz w:val="20"/>
          <w:szCs w:val="20"/>
        </w:rPr>
        <w:t>u</w:t>
      </w:r>
      <w:r w:rsidR="00AC3E4B" w:rsidRPr="00ED1395">
        <w:rPr>
          <w:rFonts w:ascii="Arial" w:hAnsi="Arial" w:cs="Arial"/>
          <w:sz w:val="20"/>
          <w:szCs w:val="20"/>
        </w:rPr>
        <w:t>,</w:t>
      </w:r>
      <w:r w:rsidR="00AC3E4B">
        <w:rPr>
          <w:rFonts w:ascii="Arial" w:hAnsi="Arial" w:cs="Arial"/>
          <w:sz w:val="20"/>
          <w:szCs w:val="20"/>
        </w:rPr>
        <w:t xml:space="preserve"> lesný a pozemkový odbor v </w:t>
      </w:r>
      <w:r w:rsidR="00743C57">
        <w:rPr>
          <w:rFonts w:ascii="Arial" w:hAnsi="Arial" w:cs="Arial"/>
          <w:sz w:val="20"/>
          <w:szCs w:val="20"/>
        </w:rPr>
        <w:t>Košiciach</w:t>
      </w:r>
      <w:r w:rsidR="00BA66E2" w:rsidRPr="00ED1395">
        <w:rPr>
          <w:rFonts w:ascii="Arial" w:hAnsi="Arial" w:cs="Arial"/>
          <w:sz w:val="20"/>
          <w:szCs w:val="20"/>
        </w:rPr>
        <w:t>.</w:t>
      </w:r>
    </w:p>
    <w:p w:rsidR="00BA66E2" w:rsidRPr="00ED1395" w:rsidRDefault="00BA66E2" w:rsidP="00BA66E2">
      <w:pPr>
        <w:pStyle w:val="Zkladntext"/>
        <w:rPr>
          <w:b/>
          <w:bCs/>
          <w:sz w:val="20"/>
          <w:szCs w:val="20"/>
        </w:rPr>
      </w:pPr>
    </w:p>
    <w:p w:rsidR="00BA66E2" w:rsidRDefault="00DB2778" w:rsidP="00717676">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.8. </w:t>
      </w:r>
      <w:r w:rsidR="00CE6E76" w:rsidRPr="00ED1395">
        <w:rPr>
          <w:rFonts w:ascii="Arial" w:hAnsi="Arial" w:cs="Arial"/>
          <w:sz w:val="20"/>
          <w:szCs w:val="20"/>
        </w:rPr>
        <w:t>Oslobodenie od výkonu skrývky: žiadna plocha</w:t>
      </w:r>
      <w:r w:rsidR="00F21C87" w:rsidRPr="00ED1395">
        <w:rPr>
          <w:rFonts w:ascii="Arial" w:hAnsi="Arial" w:cs="Arial"/>
          <w:sz w:val="20"/>
          <w:szCs w:val="20"/>
        </w:rPr>
        <w:t>.</w:t>
      </w:r>
    </w:p>
    <w:p w:rsidR="004059BC" w:rsidRPr="00ED1395" w:rsidRDefault="004059BC" w:rsidP="002B3DF0">
      <w:pPr>
        <w:widowControl w:val="0"/>
        <w:tabs>
          <w:tab w:val="left" w:pos="284"/>
        </w:tabs>
        <w:autoSpaceDE w:val="0"/>
        <w:autoSpaceDN w:val="0"/>
        <w:adjustRightInd w:val="0"/>
        <w:spacing w:line="276" w:lineRule="auto"/>
        <w:jc w:val="both"/>
        <w:rPr>
          <w:rFonts w:ascii="Arial" w:hAnsi="Arial" w:cs="Arial"/>
          <w:b/>
          <w:bCs/>
          <w:sz w:val="20"/>
          <w:szCs w:val="20"/>
        </w:rPr>
      </w:pPr>
    </w:p>
    <w:p w:rsidR="002B3DF0" w:rsidRPr="00ED1395" w:rsidRDefault="00521905" w:rsidP="002B3DF0">
      <w:pPr>
        <w:widowControl w:val="0"/>
        <w:tabs>
          <w:tab w:val="left" w:pos="284"/>
        </w:tabs>
        <w:autoSpaceDE w:val="0"/>
        <w:autoSpaceDN w:val="0"/>
        <w:adjustRightInd w:val="0"/>
        <w:spacing w:line="276" w:lineRule="auto"/>
        <w:jc w:val="both"/>
        <w:rPr>
          <w:rFonts w:ascii="Arial" w:hAnsi="Arial" w:cs="Arial"/>
          <w:b/>
          <w:bCs/>
          <w:sz w:val="20"/>
          <w:szCs w:val="20"/>
        </w:rPr>
      </w:pPr>
      <w:r w:rsidRPr="00521905">
        <w:rPr>
          <w:rFonts w:ascii="Arial" w:hAnsi="Arial" w:cs="Arial"/>
          <w:b/>
          <w:sz w:val="20"/>
          <w:szCs w:val="20"/>
        </w:rPr>
        <w:t>Zodpovedný zástupca investora za hospodárne využitie skrývky poľnohospodárskej pôdy na plochách dotknutých dočasným záberom</w:t>
      </w:r>
      <w:r w:rsidR="002B3DF0" w:rsidRPr="00ED1395">
        <w:rPr>
          <w:rFonts w:ascii="Arial" w:hAnsi="Arial" w:cs="Arial"/>
          <w:b/>
          <w:bCs/>
          <w:sz w:val="20"/>
          <w:szCs w:val="20"/>
        </w:rPr>
        <w:t>:</w:t>
      </w: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b/>
          <w:bCs/>
          <w:sz w:val="20"/>
          <w:szCs w:val="20"/>
        </w:rPr>
      </w:pP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967F1D" w:rsidRPr="00ED1395" w:rsidRDefault="00967F1D"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2B3DF0" w:rsidRPr="00ED1395" w:rsidRDefault="002B3DF0" w:rsidP="002B3DF0">
      <w:pPr>
        <w:widowControl w:val="0"/>
        <w:tabs>
          <w:tab w:val="left" w:pos="284"/>
        </w:tabs>
        <w:autoSpaceDE w:val="0"/>
        <w:autoSpaceDN w:val="0"/>
        <w:adjustRightInd w:val="0"/>
        <w:spacing w:line="276" w:lineRule="auto"/>
        <w:jc w:val="both"/>
        <w:rPr>
          <w:rFonts w:ascii="Arial" w:hAnsi="Arial" w:cs="Arial"/>
          <w:sz w:val="20"/>
          <w:szCs w:val="20"/>
        </w:rPr>
      </w:pPr>
      <w:r w:rsidRPr="00ED1395">
        <w:rPr>
          <w:rFonts w:ascii="Arial" w:hAnsi="Arial" w:cs="Arial"/>
          <w:sz w:val="20"/>
          <w:szCs w:val="20"/>
        </w:rPr>
        <w:t>Meno a priezvisko</w:t>
      </w:r>
    </w:p>
    <w:p w:rsidR="002B3DF0" w:rsidRPr="00ED1395" w:rsidRDefault="002B3DF0" w:rsidP="002B3DF0">
      <w:pPr>
        <w:widowControl w:val="0"/>
        <w:tabs>
          <w:tab w:val="left" w:pos="284"/>
          <w:tab w:val="left" w:pos="6521"/>
        </w:tabs>
        <w:autoSpaceDE w:val="0"/>
        <w:autoSpaceDN w:val="0"/>
        <w:adjustRightInd w:val="0"/>
        <w:spacing w:line="276" w:lineRule="auto"/>
        <w:ind w:hanging="284"/>
        <w:jc w:val="both"/>
        <w:rPr>
          <w:rFonts w:ascii="Arial" w:hAnsi="Arial" w:cs="Arial"/>
          <w:sz w:val="20"/>
          <w:szCs w:val="20"/>
        </w:rPr>
      </w:pPr>
      <w:r w:rsidRPr="00ED1395">
        <w:rPr>
          <w:rFonts w:ascii="Arial" w:hAnsi="Arial" w:cs="Arial"/>
          <w:sz w:val="20"/>
          <w:szCs w:val="20"/>
        </w:rPr>
        <w:t xml:space="preserve">    zodpovedného zástupcu investora:</w:t>
      </w:r>
      <w:r w:rsidRPr="00ED1395">
        <w:rPr>
          <w:rFonts w:ascii="Arial" w:hAnsi="Arial" w:cs="Arial"/>
          <w:sz w:val="20"/>
          <w:szCs w:val="20"/>
        </w:rPr>
        <w:tab/>
        <w:t>Odtlačok pečiatky</w:t>
      </w: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3025BA" w:rsidRPr="00ED1395" w:rsidRDefault="003025BA"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r w:rsidRPr="00ED1395">
        <w:rPr>
          <w:rFonts w:ascii="Arial" w:hAnsi="Arial" w:cs="Arial"/>
          <w:b/>
          <w:bCs/>
          <w:sz w:val="20"/>
          <w:szCs w:val="20"/>
        </w:rPr>
        <w:t>Zodpovedný zástupca vlastníka alebo užívateľa preberajúci skrývku humusového horizontu poľnohospodárskej pôdy:</w:t>
      </w: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b/>
          <w:bCs/>
          <w:sz w:val="20"/>
          <w:szCs w:val="20"/>
        </w:rPr>
      </w:pPr>
    </w:p>
    <w:p w:rsidR="002B3DF0" w:rsidRDefault="002B3DF0" w:rsidP="006024FE">
      <w:pPr>
        <w:widowControl w:val="0"/>
        <w:tabs>
          <w:tab w:val="left" w:pos="284"/>
          <w:tab w:val="left" w:pos="6521"/>
        </w:tabs>
        <w:autoSpaceDE w:val="0"/>
        <w:autoSpaceDN w:val="0"/>
        <w:adjustRightInd w:val="0"/>
        <w:spacing w:line="276" w:lineRule="auto"/>
        <w:jc w:val="both"/>
        <w:rPr>
          <w:rFonts w:ascii="Arial" w:hAnsi="Arial" w:cs="Arial"/>
          <w:sz w:val="20"/>
          <w:szCs w:val="20"/>
        </w:rPr>
      </w:pPr>
    </w:p>
    <w:p w:rsidR="006024FE" w:rsidRPr="00ED1395" w:rsidRDefault="006024FE" w:rsidP="006024FE">
      <w:pPr>
        <w:widowControl w:val="0"/>
        <w:tabs>
          <w:tab w:val="left" w:pos="284"/>
          <w:tab w:val="left" w:pos="6521"/>
        </w:tabs>
        <w:autoSpaceDE w:val="0"/>
        <w:autoSpaceDN w:val="0"/>
        <w:adjustRightInd w:val="0"/>
        <w:spacing w:line="276" w:lineRule="auto"/>
        <w:jc w:val="both"/>
        <w:rPr>
          <w:rFonts w:ascii="Arial" w:hAnsi="Arial" w:cs="Arial"/>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Meno a priezvisko </w:t>
      </w:r>
    </w:p>
    <w:p w:rsidR="002B3DF0" w:rsidRPr="00ED1395" w:rsidRDefault="002B3DF0" w:rsidP="002B3DF0">
      <w:pPr>
        <w:widowControl w:val="0"/>
        <w:tabs>
          <w:tab w:val="left" w:pos="284"/>
          <w:tab w:val="left" w:pos="4485"/>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vlastníka alebo užívateľa:        </w:t>
      </w:r>
      <w:r w:rsidRPr="00ED1395">
        <w:rPr>
          <w:rFonts w:ascii="Arial" w:hAnsi="Arial" w:cs="Arial"/>
          <w:sz w:val="20"/>
          <w:szCs w:val="20"/>
        </w:rPr>
        <w:tab/>
      </w:r>
      <w:r w:rsidRPr="00ED1395">
        <w:rPr>
          <w:rFonts w:ascii="Arial" w:hAnsi="Arial" w:cs="Arial"/>
          <w:sz w:val="20"/>
          <w:szCs w:val="20"/>
        </w:rPr>
        <w:tab/>
        <w:t>Odtlačok pečiatky</w:t>
      </w:r>
    </w:p>
    <w:p w:rsidR="00BC3795" w:rsidRPr="00ED1395" w:rsidRDefault="00BC3795" w:rsidP="00C66E81">
      <w:pPr>
        <w:tabs>
          <w:tab w:val="center" w:pos="3060"/>
        </w:tabs>
        <w:spacing w:line="480" w:lineRule="auto"/>
        <w:jc w:val="both"/>
        <w:rPr>
          <w:rFonts w:ascii="Arial" w:hAnsi="Arial" w:cs="Arial"/>
          <w:b/>
          <w:bCs/>
          <w:sz w:val="20"/>
          <w:szCs w:val="20"/>
        </w:rPr>
      </w:pPr>
    </w:p>
    <w:p w:rsidR="00BE3947" w:rsidRDefault="00BE3947" w:rsidP="00967F1D">
      <w:pPr>
        <w:widowControl w:val="0"/>
        <w:tabs>
          <w:tab w:val="left" w:pos="3045"/>
        </w:tabs>
        <w:autoSpaceDE w:val="0"/>
        <w:autoSpaceDN w:val="0"/>
        <w:adjustRightInd w:val="0"/>
        <w:spacing w:line="360" w:lineRule="auto"/>
        <w:rPr>
          <w:rFonts w:ascii="Arial" w:hAnsi="Arial" w:cs="Arial"/>
          <w:bCs/>
          <w:sz w:val="20"/>
          <w:szCs w:val="20"/>
        </w:rPr>
      </w:pPr>
    </w:p>
    <w:p w:rsidR="00C66E81" w:rsidRPr="00ED1395" w:rsidRDefault="006024FE" w:rsidP="00C66E81">
      <w:pPr>
        <w:tabs>
          <w:tab w:val="center" w:pos="3060"/>
        </w:tabs>
        <w:spacing w:line="480" w:lineRule="auto"/>
        <w:jc w:val="both"/>
        <w:rPr>
          <w:rFonts w:ascii="Arial" w:hAnsi="Arial" w:cs="Arial"/>
          <w:b/>
          <w:bCs/>
          <w:sz w:val="20"/>
          <w:szCs w:val="20"/>
        </w:rPr>
      </w:pPr>
      <w:r>
        <w:rPr>
          <w:rFonts w:ascii="Arial" w:hAnsi="Arial" w:cs="Arial"/>
          <w:b/>
          <w:bCs/>
          <w:sz w:val="20"/>
          <w:szCs w:val="20"/>
        </w:rPr>
        <w:t>1</w:t>
      </w:r>
      <w:r w:rsidR="00DB2778">
        <w:rPr>
          <w:rFonts w:ascii="Arial" w:hAnsi="Arial" w:cs="Arial"/>
          <w:b/>
          <w:bCs/>
          <w:sz w:val="20"/>
          <w:szCs w:val="20"/>
        </w:rPr>
        <w:t>1</w:t>
      </w:r>
      <w:r w:rsidR="00C66E81" w:rsidRPr="00ED1395">
        <w:rPr>
          <w:rFonts w:ascii="Arial" w:hAnsi="Arial" w:cs="Arial"/>
          <w:b/>
          <w:bCs/>
          <w:sz w:val="20"/>
          <w:szCs w:val="20"/>
        </w:rPr>
        <w:t xml:space="preserve">. </w:t>
      </w:r>
      <w:r w:rsidR="00575C03" w:rsidRPr="00575C03">
        <w:rPr>
          <w:rFonts w:ascii="Arial" w:hAnsi="Arial" w:cs="Arial"/>
          <w:b/>
          <w:sz w:val="20"/>
          <w:szCs w:val="20"/>
        </w:rPr>
        <w:t>Spätná rekultivácia poľnohospodárskej pôdy dočasne odnímanej</w:t>
      </w:r>
      <w:r w:rsidR="00C66E81" w:rsidRPr="00ED1395">
        <w:rPr>
          <w:rFonts w:ascii="Arial" w:hAnsi="Arial" w:cs="Arial"/>
          <w:b/>
          <w:bCs/>
          <w:sz w:val="20"/>
          <w:szCs w:val="20"/>
        </w:rPr>
        <w:t>.</w:t>
      </w:r>
    </w:p>
    <w:p w:rsidR="00C66E81" w:rsidRDefault="00C66E81" w:rsidP="00C66E81">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B81438">
        <w:rPr>
          <w:rFonts w:ascii="Arial" w:hAnsi="Arial" w:cs="Arial"/>
          <w:sz w:val="20"/>
          <w:szCs w:val="20"/>
        </w:rPr>
        <w:t>Cieľom spätnej r</w:t>
      </w:r>
      <w:r w:rsidRPr="00ED1395">
        <w:rPr>
          <w:rFonts w:ascii="Arial" w:hAnsi="Arial" w:cs="Arial"/>
          <w:sz w:val="20"/>
          <w:szCs w:val="20"/>
        </w:rPr>
        <w:t>ekultiváci</w:t>
      </w:r>
      <w:r w:rsidR="00B81438">
        <w:rPr>
          <w:rFonts w:ascii="Arial" w:hAnsi="Arial" w:cs="Arial"/>
          <w:sz w:val="20"/>
          <w:szCs w:val="20"/>
        </w:rPr>
        <w:t>e poľnohospodárskej pôdy je uvedenie pozemkov, dočasne používaných na nepoľnohospodárske účely do pôvodného stavu.</w:t>
      </w:r>
      <w:r w:rsidRPr="00ED1395">
        <w:rPr>
          <w:rFonts w:ascii="Arial" w:hAnsi="Arial" w:cs="Arial"/>
          <w:sz w:val="20"/>
          <w:szCs w:val="20"/>
        </w:rPr>
        <w:t xml:space="preserve"> </w:t>
      </w:r>
      <w:r w:rsidR="00B81438">
        <w:rPr>
          <w:rFonts w:ascii="Arial" w:hAnsi="Arial" w:cs="Arial"/>
          <w:sz w:val="20"/>
          <w:szCs w:val="20"/>
        </w:rPr>
        <w:t xml:space="preserve">Jedná sa o </w:t>
      </w:r>
      <w:r w:rsidRPr="00ED1395">
        <w:rPr>
          <w:rFonts w:ascii="Arial" w:hAnsi="Arial" w:cs="Arial"/>
          <w:sz w:val="20"/>
          <w:szCs w:val="20"/>
        </w:rPr>
        <w:t xml:space="preserve">súhrn </w:t>
      </w:r>
      <w:proofErr w:type="spellStart"/>
      <w:r w:rsidRPr="00ED1395">
        <w:rPr>
          <w:rFonts w:ascii="Arial" w:hAnsi="Arial" w:cs="Arial"/>
          <w:sz w:val="20"/>
          <w:szCs w:val="20"/>
        </w:rPr>
        <w:t>agromelioračných</w:t>
      </w:r>
      <w:proofErr w:type="spellEnd"/>
      <w:r w:rsidRPr="00ED1395">
        <w:rPr>
          <w:rFonts w:ascii="Arial" w:hAnsi="Arial" w:cs="Arial"/>
          <w:sz w:val="20"/>
          <w:szCs w:val="20"/>
        </w:rPr>
        <w:t xml:space="preserve">, agrotechnických, biologických a pestovateľských opatrení na obnovu kvalitatívnych vlastností poľnohospodárskej pôdy a obnovu pôdnej úrodnosti. Tieto opatrenia </w:t>
      </w:r>
      <w:r w:rsidRPr="00ED1395">
        <w:rPr>
          <w:rFonts w:ascii="Arial" w:hAnsi="Arial" w:cs="Arial"/>
          <w:sz w:val="20"/>
          <w:szCs w:val="20"/>
        </w:rPr>
        <w:lastRenderedPageBreak/>
        <w:t>obsahujú obnovu fyzikálnych vlastností, chemických vlastností a biologických vlastností poľnohospodárskej pôdy.</w:t>
      </w:r>
    </w:p>
    <w:p w:rsidR="00B81438"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r>
      <w:r w:rsidR="00B81438">
        <w:rPr>
          <w:rFonts w:ascii="Arial" w:hAnsi="Arial" w:cs="Arial"/>
          <w:sz w:val="20"/>
          <w:szCs w:val="20"/>
        </w:rPr>
        <w:t xml:space="preserve">          Povinnosť vykonať spätnú rekultiváciu vyplýva zo zákona č. 220/2014 </w:t>
      </w:r>
      <w:proofErr w:type="spellStart"/>
      <w:r w:rsidR="00B81438">
        <w:rPr>
          <w:rFonts w:ascii="Arial" w:hAnsi="Arial" w:cs="Arial"/>
          <w:sz w:val="20"/>
          <w:szCs w:val="20"/>
        </w:rPr>
        <w:t>Z.z</w:t>
      </w:r>
      <w:proofErr w:type="spellEnd"/>
      <w:r w:rsidR="00B81438">
        <w:rPr>
          <w:rFonts w:ascii="Arial" w:hAnsi="Arial" w:cs="Arial"/>
          <w:sz w:val="20"/>
          <w:szCs w:val="20"/>
        </w:rPr>
        <w:t xml:space="preserve">. o ochrane a využívaní poľnohospodárskej pôdy, je spresnená vo Vyhláške 508/2004 </w:t>
      </w:r>
      <w:proofErr w:type="spellStart"/>
      <w:r w:rsidR="00B81438">
        <w:rPr>
          <w:rFonts w:ascii="Arial" w:hAnsi="Arial" w:cs="Arial"/>
          <w:sz w:val="20"/>
          <w:szCs w:val="20"/>
        </w:rPr>
        <w:t>Z.z</w:t>
      </w:r>
      <w:proofErr w:type="spellEnd"/>
      <w:r w:rsidR="00B81438">
        <w:rPr>
          <w:rFonts w:ascii="Arial" w:hAnsi="Arial" w:cs="Arial"/>
          <w:sz w:val="20"/>
          <w:szCs w:val="20"/>
        </w:rPr>
        <w:t>. a vo svojom rozhodnutí o dočasnom odňatí poľnohospodárskej pôdy ju nariaďuje príslušný orgán ochrany PPF.</w:t>
      </w:r>
    </w:p>
    <w:p w:rsidR="00056407"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t xml:space="preserve">           </w:t>
      </w:r>
      <w:r w:rsidRPr="00056407">
        <w:rPr>
          <w:rFonts w:ascii="Arial" w:hAnsi="Arial" w:cs="Arial"/>
          <w:sz w:val="20"/>
          <w:szCs w:val="20"/>
        </w:rPr>
        <w:t xml:space="preserve">Výsledkom rekultivácie bude rekonštrukcia pôdneho profilu a obnova pôdnej úrodnosti do takého rozsahu, aby sa mohla </w:t>
      </w:r>
      <w:proofErr w:type="spellStart"/>
      <w:r w:rsidRPr="00056407">
        <w:rPr>
          <w:rFonts w:ascii="Arial" w:hAnsi="Arial" w:cs="Arial"/>
          <w:sz w:val="20"/>
          <w:szCs w:val="20"/>
        </w:rPr>
        <w:t>antropicky</w:t>
      </w:r>
      <w:proofErr w:type="spellEnd"/>
      <w:r w:rsidRPr="00056407">
        <w:rPr>
          <w:rFonts w:ascii="Arial" w:hAnsi="Arial" w:cs="Arial"/>
          <w:sz w:val="20"/>
          <w:szCs w:val="20"/>
        </w:rPr>
        <w:t xml:space="preserve"> poškodená pôda vrátiť do poľnohospodárskej pôdy v pôvodnom druhu pozemku a kvalite zodpovedajúcej kvalite pôdy pred odňatím.</w:t>
      </w:r>
    </w:p>
    <w:p w:rsidR="00056407" w:rsidRPr="00056407" w:rsidRDefault="00056407" w:rsidP="00056407">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r>
      <w:r w:rsidRPr="00056407">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56407" w:rsidRPr="00056407" w:rsidRDefault="00056407" w:rsidP="00056407">
      <w:pPr>
        <w:pStyle w:val="Zkladntext"/>
        <w:numPr>
          <w:ilvl w:val="0"/>
          <w:numId w:val="25"/>
        </w:numPr>
        <w:tabs>
          <w:tab w:val="clear" w:pos="4860"/>
          <w:tab w:val="clear" w:pos="7020"/>
          <w:tab w:val="left" w:pos="1080"/>
        </w:tabs>
        <w:suppressAutoHyphens/>
        <w:autoSpaceDE w:val="0"/>
        <w:rPr>
          <w:sz w:val="20"/>
          <w:szCs w:val="20"/>
        </w:rPr>
      </w:pPr>
      <w:r w:rsidRPr="00056407">
        <w:rPr>
          <w:i/>
          <w:iCs/>
          <w:sz w:val="20"/>
          <w:szCs w:val="20"/>
        </w:rPr>
        <w:t xml:space="preserve">Technická rekultivácia </w:t>
      </w:r>
      <w:r w:rsidRPr="00056407">
        <w:rPr>
          <w:sz w:val="20"/>
          <w:szCs w:val="20"/>
        </w:rPr>
        <w:t xml:space="preserve">– jej cieľom je rekonštrukcia pôdneho profilu technickými prostriedkami. Pozostáva z odstránenia zbytkov stavieb a spevnených plôch a navezenia </w:t>
      </w:r>
      <w:proofErr w:type="spellStart"/>
      <w:r w:rsidRPr="00056407">
        <w:rPr>
          <w:sz w:val="20"/>
          <w:szCs w:val="20"/>
        </w:rPr>
        <w:t>podorničia</w:t>
      </w:r>
      <w:proofErr w:type="spellEnd"/>
      <w:r w:rsidRPr="00056407">
        <w:rPr>
          <w:sz w:val="20"/>
          <w:szCs w:val="20"/>
        </w:rPr>
        <w:t xml:space="preserve"> a  ornice zo skrývky HH do pôvodnej úrovne terénu s následným urovnaním.</w:t>
      </w:r>
    </w:p>
    <w:p w:rsidR="00447677" w:rsidRDefault="00056407" w:rsidP="00447677">
      <w:pPr>
        <w:pStyle w:val="Zkladntext"/>
        <w:keepNext/>
        <w:numPr>
          <w:ilvl w:val="0"/>
          <w:numId w:val="25"/>
        </w:numPr>
        <w:tabs>
          <w:tab w:val="clear" w:pos="4860"/>
          <w:tab w:val="clear" w:pos="7020"/>
          <w:tab w:val="left" w:pos="1080"/>
        </w:tabs>
        <w:suppressAutoHyphens/>
        <w:autoSpaceDE w:val="0"/>
        <w:rPr>
          <w:sz w:val="20"/>
          <w:szCs w:val="20"/>
        </w:rPr>
      </w:pPr>
      <w:r w:rsidRPr="00447677">
        <w:rPr>
          <w:i/>
          <w:iCs/>
          <w:sz w:val="20"/>
          <w:szCs w:val="20"/>
        </w:rPr>
        <w:t>Biologická rekultivácia</w:t>
      </w:r>
      <w:r w:rsidRPr="00447677">
        <w:rPr>
          <w:sz w:val="20"/>
          <w:szCs w:val="20"/>
        </w:rPr>
        <w:t xml:space="preserve"> – nasleduje po ukončení technickej rekultivácie, jej cieľom je oživenie biologických procesov v pôde podmieňujúcich pôdnu úrodnosť. Pozostáva z dodania organických a minerálnych hnojív a príslušnej agrotechniky na úpravu pôdnej štruktúry a zapravenie hnojív do pôdy</w:t>
      </w:r>
    </w:p>
    <w:p w:rsidR="00447677" w:rsidRDefault="00447677" w:rsidP="00447677">
      <w:pPr>
        <w:pStyle w:val="Zkladntext"/>
        <w:keepNext/>
        <w:tabs>
          <w:tab w:val="clear" w:pos="4860"/>
          <w:tab w:val="clear" w:pos="7020"/>
        </w:tabs>
        <w:suppressAutoHyphens/>
        <w:autoSpaceDE w:val="0"/>
        <w:rPr>
          <w:i/>
          <w:iCs/>
          <w:sz w:val="20"/>
          <w:szCs w:val="20"/>
        </w:rPr>
      </w:pPr>
    </w:p>
    <w:p w:rsidR="00130105" w:rsidRPr="00ED1395" w:rsidRDefault="00271E32" w:rsidP="00447677">
      <w:pPr>
        <w:pStyle w:val="Zkladntext"/>
        <w:keepNext/>
        <w:tabs>
          <w:tab w:val="clear" w:pos="4860"/>
          <w:tab w:val="clear" w:pos="7020"/>
        </w:tabs>
        <w:suppressAutoHyphens/>
        <w:autoSpaceDE w:val="0"/>
        <w:rPr>
          <w:sz w:val="20"/>
          <w:szCs w:val="20"/>
        </w:rPr>
      </w:pPr>
      <w:r>
        <w:rPr>
          <w:b/>
          <w:sz w:val="20"/>
          <w:szCs w:val="20"/>
        </w:rPr>
        <w:t>12</w:t>
      </w:r>
      <w:r w:rsidR="00130105" w:rsidRPr="00ED1395">
        <w:rPr>
          <w:b/>
          <w:sz w:val="20"/>
          <w:szCs w:val="20"/>
        </w:rPr>
        <w:t>. Technická rekultivácia</w:t>
      </w:r>
      <w:r w:rsidR="00531D3C" w:rsidRPr="00ED1395">
        <w:rPr>
          <w:b/>
          <w:sz w:val="20"/>
          <w:szCs w:val="20"/>
        </w:rPr>
        <w:t xml:space="preserve"> </w:t>
      </w:r>
      <w:r w:rsidR="004F53FE" w:rsidRPr="00ED1395">
        <w:rPr>
          <w:b/>
          <w:sz w:val="20"/>
          <w:szCs w:val="20"/>
        </w:rPr>
        <w:t>plochy po dočasných stavebných objektoch</w:t>
      </w:r>
      <w:r w:rsidR="00B81438">
        <w:rPr>
          <w:b/>
          <w:sz w:val="20"/>
          <w:szCs w:val="20"/>
        </w:rPr>
        <w:t>.</w:t>
      </w:r>
      <w:r w:rsidR="00531D3C" w:rsidRPr="00ED1395">
        <w:rPr>
          <w:b/>
          <w:sz w:val="20"/>
          <w:szCs w:val="20"/>
        </w:rPr>
        <w:t xml:space="preserve"> </w:t>
      </w:r>
    </w:p>
    <w:p w:rsidR="002B3DF0" w:rsidRPr="00ED1395" w:rsidRDefault="00130105" w:rsidP="002B3DF0">
      <w:pPr>
        <w:spacing w:line="360" w:lineRule="auto"/>
        <w:jc w:val="both"/>
        <w:rPr>
          <w:rFonts w:ascii="Arial" w:hAnsi="Arial" w:cs="Arial"/>
          <w:sz w:val="20"/>
          <w:szCs w:val="20"/>
        </w:rPr>
      </w:pPr>
      <w:r w:rsidRPr="00ED1395">
        <w:rPr>
          <w:rFonts w:ascii="Arial" w:hAnsi="Arial" w:cs="Arial"/>
          <w:sz w:val="20"/>
          <w:szCs w:val="20"/>
        </w:rPr>
        <w:t xml:space="preserve">            Cieľom technickej rekultivácie </w:t>
      </w:r>
      <w:r w:rsidR="004F53FE" w:rsidRPr="00ED1395">
        <w:rPr>
          <w:rFonts w:ascii="Arial" w:hAnsi="Arial" w:cs="Arial"/>
          <w:sz w:val="20"/>
          <w:szCs w:val="20"/>
        </w:rPr>
        <w:t>plochy po dočasných stavebných objektoch</w:t>
      </w:r>
      <w:r w:rsidR="004F53FE" w:rsidRPr="00ED1395">
        <w:rPr>
          <w:rFonts w:ascii="Arial" w:hAnsi="Arial" w:cs="Arial"/>
          <w:color w:val="FF0000"/>
          <w:sz w:val="20"/>
          <w:szCs w:val="20"/>
        </w:rPr>
        <w:t xml:space="preserve"> </w:t>
      </w:r>
      <w:r w:rsidRPr="00ED1395">
        <w:rPr>
          <w:rFonts w:ascii="Arial" w:hAnsi="Arial" w:cs="Arial"/>
          <w:sz w:val="20"/>
          <w:szCs w:val="20"/>
        </w:rPr>
        <w:t>je rekonštrukcia pôvodného pôdneho profilu technickými prostriedkami.</w:t>
      </w:r>
      <w:r w:rsidR="00967F1D" w:rsidRPr="00ED1395">
        <w:rPr>
          <w:rFonts w:ascii="Arial" w:hAnsi="Arial" w:cs="Arial"/>
          <w:sz w:val="20"/>
          <w:szCs w:val="20"/>
        </w:rPr>
        <w:t xml:space="preserve"> </w:t>
      </w:r>
      <w:r w:rsidR="002B3DF0" w:rsidRPr="00ED1395">
        <w:rPr>
          <w:rFonts w:ascii="Arial" w:hAnsi="Arial" w:cs="Arial"/>
          <w:sz w:val="20"/>
          <w:szCs w:val="20"/>
        </w:rPr>
        <w:t>Spätnú rekultiváciu plôch dočasného záberu poľnohospodárskej pôdy možno zahájiť až vtedy, keď už tieto plochy nebudú využívané pre potreby stavby. Z pozemkov rekultivácie treba odstrániť všetky dočasné stavby, pevné a mobilné objekty, zvyšky stavebných materiálov, spevnené plochy vrátane podkladných a podsypových vrstiev.</w:t>
      </w:r>
      <w:r w:rsidR="00967F1D" w:rsidRPr="00ED1395">
        <w:rPr>
          <w:rFonts w:ascii="Arial" w:hAnsi="Arial" w:cs="Arial"/>
          <w:sz w:val="20"/>
          <w:szCs w:val="20"/>
        </w:rPr>
        <w:t xml:space="preserve"> </w:t>
      </w:r>
    </w:p>
    <w:p w:rsidR="00967F1D" w:rsidRPr="00ED1395" w:rsidRDefault="00967F1D" w:rsidP="00967F1D">
      <w:pPr>
        <w:spacing w:line="360" w:lineRule="auto"/>
        <w:ind w:firstLine="706"/>
        <w:jc w:val="both"/>
        <w:rPr>
          <w:rFonts w:ascii="Arial" w:hAnsi="Arial" w:cs="Arial"/>
          <w:sz w:val="20"/>
          <w:szCs w:val="20"/>
        </w:rPr>
      </w:pPr>
      <w:r w:rsidRPr="00ED1395">
        <w:rPr>
          <w:rFonts w:ascii="Arial" w:hAnsi="Arial" w:cs="Arial"/>
          <w:sz w:val="20"/>
          <w:szCs w:val="20"/>
        </w:rPr>
        <w:t xml:space="preserve">Základom technickej rekultivácie je spätné zahumusovanie poľnohospodárskej pôdy použitej pri výstavbe </w:t>
      </w:r>
      <w:r w:rsidR="00663B84" w:rsidRPr="0099741D">
        <w:rPr>
          <w:rFonts w:ascii="Arial" w:hAnsi="Arial" w:cs="Arial"/>
          <w:i/>
          <w:sz w:val="20"/>
          <w:szCs w:val="20"/>
        </w:rPr>
        <w:t xml:space="preserve">Rýchlostnej cesty R2 </w:t>
      </w:r>
      <w:r w:rsidR="00743C57" w:rsidRPr="001247D2">
        <w:rPr>
          <w:rFonts w:ascii="Arial" w:hAnsi="Arial" w:cs="Arial"/>
          <w:i/>
          <w:sz w:val="20"/>
          <w:szCs w:val="20"/>
        </w:rPr>
        <w:t xml:space="preserve">Šaca – Košické </w:t>
      </w:r>
      <w:proofErr w:type="spellStart"/>
      <w:r w:rsidR="00743C57" w:rsidRPr="001247D2">
        <w:rPr>
          <w:rFonts w:ascii="Arial" w:hAnsi="Arial" w:cs="Arial"/>
          <w:i/>
          <w:sz w:val="20"/>
          <w:szCs w:val="20"/>
        </w:rPr>
        <w:t>Olšany</w:t>
      </w:r>
      <w:proofErr w:type="spellEnd"/>
      <w:r w:rsidR="00743C57" w:rsidRPr="001247D2">
        <w:rPr>
          <w:rFonts w:ascii="Arial" w:hAnsi="Arial" w:cs="Arial"/>
          <w:i/>
          <w:sz w:val="20"/>
          <w:szCs w:val="20"/>
        </w:rPr>
        <w:t>, II. úsek</w:t>
      </w:r>
      <w:r w:rsidRPr="00ED1395">
        <w:rPr>
          <w:rFonts w:ascii="Arial" w:hAnsi="Arial" w:cs="Arial"/>
          <w:bCs/>
          <w:sz w:val="20"/>
          <w:szCs w:val="20"/>
          <w:lang w:eastAsia="sk-SK"/>
        </w:rPr>
        <w:t>.</w:t>
      </w:r>
    </w:p>
    <w:p w:rsidR="00967F1D" w:rsidRPr="00ED1395" w:rsidRDefault="00967F1D" w:rsidP="003025BA">
      <w:pPr>
        <w:ind w:firstLine="708"/>
        <w:jc w:val="both"/>
        <w:rPr>
          <w:rFonts w:ascii="Arial" w:hAnsi="Arial" w:cs="Arial"/>
          <w:sz w:val="20"/>
          <w:szCs w:val="20"/>
        </w:rPr>
      </w:pPr>
      <w:r w:rsidRPr="00ED1395">
        <w:rPr>
          <w:rFonts w:ascii="Arial" w:hAnsi="Arial" w:cs="Arial"/>
          <w:sz w:val="20"/>
          <w:szCs w:val="20"/>
        </w:rPr>
        <w:t xml:space="preserve">Celková plocha </w:t>
      </w:r>
      <w:proofErr w:type="spellStart"/>
      <w:r w:rsidRPr="00ED1395">
        <w:rPr>
          <w:rFonts w:ascii="Arial" w:hAnsi="Arial" w:cs="Arial"/>
          <w:sz w:val="20"/>
          <w:szCs w:val="20"/>
        </w:rPr>
        <w:t>zahumusovania</w:t>
      </w:r>
      <w:proofErr w:type="spellEnd"/>
      <w:r w:rsidRPr="00ED1395">
        <w:rPr>
          <w:rFonts w:ascii="Arial" w:hAnsi="Arial" w:cs="Arial"/>
          <w:sz w:val="20"/>
          <w:szCs w:val="20"/>
        </w:rPr>
        <w:t xml:space="preserve"> </w:t>
      </w:r>
      <w:r w:rsidR="00743C57">
        <w:rPr>
          <w:rFonts w:ascii="Arial" w:hAnsi="Arial" w:cs="Arial"/>
          <w:sz w:val="20"/>
          <w:szCs w:val="20"/>
        </w:rPr>
        <w:t>2,23</w:t>
      </w:r>
      <w:r w:rsidR="00B76734">
        <w:rPr>
          <w:rFonts w:ascii="Arial" w:hAnsi="Arial" w:cs="Arial"/>
          <w:sz w:val="20"/>
          <w:szCs w:val="20"/>
        </w:rPr>
        <w:t>76</w:t>
      </w:r>
      <w:r w:rsidR="003025BA" w:rsidRPr="00447677">
        <w:rPr>
          <w:rFonts w:ascii="Arial" w:hAnsi="Arial" w:cs="Arial"/>
          <w:sz w:val="20"/>
          <w:szCs w:val="20"/>
        </w:rPr>
        <w:t xml:space="preserve"> ha </w:t>
      </w:r>
      <w:r w:rsidRPr="00447677">
        <w:rPr>
          <w:rFonts w:ascii="Arial" w:hAnsi="Arial" w:cs="Arial"/>
          <w:sz w:val="20"/>
          <w:szCs w:val="20"/>
        </w:rPr>
        <w:t xml:space="preserve">s množstvom humusovej </w:t>
      </w:r>
      <w:r w:rsidR="00056407" w:rsidRPr="00447677">
        <w:rPr>
          <w:rFonts w:ascii="Arial" w:hAnsi="Arial" w:cs="Arial"/>
          <w:sz w:val="20"/>
          <w:szCs w:val="20"/>
        </w:rPr>
        <w:t>pôdy</w:t>
      </w:r>
      <w:r w:rsidRPr="00447677">
        <w:rPr>
          <w:rFonts w:ascii="Arial" w:hAnsi="Arial" w:cs="Arial"/>
          <w:sz w:val="20"/>
          <w:szCs w:val="20"/>
        </w:rPr>
        <w:t xml:space="preserve"> </w:t>
      </w:r>
      <w:r w:rsidR="00743C57">
        <w:rPr>
          <w:rFonts w:ascii="Arial" w:hAnsi="Arial" w:cs="Arial"/>
          <w:sz w:val="20"/>
          <w:szCs w:val="20"/>
        </w:rPr>
        <w:t>6 34</w:t>
      </w:r>
      <w:r w:rsidR="00B76734">
        <w:rPr>
          <w:rFonts w:ascii="Arial" w:hAnsi="Arial" w:cs="Arial"/>
          <w:sz w:val="20"/>
          <w:szCs w:val="20"/>
        </w:rPr>
        <w:t>8</w:t>
      </w:r>
      <w:r w:rsidR="00447677" w:rsidRPr="00447677">
        <w:rPr>
          <w:rFonts w:ascii="Arial" w:hAnsi="Arial" w:cs="Arial"/>
          <w:sz w:val="20"/>
          <w:szCs w:val="20"/>
        </w:rPr>
        <w:t xml:space="preserve"> </w:t>
      </w:r>
      <w:r w:rsidRPr="00447677">
        <w:rPr>
          <w:rFonts w:ascii="Arial" w:hAnsi="Arial" w:cs="Arial"/>
          <w:sz w:val="20"/>
          <w:szCs w:val="20"/>
        </w:rPr>
        <w:t>m</w:t>
      </w:r>
      <w:r w:rsidRPr="00447677">
        <w:rPr>
          <w:rFonts w:ascii="Arial" w:hAnsi="Arial" w:cs="Arial"/>
          <w:sz w:val="20"/>
          <w:szCs w:val="20"/>
          <w:vertAlign w:val="superscript"/>
        </w:rPr>
        <w:t>3</w:t>
      </w:r>
      <w:r w:rsidR="003025BA" w:rsidRPr="00447677">
        <w:rPr>
          <w:rFonts w:ascii="Arial" w:hAnsi="Arial" w:cs="Arial"/>
          <w:sz w:val="20"/>
          <w:szCs w:val="20"/>
        </w:rPr>
        <w:t>.</w:t>
      </w:r>
      <w:r w:rsidRPr="00ED1395">
        <w:rPr>
          <w:rFonts w:ascii="Arial" w:hAnsi="Arial" w:cs="Arial"/>
          <w:sz w:val="20"/>
          <w:szCs w:val="20"/>
        </w:rPr>
        <w:t xml:space="preserve"> </w:t>
      </w:r>
    </w:p>
    <w:p w:rsidR="001411AD" w:rsidRPr="00ED1395" w:rsidRDefault="001411AD" w:rsidP="001A67BF">
      <w:pPr>
        <w:tabs>
          <w:tab w:val="center" w:pos="4500"/>
          <w:tab w:val="center" w:pos="4860"/>
        </w:tabs>
        <w:spacing w:line="360" w:lineRule="auto"/>
        <w:ind w:left="360"/>
        <w:jc w:val="both"/>
        <w:rPr>
          <w:rFonts w:ascii="Arial" w:hAnsi="Arial" w:cs="Arial"/>
          <w:sz w:val="20"/>
          <w:szCs w:val="20"/>
        </w:rPr>
      </w:pPr>
    </w:p>
    <w:p w:rsidR="00B42C03"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b/>
          <w:i/>
          <w:sz w:val="20"/>
          <w:szCs w:val="20"/>
        </w:rPr>
        <w:t>Dočasné stavebné objekty:</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mechanické odstránenie stavebných objektov</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povrchové očistenie plochy od zvyškov odpadového stavebného materiálu</w:t>
      </w:r>
    </w:p>
    <w:p w:rsidR="00B42C03" w:rsidRDefault="00B42C03"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hrubé terénne úpravy – plošné urovnávky (vyrovnanie terénu</w:t>
      </w:r>
      <w:r w:rsidR="00584F24" w:rsidRPr="00ED1395">
        <w:rPr>
          <w:rFonts w:ascii="Arial" w:hAnsi="Arial" w:cs="Arial"/>
          <w:i/>
          <w:sz w:val="20"/>
          <w:szCs w:val="20"/>
        </w:rPr>
        <w:t xml:space="preserve"> a odstránenie následkov zhutnenia</w:t>
      </w:r>
      <w:r w:rsidRPr="00ED1395">
        <w:rPr>
          <w:rFonts w:ascii="Arial" w:hAnsi="Arial" w:cs="Arial"/>
          <w:i/>
          <w:sz w:val="20"/>
          <w:szCs w:val="20"/>
        </w:rPr>
        <w:t>)</w:t>
      </w:r>
      <w:r w:rsidR="00D0238B" w:rsidRPr="00ED1395">
        <w:rPr>
          <w:rFonts w:ascii="Arial" w:hAnsi="Arial" w:cs="Arial"/>
          <w:i/>
          <w:sz w:val="20"/>
          <w:szCs w:val="20"/>
        </w:rPr>
        <w:t>:</w:t>
      </w:r>
    </w:p>
    <w:p w:rsidR="000B1F4E" w:rsidRPr="00ED1395" w:rsidRDefault="000B1F4E" w:rsidP="000B1F4E">
      <w:pPr>
        <w:tabs>
          <w:tab w:val="center" w:pos="4500"/>
          <w:tab w:val="center" w:pos="4860"/>
        </w:tabs>
        <w:spacing w:line="360" w:lineRule="auto"/>
        <w:ind w:left="720"/>
        <w:jc w:val="both"/>
        <w:rPr>
          <w:rFonts w:ascii="Arial" w:hAnsi="Arial" w:cs="Arial"/>
          <w:i/>
          <w:sz w:val="20"/>
          <w:szCs w:val="20"/>
        </w:rPr>
      </w:pPr>
    </w:p>
    <w:p w:rsidR="00D0238B" w:rsidRPr="00ED1395" w:rsidRDefault="00D0238B" w:rsidP="000B1F4E">
      <w:pPr>
        <w:pStyle w:val="Nadpis4"/>
        <w:numPr>
          <w:ilvl w:val="0"/>
          <w:numId w:val="28"/>
        </w:numPr>
        <w:spacing w:before="0" w:after="0" w:line="360" w:lineRule="auto"/>
        <w:rPr>
          <w:rFonts w:ascii="Arial" w:hAnsi="Arial" w:cs="Arial"/>
          <w:sz w:val="20"/>
          <w:szCs w:val="20"/>
        </w:rPr>
      </w:pPr>
      <w:r w:rsidRPr="00ED1395">
        <w:rPr>
          <w:rFonts w:ascii="Arial" w:hAnsi="Arial" w:cs="Arial"/>
          <w:sz w:val="20"/>
          <w:szCs w:val="20"/>
        </w:rPr>
        <w:t>Odstránenie následkov zhutnenia</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 xml:space="preserve">Plochy dočasného záberu pôdy sú určené na potreby vykonávania stavebných prác. Na všetkých týchto plochách sa predpokladajú mnohonásobné prejazdy dopravných </w:t>
      </w:r>
      <w:r w:rsidRPr="00ED1395">
        <w:rPr>
          <w:rFonts w:ascii="Arial" w:hAnsi="Arial" w:cs="Arial"/>
          <w:sz w:val="20"/>
          <w:szCs w:val="20"/>
        </w:rPr>
        <w:lastRenderedPageBreak/>
        <w:t xml:space="preserve">prostriedkov a stavebných strojov. Následky kontaktného tlaku hlavne kolesových dopravných prostriedkov sa prejavia na zhutnení pozemkov s negatívnym dopadom na vodné pomery na rekultivovaných pozemkoch. </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Následky sekundárneho zhutnenia sa odstránia rozry</w:t>
      </w:r>
      <w:r w:rsidR="00447677">
        <w:rPr>
          <w:rFonts w:ascii="Arial" w:hAnsi="Arial" w:cs="Arial"/>
          <w:sz w:val="20"/>
          <w:szCs w:val="20"/>
        </w:rPr>
        <w:t>tím povrchu do hĺbky 0,200 – 0,3</w:t>
      </w:r>
      <w:r w:rsidRPr="00ED1395">
        <w:rPr>
          <w:rFonts w:ascii="Arial" w:hAnsi="Arial" w:cs="Arial"/>
          <w:sz w:val="20"/>
          <w:szCs w:val="20"/>
        </w:rPr>
        <w:t>00 m podľa stupňa zhutnenia. Toto opatrenie navrhujeme na všetkých plochách rekultivácie.</w:t>
      </w:r>
    </w:p>
    <w:p w:rsidR="00D0238B" w:rsidRPr="00ED1395" w:rsidRDefault="00D0238B" w:rsidP="00D0238B">
      <w:pPr>
        <w:spacing w:line="360" w:lineRule="auto"/>
        <w:jc w:val="both"/>
        <w:rPr>
          <w:rFonts w:ascii="Arial" w:hAnsi="Arial" w:cs="Arial"/>
          <w:color w:val="FFCC00"/>
          <w:sz w:val="20"/>
          <w:szCs w:val="20"/>
          <w:vertAlign w:val="superscript"/>
        </w:rPr>
      </w:pPr>
      <w:r w:rsidRPr="00ED1395">
        <w:rPr>
          <w:rFonts w:ascii="Arial" w:hAnsi="Arial" w:cs="Arial"/>
          <w:sz w:val="20"/>
          <w:szCs w:val="20"/>
        </w:rPr>
        <w:t xml:space="preserve">Rozsah prác: rozrytie pláne do hĺbky </w:t>
      </w:r>
      <w:r w:rsidR="00447677">
        <w:rPr>
          <w:rFonts w:ascii="Arial" w:hAnsi="Arial" w:cs="Arial"/>
          <w:sz w:val="20"/>
          <w:szCs w:val="20"/>
        </w:rPr>
        <w:t>30</w:t>
      </w:r>
      <w:r w:rsidRPr="00ED1395">
        <w:rPr>
          <w:rFonts w:ascii="Arial" w:hAnsi="Arial" w:cs="Arial"/>
          <w:sz w:val="20"/>
          <w:szCs w:val="20"/>
        </w:rPr>
        <w:t>0 cm:</w:t>
      </w:r>
      <w:r w:rsidRPr="00ED1395">
        <w:rPr>
          <w:rFonts w:ascii="Arial" w:hAnsi="Arial" w:cs="Arial"/>
          <w:color w:val="FFCC00"/>
          <w:sz w:val="20"/>
          <w:szCs w:val="20"/>
        </w:rPr>
        <w:t xml:space="preserve"> </w:t>
      </w:r>
      <w:r w:rsidR="006E1027">
        <w:rPr>
          <w:rFonts w:ascii="Arial" w:hAnsi="Arial" w:cs="Arial"/>
          <w:sz w:val="20"/>
          <w:szCs w:val="20"/>
        </w:rPr>
        <w:t>2,23</w:t>
      </w:r>
      <w:r w:rsidR="00B76734">
        <w:rPr>
          <w:rFonts w:ascii="Arial" w:hAnsi="Arial" w:cs="Arial"/>
          <w:sz w:val="20"/>
          <w:szCs w:val="20"/>
        </w:rPr>
        <w:t>76</w:t>
      </w:r>
      <w:r w:rsidR="00743C57" w:rsidRPr="00447677">
        <w:rPr>
          <w:rFonts w:ascii="Arial" w:hAnsi="Arial" w:cs="Arial"/>
          <w:sz w:val="20"/>
          <w:szCs w:val="20"/>
        </w:rPr>
        <w:t xml:space="preserve"> </w:t>
      </w:r>
      <w:r w:rsidR="003025BA" w:rsidRPr="00447677">
        <w:rPr>
          <w:rFonts w:ascii="Arial" w:hAnsi="Arial" w:cs="Arial"/>
          <w:sz w:val="20"/>
          <w:szCs w:val="20"/>
        </w:rPr>
        <w:t>ha</w:t>
      </w:r>
      <w:r w:rsidR="003025BA" w:rsidRPr="00ED1395">
        <w:rPr>
          <w:rFonts w:ascii="Arial" w:hAnsi="Arial" w:cs="Arial"/>
          <w:sz w:val="20"/>
          <w:szCs w:val="20"/>
        </w:rPr>
        <w:t xml:space="preserve"> </w:t>
      </w:r>
    </w:p>
    <w:p w:rsidR="00D0238B" w:rsidRPr="00ED1395" w:rsidRDefault="00D0238B" w:rsidP="00D0238B">
      <w:pPr>
        <w:pStyle w:val="Nadpis4"/>
        <w:spacing w:before="0" w:after="0" w:line="360" w:lineRule="auto"/>
        <w:rPr>
          <w:rFonts w:ascii="Arial" w:hAnsi="Arial" w:cs="Arial"/>
          <w:sz w:val="20"/>
          <w:szCs w:val="20"/>
        </w:rPr>
      </w:pPr>
    </w:p>
    <w:p w:rsidR="00D0238B" w:rsidRPr="00ED1395" w:rsidRDefault="000B1F4E" w:rsidP="000B1F4E">
      <w:pPr>
        <w:pStyle w:val="Nadpis4"/>
        <w:numPr>
          <w:ilvl w:val="0"/>
          <w:numId w:val="28"/>
        </w:numPr>
        <w:spacing w:before="0" w:after="0" w:line="360" w:lineRule="auto"/>
        <w:rPr>
          <w:rFonts w:ascii="Arial" w:hAnsi="Arial" w:cs="Arial"/>
          <w:sz w:val="20"/>
          <w:szCs w:val="20"/>
        </w:rPr>
      </w:pPr>
      <w:r>
        <w:rPr>
          <w:rFonts w:ascii="Arial" w:hAnsi="Arial" w:cs="Arial"/>
          <w:sz w:val="20"/>
          <w:szCs w:val="20"/>
        </w:rPr>
        <w:t>U</w:t>
      </w:r>
      <w:r w:rsidR="00D0238B" w:rsidRPr="00ED1395">
        <w:rPr>
          <w:rFonts w:ascii="Arial" w:hAnsi="Arial" w:cs="Arial"/>
          <w:sz w:val="20"/>
          <w:szCs w:val="20"/>
        </w:rPr>
        <w:t>rovnanie povrchu</w:t>
      </w:r>
    </w:p>
    <w:p w:rsidR="00D0238B" w:rsidRPr="00ED1395" w:rsidRDefault="00D0238B" w:rsidP="00D0238B">
      <w:pPr>
        <w:pStyle w:val="Zkladntext"/>
        <w:rPr>
          <w:sz w:val="20"/>
          <w:szCs w:val="20"/>
        </w:rPr>
      </w:pPr>
      <w:r w:rsidRPr="00ED1395">
        <w:rPr>
          <w:sz w:val="20"/>
          <w:szCs w:val="20"/>
        </w:rPr>
        <w:tab/>
        <w:t>Rozrytý povrch sa urovná s výškovým diferenciami ±</w:t>
      </w:r>
      <w:smartTag w:uri="urn:schemas-microsoft-com:office:smarttags" w:element="metricconverter">
        <w:smartTagPr>
          <w:attr w:name="ProductID" w:val="10 cm"/>
        </w:smartTagPr>
        <w:r w:rsidRPr="00ED1395">
          <w:rPr>
            <w:sz w:val="20"/>
            <w:szCs w:val="20"/>
          </w:rPr>
          <w:t>10 cm</w:t>
        </w:r>
      </w:smartTag>
      <w:r w:rsidRPr="00ED1395">
        <w:rPr>
          <w:sz w:val="20"/>
          <w:szCs w:val="20"/>
        </w:rPr>
        <w:t>. Urovnanie povrchu sa navrhuje na všetkých plochách navrhovanej rekultivácie.</w:t>
      </w:r>
    </w:p>
    <w:p w:rsidR="00D0238B" w:rsidRPr="00ED1395" w:rsidRDefault="00D0238B" w:rsidP="003025BA">
      <w:pPr>
        <w:spacing w:line="360" w:lineRule="auto"/>
        <w:jc w:val="both"/>
        <w:rPr>
          <w:rFonts w:ascii="Arial" w:hAnsi="Arial" w:cs="Arial"/>
          <w:sz w:val="20"/>
          <w:szCs w:val="20"/>
        </w:rPr>
      </w:pPr>
      <w:r w:rsidRPr="00ED1395">
        <w:rPr>
          <w:rFonts w:ascii="Arial" w:hAnsi="Arial" w:cs="Arial"/>
          <w:sz w:val="20"/>
          <w:szCs w:val="20"/>
        </w:rPr>
        <w:t>Rozsah prác:urovnanie pláne ±</w:t>
      </w:r>
      <w:smartTag w:uri="urn:schemas-microsoft-com:office:smarttags" w:element="metricconverter">
        <w:smartTagPr>
          <w:attr w:name="ProductID" w:val="10 cm"/>
        </w:smartTagPr>
        <w:r w:rsidRPr="00ED1395">
          <w:rPr>
            <w:rFonts w:ascii="Arial" w:hAnsi="Arial" w:cs="Arial"/>
            <w:sz w:val="20"/>
            <w:szCs w:val="20"/>
          </w:rPr>
          <w:t>10 cm</w:t>
        </w:r>
      </w:smartTag>
      <w:r w:rsidR="00967F1D" w:rsidRPr="00ED1395">
        <w:rPr>
          <w:rFonts w:ascii="Arial" w:hAnsi="Arial" w:cs="Arial"/>
          <w:sz w:val="20"/>
          <w:szCs w:val="20"/>
          <w:lang w:val="es-ES"/>
        </w:rPr>
        <w:t xml:space="preserve"> </w:t>
      </w:r>
      <w:r w:rsidR="006E1027">
        <w:rPr>
          <w:rFonts w:ascii="Arial" w:hAnsi="Arial" w:cs="Arial"/>
          <w:sz w:val="20"/>
          <w:szCs w:val="20"/>
        </w:rPr>
        <w:t>2,23</w:t>
      </w:r>
      <w:r w:rsidR="00B76734">
        <w:rPr>
          <w:rFonts w:ascii="Arial" w:hAnsi="Arial" w:cs="Arial"/>
          <w:sz w:val="20"/>
          <w:szCs w:val="20"/>
        </w:rPr>
        <w:t>76</w:t>
      </w:r>
      <w:r w:rsidR="00743C57" w:rsidRPr="00447677">
        <w:rPr>
          <w:rFonts w:ascii="Arial" w:hAnsi="Arial" w:cs="Arial"/>
          <w:sz w:val="20"/>
          <w:szCs w:val="20"/>
        </w:rPr>
        <w:t xml:space="preserve"> </w:t>
      </w:r>
      <w:r w:rsidR="003025BA" w:rsidRPr="00447677">
        <w:rPr>
          <w:rFonts w:ascii="Arial" w:hAnsi="Arial" w:cs="Arial"/>
          <w:sz w:val="20"/>
          <w:szCs w:val="20"/>
        </w:rPr>
        <w:t>ha</w:t>
      </w:r>
    </w:p>
    <w:p w:rsidR="003025BA" w:rsidRPr="00ED1395" w:rsidRDefault="003025BA" w:rsidP="003025BA">
      <w:pPr>
        <w:spacing w:line="360" w:lineRule="auto"/>
        <w:jc w:val="both"/>
        <w:rPr>
          <w:rFonts w:ascii="Arial" w:hAnsi="Arial" w:cs="Arial"/>
          <w:sz w:val="20"/>
          <w:szCs w:val="20"/>
        </w:rPr>
      </w:pPr>
    </w:p>
    <w:p w:rsidR="00B42C03" w:rsidRPr="00ED1395" w:rsidRDefault="00B42C03" w:rsidP="00130105">
      <w:pPr>
        <w:numPr>
          <w:ilvl w:val="0"/>
          <w:numId w:val="5"/>
        </w:numPr>
        <w:tabs>
          <w:tab w:val="center" w:pos="4500"/>
          <w:tab w:val="center" w:pos="4860"/>
        </w:tabs>
        <w:spacing w:line="360" w:lineRule="auto"/>
        <w:jc w:val="both"/>
        <w:rPr>
          <w:rFonts w:ascii="Arial" w:hAnsi="Arial" w:cs="Arial"/>
          <w:sz w:val="20"/>
          <w:szCs w:val="20"/>
        </w:rPr>
      </w:pPr>
      <w:r w:rsidRPr="00ED1395">
        <w:rPr>
          <w:rFonts w:ascii="Arial" w:hAnsi="Arial" w:cs="Arial"/>
          <w:i/>
          <w:sz w:val="20"/>
          <w:szCs w:val="20"/>
        </w:rPr>
        <w:t>rekonštrukcia pôdneho profilu za účelom vytvorenia pôdneho profilu zodpovedajúceho hrúbke a charakteru pôvodného stavu pôdy</w:t>
      </w:r>
      <w:r w:rsidR="002273AB" w:rsidRPr="00ED1395">
        <w:rPr>
          <w:rFonts w:ascii="Arial" w:hAnsi="Arial" w:cs="Arial"/>
          <w:i/>
          <w:sz w:val="20"/>
          <w:szCs w:val="20"/>
        </w:rPr>
        <w:t xml:space="preserve"> navezenie a rozhrnutie celkového humusového horizontu</w:t>
      </w:r>
      <w:r w:rsidR="00D0238B" w:rsidRPr="00ED1395">
        <w:rPr>
          <w:rFonts w:ascii="Arial" w:hAnsi="Arial" w:cs="Arial"/>
          <w:sz w:val="20"/>
          <w:szCs w:val="20"/>
        </w:rPr>
        <w:t>:</w:t>
      </w:r>
    </w:p>
    <w:p w:rsidR="00D0238B" w:rsidRPr="00ED1395" w:rsidRDefault="00D0238B" w:rsidP="00D0238B">
      <w:pPr>
        <w:spacing w:line="360" w:lineRule="auto"/>
        <w:jc w:val="both"/>
        <w:rPr>
          <w:rFonts w:ascii="Arial" w:hAnsi="Arial" w:cs="Arial"/>
          <w:b/>
          <w:sz w:val="20"/>
          <w:szCs w:val="20"/>
        </w:rPr>
      </w:pPr>
    </w:p>
    <w:p w:rsidR="00D0238B" w:rsidRPr="00ED1395" w:rsidRDefault="00D0238B" w:rsidP="000B1F4E">
      <w:pPr>
        <w:numPr>
          <w:ilvl w:val="0"/>
          <w:numId w:val="28"/>
        </w:numPr>
        <w:spacing w:line="360" w:lineRule="auto"/>
        <w:jc w:val="both"/>
        <w:rPr>
          <w:rFonts w:ascii="Arial" w:hAnsi="Arial" w:cs="Arial"/>
          <w:b/>
          <w:sz w:val="20"/>
          <w:szCs w:val="20"/>
        </w:rPr>
      </w:pPr>
      <w:r w:rsidRPr="00ED1395">
        <w:rPr>
          <w:rFonts w:ascii="Arial" w:hAnsi="Arial" w:cs="Arial"/>
          <w:b/>
          <w:sz w:val="20"/>
          <w:szCs w:val="20"/>
        </w:rPr>
        <w:t>Navozenie a rozhrnutie ornice</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Navážka orničnej vrstvy sa uskutoční ako posledná fáza technickej rekultivácie a vykoná sa hneď po urovnaní pozemku. Hrúbka navážanej orničnej vrstvy zodpovedá hrúbke orničnej vrstvy pred skrývkou. Na základe pedologické</w:t>
      </w:r>
      <w:r w:rsidR="00056407">
        <w:rPr>
          <w:rFonts w:ascii="Arial" w:hAnsi="Arial" w:cs="Arial"/>
          <w:sz w:val="20"/>
          <w:szCs w:val="20"/>
        </w:rPr>
        <w:t xml:space="preserve">ho prieskumu sa na plochách PP </w:t>
      </w:r>
      <w:r w:rsidRPr="00ED1395">
        <w:rPr>
          <w:rFonts w:ascii="Arial" w:hAnsi="Arial" w:cs="Arial"/>
          <w:sz w:val="20"/>
          <w:szCs w:val="20"/>
        </w:rPr>
        <w:t>nachádzal HH</w:t>
      </w:r>
      <w:r w:rsidR="00056407">
        <w:rPr>
          <w:rFonts w:ascii="Arial" w:hAnsi="Arial" w:cs="Arial"/>
          <w:sz w:val="20"/>
          <w:szCs w:val="20"/>
        </w:rPr>
        <w:t xml:space="preserve"> o hrúbke </w:t>
      </w:r>
      <w:r w:rsidR="007E26B8">
        <w:rPr>
          <w:rFonts w:ascii="Arial" w:hAnsi="Arial" w:cs="Arial"/>
          <w:sz w:val="20"/>
          <w:szCs w:val="20"/>
        </w:rPr>
        <w:t>0,20 m</w:t>
      </w:r>
      <w:r w:rsidR="00743C57">
        <w:rPr>
          <w:rFonts w:ascii="Arial" w:hAnsi="Arial" w:cs="Arial"/>
          <w:sz w:val="20"/>
          <w:szCs w:val="20"/>
        </w:rPr>
        <w:t>, 0,25 m,</w:t>
      </w:r>
      <w:r w:rsidR="007E26B8">
        <w:rPr>
          <w:rFonts w:ascii="Arial" w:hAnsi="Arial" w:cs="Arial"/>
          <w:sz w:val="20"/>
          <w:szCs w:val="20"/>
        </w:rPr>
        <w:t xml:space="preserve"> </w:t>
      </w:r>
      <w:r w:rsidR="00056407">
        <w:rPr>
          <w:rFonts w:ascii="Arial" w:hAnsi="Arial" w:cs="Arial"/>
          <w:sz w:val="20"/>
          <w:szCs w:val="20"/>
        </w:rPr>
        <w:t>0,30 m</w:t>
      </w:r>
      <w:r w:rsidR="00743C57">
        <w:rPr>
          <w:rFonts w:ascii="Arial" w:hAnsi="Arial" w:cs="Arial"/>
          <w:sz w:val="20"/>
          <w:szCs w:val="20"/>
        </w:rPr>
        <w:t xml:space="preserve"> a 0,65 m</w:t>
      </w:r>
      <w:r w:rsidRPr="00ED1395">
        <w:rPr>
          <w:rFonts w:ascii="Arial" w:hAnsi="Arial" w:cs="Arial"/>
          <w:sz w:val="20"/>
          <w:szCs w:val="20"/>
        </w:rPr>
        <w:t xml:space="preserve">. </w:t>
      </w:r>
    </w:p>
    <w:p w:rsidR="003025BA" w:rsidRDefault="00D0238B" w:rsidP="00D0238B">
      <w:pPr>
        <w:spacing w:line="360" w:lineRule="auto"/>
        <w:ind w:firstLine="720"/>
        <w:jc w:val="both"/>
        <w:rPr>
          <w:rFonts w:ascii="Arial" w:hAnsi="Arial" w:cs="Arial"/>
          <w:sz w:val="20"/>
          <w:szCs w:val="20"/>
        </w:rPr>
      </w:pPr>
      <w:r w:rsidRPr="00ED1395">
        <w:rPr>
          <w:rFonts w:ascii="Arial" w:hAnsi="Arial" w:cs="Arial"/>
          <w:sz w:val="20"/>
          <w:szCs w:val="20"/>
        </w:rPr>
        <w:t xml:space="preserve">Hrúbka orničnej vrstvy sa navrhuje </w:t>
      </w:r>
      <w:r w:rsidR="007E26B8">
        <w:rPr>
          <w:rFonts w:ascii="Arial" w:hAnsi="Arial" w:cs="Arial"/>
          <w:sz w:val="20"/>
          <w:szCs w:val="20"/>
        </w:rPr>
        <w:t>0,20 m</w:t>
      </w:r>
      <w:r w:rsidR="00743C57">
        <w:rPr>
          <w:rFonts w:ascii="Arial" w:hAnsi="Arial" w:cs="Arial"/>
          <w:sz w:val="20"/>
          <w:szCs w:val="20"/>
        </w:rPr>
        <w:t xml:space="preserve">, 0,25 m, </w:t>
      </w:r>
      <w:r w:rsidRPr="00ED1395">
        <w:rPr>
          <w:rFonts w:ascii="Arial" w:hAnsi="Arial" w:cs="Arial"/>
          <w:sz w:val="20"/>
          <w:szCs w:val="20"/>
        </w:rPr>
        <w:t>0,30 m</w:t>
      </w:r>
      <w:r w:rsidR="00743C57">
        <w:rPr>
          <w:rFonts w:ascii="Arial" w:hAnsi="Arial" w:cs="Arial"/>
          <w:sz w:val="20"/>
          <w:szCs w:val="20"/>
        </w:rPr>
        <w:t xml:space="preserve"> a 0,65 m (pre kód BPEJ 0427003)</w:t>
      </w:r>
      <w:r w:rsidRPr="00ED1395">
        <w:rPr>
          <w:rFonts w:ascii="Arial" w:hAnsi="Arial" w:cs="Arial"/>
          <w:sz w:val="20"/>
          <w:szCs w:val="20"/>
        </w:rPr>
        <w:t>. Na navážku sa použije uložená a ošetrená ornica zo skrývky na plochách dočasného záberu PPF. Pri navážke orničnej vrstvy treba počítať so sadaním navezenej vrstvy ornice. Prípadné menšie nerovnosti vzniknuté sadaním sa odstránia počas prác pri biologickej rekultivácii</w:t>
      </w:r>
      <w:r w:rsidR="00850118">
        <w:rPr>
          <w:rFonts w:ascii="Arial" w:hAnsi="Arial" w:cs="Arial"/>
          <w:sz w:val="20"/>
          <w:szCs w:val="20"/>
        </w:rPr>
        <w:t xml:space="preserve">, </w:t>
      </w:r>
      <w:r w:rsidR="00850118" w:rsidRPr="00ED1395">
        <w:rPr>
          <w:rFonts w:ascii="Arial" w:hAnsi="Arial" w:cs="Arial"/>
          <w:sz w:val="20"/>
          <w:szCs w:val="20"/>
        </w:rPr>
        <w:t>ktorá bude po terénnych prácach nasledovať.</w:t>
      </w:r>
    </w:p>
    <w:p w:rsidR="00447677" w:rsidRDefault="00447677" w:rsidP="00D0238B">
      <w:pPr>
        <w:spacing w:line="360" w:lineRule="auto"/>
        <w:jc w:val="both"/>
        <w:rPr>
          <w:rFonts w:ascii="Arial" w:hAnsi="Arial" w:cs="Arial"/>
          <w:sz w:val="20"/>
          <w:szCs w:val="20"/>
        </w:rPr>
      </w:pPr>
    </w:p>
    <w:p w:rsidR="00C04713" w:rsidRDefault="00D0238B" w:rsidP="00C04713">
      <w:pPr>
        <w:numPr>
          <w:ilvl w:val="0"/>
          <w:numId w:val="5"/>
        </w:numPr>
        <w:spacing w:line="360" w:lineRule="auto"/>
        <w:jc w:val="both"/>
        <w:rPr>
          <w:rFonts w:ascii="Arial" w:hAnsi="Arial" w:cs="Arial"/>
          <w:sz w:val="20"/>
          <w:szCs w:val="20"/>
        </w:rPr>
      </w:pPr>
      <w:r w:rsidRPr="00C04713">
        <w:rPr>
          <w:rFonts w:ascii="Arial" w:hAnsi="Arial" w:cs="Arial"/>
          <w:i/>
          <w:sz w:val="20"/>
          <w:szCs w:val="20"/>
        </w:rPr>
        <w:t xml:space="preserve">Po rozhrnutí ornice je potrebné aplikovať na plochy postrek proti druhotnému </w:t>
      </w:r>
      <w:r w:rsidR="00151B32">
        <w:rPr>
          <w:rFonts w:ascii="Arial" w:hAnsi="Arial" w:cs="Arial"/>
          <w:i/>
          <w:sz w:val="20"/>
          <w:szCs w:val="20"/>
        </w:rPr>
        <w:t>zaburineniu</w:t>
      </w:r>
      <w:r w:rsidRPr="00C04713">
        <w:rPr>
          <w:rFonts w:ascii="Arial" w:hAnsi="Arial" w:cs="Arial"/>
          <w:i/>
          <w:sz w:val="20"/>
          <w:szCs w:val="20"/>
        </w:rPr>
        <w:t xml:space="preserve"> pôdy z pôdnej zásoby semien.</w:t>
      </w:r>
      <w:r w:rsidRPr="00C04713">
        <w:rPr>
          <w:rFonts w:ascii="Arial" w:hAnsi="Arial" w:cs="Arial"/>
          <w:sz w:val="20"/>
          <w:szCs w:val="20"/>
        </w:rPr>
        <w:t xml:space="preserve"> </w:t>
      </w:r>
    </w:p>
    <w:p w:rsidR="001A67BF" w:rsidRPr="00C04713" w:rsidRDefault="00C04713" w:rsidP="00C04713">
      <w:pPr>
        <w:spacing w:line="360" w:lineRule="auto"/>
        <w:ind w:firstLine="360"/>
        <w:jc w:val="both"/>
        <w:rPr>
          <w:rFonts w:ascii="Arial" w:hAnsi="Arial" w:cs="Arial"/>
          <w:sz w:val="20"/>
          <w:szCs w:val="20"/>
        </w:rPr>
      </w:pPr>
      <w:r w:rsidRPr="00C04713">
        <w:rPr>
          <w:rFonts w:ascii="Arial" w:hAnsi="Arial" w:cs="Arial"/>
          <w:sz w:val="20"/>
          <w:szCs w:val="20"/>
        </w:rPr>
        <w:t xml:space="preserve">Navrhujeme aplikáciu </w:t>
      </w:r>
      <w:r w:rsidR="007E26B8">
        <w:rPr>
          <w:rFonts w:ascii="Arial" w:hAnsi="Arial" w:cs="Arial"/>
          <w:sz w:val="20"/>
          <w:szCs w:val="20"/>
        </w:rPr>
        <w:t>herbicídov</w:t>
      </w:r>
      <w:r w:rsidR="00D0238B" w:rsidRPr="00C04713">
        <w:rPr>
          <w:rFonts w:ascii="Arial" w:hAnsi="Arial" w:cs="Arial"/>
          <w:sz w:val="20"/>
          <w:szCs w:val="20"/>
        </w:rPr>
        <w:t xml:space="preserve">. Herbicídy aplikujeme na burinu, ktorú necháme vyrásť maximálne do výšky </w:t>
      </w:r>
      <w:smartTag w:uri="urn:schemas-microsoft-com:office:smarttags" w:element="metricconverter">
        <w:smartTagPr>
          <w:attr w:name="ProductID" w:val="10 cm"/>
        </w:smartTagPr>
        <w:r w:rsidR="00D0238B" w:rsidRPr="00C04713">
          <w:rPr>
            <w:rFonts w:ascii="Arial" w:hAnsi="Arial" w:cs="Arial"/>
            <w:sz w:val="20"/>
            <w:szCs w:val="20"/>
          </w:rPr>
          <w:t>10 cm</w:t>
        </w:r>
      </w:smartTag>
      <w:r w:rsidR="00D0238B" w:rsidRPr="00C04713">
        <w:rPr>
          <w:rFonts w:ascii="Arial" w:hAnsi="Arial" w:cs="Arial"/>
          <w:sz w:val="20"/>
          <w:szCs w:val="20"/>
        </w:rPr>
        <w:t xml:space="preserve">. Na ploche odporúčame uskutočniť kultiváciu za 7-10 dní po aplikácii. Vzhľadom na skutočnosť, že </w:t>
      </w:r>
      <w:r w:rsidR="00850118" w:rsidRPr="00C04713">
        <w:rPr>
          <w:rFonts w:ascii="Arial" w:hAnsi="Arial" w:cs="Arial"/>
          <w:sz w:val="20"/>
          <w:szCs w:val="20"/>
        </w:rPr>
        <w:t>pôda</w:t>
      </w:r>
      <w:r w:rsidR="00D0238B" w:rsidRPr="00C04713">
        <w:rPr>
          <w:rFonts w:ascii="Arial" w:hAnsi="Arial" w:cs="Arial"/>
          <w:sz w:val="20"/>
          <w:szCs w:val="20"/>
        </w:rPr>
        <w:t xml:space="preserve"> bude uložená na skládkach dlhšie ako rok je potrebné skládku revitalizovať. Takto upravené plochy sú pripravené na biologickú rekultiváciu.</w:t>
      </w:r>
    </w:p>
    <w:p w:rsidR="006D4D9E"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tab/>
      </w:r>
      <w:r w:rsidR="00850118">
        <w:rPr>
          <w:rFonts w:ascii="Arial" w:hAnsi="Arial" w:cs="Arial"/>
          <w:sz w:val="20"/>
          <w:szCs w:val="20"/>
        </w:rPr>
        <w:t xml:space="preserve">          </w:t>
      </w:r>
      <w:r w:rsidR="00551755" w:rsidRPr="00C04713">
        <w:rPr>
          <w:rFonts w:ascii="Arial" w:hAnsi="Arial" w:cs="Arial"/>
          <w:sz w:val="20"/>
          <w:szCs w:val="20"/>
        </w:rPr>
        <w:t>Povrchová úprava sa realizuje smykovaním alebo bránením. Za</w:t>
      </w:r>
      <w:r w:rsidR="00551755" w:rsidRPr="00ED1395">
        <w:rPr>
          <w:rFonts w:ascii="Arial" w:hAnsi="Arial" w:cs="Arial"/>
          <w:sz w:val="20"/>
          <w:szCs w:val="20"/>
        </w:rPr>
        <w:t xml:space="preserve"> realizáciu technickej časti rekultivácie zodpovedá </w:t>
      </w:r>
      <w:r w:rsidR="00850118">
        <w:rPr>
          <w:rFonts w:ascii="Arial" w:hAnsi="Arial" w:cs="Arial"/>
          <w:sz w:val="20"/>
          <w:szCs w:val="20"/>
        </w:rPr>
        <w:t>I</w:t>
      </w:r>
      <w:r w:rsidR="00551755" w:rsidRPr="00ED1395">
        <w:rPr>
          <w:rFonts w:ascii="Arial" w:hAnsi="Arial" w:cs="Arial"/>
          <w:sz w:val="20"/>
          <w:szCs w:val="20"/>
        </w:rPr>
        <w:t>nvestor.</w:t>
      </w:r>
      <w:r w:rsidR="006D4D9E" w:rsidRPr="00ED1395">
        <w:rPr>
          <w:rFonts w:ascii="Arial" w:hAnsi="Arial" w:cs="Arial"/>
          <w:sz w:val="20"/>
          <w:szCs w:val="20"/>
        </w:rPr>
        <w:t xml:space="preserve"> Predpokladaná dĺžka trvania technickej rekultivácie je 1- 3 mesiace.</w:t>
      </w:r>
    </w:p>
    <w:p w:rsidR="001A67BF" w:rsidRPr="00ED1395" w:rsidRDefault="001A67BF" w:rsidP="001A67BF">
      <w:pPr>
        <w:tabs>
          <w:tab w:val="center" w:pos="4500"/>
          <w:tab w:val="center" w:pos="4860"/>
        </w:tabs>
        <w:spacing w:line="360" w:lineRule="auto"/>
        <w:jc w:val="both"/>
        <w:rPr>
          <w:rFonts w:ascii="Arial" w:hAnsi="Arial" w:cs="Arial"/>
          <w:sz w:val="20"/>
          <w:szCs w:val="20"/>
        </w:rPr>
      </w:pPr>
    </w:p>
    <w:p w:rsidR="009D6A93" w:rsidRPr="00ED1395" w:rsidRDefault="006D4D9E" w:rsidP="009D6A93">
      <w:pPr>
        <w:tabs>
          <w:tab w:val="center" w:pos="3060"/>
        </w:tabs>
        <w:spacing w:line="480" w:lineRule="auto"/>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3</w:t>
      </w:r>
      <w:r w:rsidR="009D6A93" w:rsidRPr="00ED1395">
        <w:rPr>
          <w:rFonts w:ascii="Arial" w:hAnsi="Arial" w:cs="Arial"/>
          <w:b/>
          <w:sz w:val="20"/>
          <w:szCs w:val="20"/>
        </w:rPr>
        <w:t xml:space="preserve">. </w:t>
      </w:r>
      <w:r w:rsidR="00551755" w:rsidRPr="00ED1395">
        <w:rPr>
          <w:rFonts w:ascii="Arial" w:hAnsi="Arial" w:cs="Arial"/>
          <w:b/>
          <w:sz w:val="20"/>
          <w:szCs w:val="20"/>
        </w:rPr>
        <w:t>Biologická rekultivácia</w:t>
      </w:r>
    </w:p>
    <w:p w:rsidR="009D6A93" w:rsidRPr="00ED1395" w:rsidRDefault="009D6A93" w:rsidP="009D6A93">
      <w:pPr>
        <w:tabs>
          <w:tab w:val="center" w:pos="3060"/>
        </w:tabs>
        <w:spacing w:line="360" w:lineRule="auto"/>
        <w:jc w:val="both"/>
        <w:rPr>
          <w:rFonts w:ascii="Arial" w:hAnsi="Arial" w:cs="Arial"/>
          <w:b/>
          <w:sz w:val="20"/>
          <w:szCs w:val="20"/>
        </w:rPr>
      </w:pPr>
      <w:r w:rsidRPr="00ED1395">
        <w:rPr>
          <w:rFonts w:ascii="Arial" w:hAnsi="Arial" w:cs="Arial"/>
          <w:b/>
          <w:sz w:val="20"/>
          <w:szCs w:val="20"/>
        </w:rPr>
        <w:tab/>
        <w:t xml:space="preserve">          </w:t>
      </w:r>
      <w:r w:rsidRPr="00ED1395">
        <w:rPr>
          <w:rFonts w:ascii="Arial" w:hAnsi="Arial" w:cs="Arial"/>
          <w:sz w:val="20"/>
          <w:szCs w:val="20"/>
        </w:rPr>
        <w:t xml:space="preserve">Po zrealizovaní technickej rekultivácie je potrebné vykonať následnú biologickú  rekultiváciu v súlade so zákonom </w:t>
      </w:r>
      <w:r w:rsidR="007E26B8">
        <w:rPr>
          <w:rFonts w:ascii="Arial" w:hAnsi="Arial" w:cs="Arial"/>
          <w:sz w:val="20"/>
          <w:szCs w:val="20"/>
        </w:rPr>
        <w:t>NR</w:t>
      </w:r>
      <w:r w:rsidRPr="00ED1395">
        <w:rPr>
          <w:rFonts w:ascii="Arial" w:hAnsi="Arial" w:cs="Arial"/>
          <w:sz w:val="20"/>
          <w:szCs w:val="20"/>
        </w:rPr>
        <w:t xml:space="preserve">SR č. 220/2004 o ochrane a využívaní poľnohospodárskej </w:t>
      </w:r>
      <w:r w:rsidRPr="00ED1395">
        <w:rPr>
          <w:rFonts w:ascii="Arial" w:hAnsi="Arial" w:cs="Arial"/>
          <w:sz w:val="20"/>
          <w:szCs w:val="20"/>
        </w:rPr>
        <w:lastRenderedPageBreak/>
        <w:t xml:space="preserve">pôdy a Vyhlášky č. 508/2004 Ministerstva pôdohospodárstva SR a dočasne odňaté plochy z PP po ukončení výstavby rekultivovať a začleniť </w:t>
      </w:r>
      <w:r w:rsidR="008807BB">
        <w:rPr>
          <w:rFonts w:ascii="Arial" w:hAnsi="Arial" w:cs="Arial"/>
          <w:sz w:val="20"/>
          <w:szCs w:val="20"/>
        </w:rPr>
        <w:t>do príslušného druhu</w:t>
      </w:r>
      <w:r w:rsidRPr="00ED1395">
        <w:rPr>
          <w:rFonts w:ascii="Arial" w:hAnsi="Arial" w:cs="Arial"/>
          <w:sz w:val="20"/>
          <w:szCs w:val="20"/>
        </w:rPr>
        <w:t xml:space="preserve"> </w:t>
      </w:r>
      <w:r w:rsidR="008807BB">
        <w:rPr>
          <w:rFonts w:ascii="Arial" w:hAnsi="Arial" w:cs="Arial"/>
          <w:sz w:val="20"/>
          <w:szCs w:val="20"/>
        </w:rPr>
        <w:t xml:space="preserve">pozemku </w:t>
      </w:r>
      <w:r w:rsidRPr="00ED1395">
        <w:rPr>
          <w:rFonts w:ascii="Arial" w:hAnsi="Arial" w:cs="Arial"/>
          <w:sz w:val="20"/>
          <w:szCs w:val="20"/>
        </w:rPr>
        <w:t>poľnohospodárskej pôdy.</w:t>
      </w:r>
    </w:p>
    <w:p w:rsidR="009D6A93" w:rsidRPr="00ED1395" w:rsidRDefault="009D6A93" w:rsidP="009D6A93">
      <w:pPr>
        <w:spacing w:line="360" w:lineRule="auto"/>
        <w:jc w:val="both"/>
        <w:rPr>
          <w:rFonts w:ascii="Arial" w:hAnsi="Arial" w:cs="Arial"/>
          <w:sz w:val="20"/>
          <w:szCs w:val="20"/>
        </w:rPr>
      </w:pPr>
      <w:r w:rsidRPr="00ED1395">
        <w:rPr>
          <w:rFonts w:ascii="Arial" w:hAnsi="Arial" w:cs="Arial"/>
          <w:sz w:val="20"/>
          <w:szCs w:val="20"/>
        </w:rPr>
        <w:t xml:space="preserve"> </w:t>
      </w:r>
      <w:r w:rsidRPr="00ED1395">
        <w:rPr>
          <w:rFonts w:ascii="Arial" w:hAnsi="Arial" w:cs="Arial"/>
          <w:sz w:val="20"/>
          <w:szCs w:val="20"/>
        </w:rPr>
        <w:tab/>
        <w:t>Je to potrebné hlavne z dôvodu, že pri manipulácii a presune výkopovej zeminy vždy dôjde k premiešaniu podorničia s ornicou, čím sa podorničie dostáva na povrch do orničnej vrstvy, alebo sa zadlávi. Týmto sa zmení doterajšia štruktúra pôdy, čo sa neskoršie prejaví na úrodnosti pôdy. Súčasne dochádza k narušeniu vodovzdušného režimu pôdy, čo sa môže preukázať zamokrením alebo zabahnením pôdy. Tento nepriaznivý stav pri výstavbe sa zvýrazní v čase zvýšených atmosférických zrážok, čom</w:t>
      </w:r>
      <w:r w:rsidR="00BA3B27">
        <w:rPr>
          <w:rFonts w:ascii="Arial" w:hAnsi="Arial" w:cs="Arial"/>
          <w:sz w:val="20"/>
          <w:szCs w:val="20"/>
        </w:rPr>
        <w:t>u sa nie je možné vyhnúť</w:t>
      </w:r>
      <w:r w:rsidRPr="00ED1395">
        <w:rPr>
          <w:rFonts w:ascii="Arial" w:hAnsi="Arial" w:cs="Arial"/>
          <w:sz w:val="20"/>
          <w:szCs w:val="20"/>
        </w:rPr>
        <w:t>.</w:t>
      </w:r>
    </w:p>
    <w:p w:rsidR="008807BB" w:rsidRPr="00540CAF" w:rsidRDefault="009D6A93" w:rsidP="00540CAF">
      <w:pPr>
        <w:spacing w:line="360" w:lineRule="auto"/>
        <w:jc w:val="both"/>
        <w:rPr>
          <w:rFonts w:ascii="Arial" w:hAnsi="Arial" w:cs="Arial"/>
          <w:color w:val="0070C0"/>
          <w:sz w:val="20"/>
          <w:szCs w:val="20"/>
        </w:rPr>
      </w:pPr>
      <w:r w:rsidRPr="00ED1395">
        <w:rPr>
          <w:rFonts w:ascii="Arial" w:hAnsi="Arial" w:cs="Arial"/>
          <w:sz w:val="20"/>
          <w:szCs w:val="20"/>
        </w:rPr>
        <w:tab/>
      </w:r>
      <w:r w:rsidR="008807BB" w:rsidRPr="00540CAF">
        <w:rPr>
          <w:rFonts w:ascii="Arial" w:hAnsi="Arial" w:cs="Arial"/>
          <w:sz w:val="20"/>
          <w:szCs w:val="20"/>
        </w:rPr>
        <w:t>V rámci biologickej rekultivácie sa budú na rekultivovaných plochách vykonávať nasledovné rekultivačné opatrenia, ktoré vyplývajú z agronomickej charakteristiky jednotlivých pôdnych typov, z cieľa rekultivácie (cieľového druhu a využitia pozemku)  a z pedologického prieskumu</w:t>
      </w:r>
      <w:r w:rsidR="008807BB" w:rsidRPr="00540CAF">
        <w:rPr>
          <w:rFonts w:ascii="Arial" w:hAnsi="Arial" w:cs="Arial"/>
          <w:color w:val="0070C0"/>
          <w:sz w:val="20"/>
          <w:szCs w:val="20"/>
        </w:rPr>
        <w:t>.</w:t>
      </w:r>
    </w:p>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t>Hnojenie organickými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Organické hnojivá majú vo výžive rastlín a pri rekultivácii a zúrodňovaní pôd rozhodujúcu úlohu. Okrem základných živín dodávajú do pôdy mikroorganizmy, </w:t>
      </w:r>
      <w:proofErr w:type="spellStart"/>
      <w:r w:rsidRPr="00540CAF">
        <w:rPr>
          <w:rFonts w:ascii="Arial" w:hAnsi="Arial" w:cs="Arial"/>
          <w:sz w:val="20"/>
          <w:szCs w:val="20"/>
        </w:rPr>
        <w:t>mikroživiny</w:t>
      </w:r>
      <w:proofErr w:type="spellEnd"/>
      <w:r w:rsidRPr="00540CAF">
        <w:rPr>
          <w:rFonts w:ascii="Arial" w:hAnsi="Arial" w:cs="Arial"/>
          <w:sz w:val="20"/>
          <w:szCs w:val="20"/>
        </w:rPr>
        <w:t>, humusové látky apod. Ovplyvňujú nielen chemické, ale aj fyzikálne a biologické vlastnosti pôdy, priaznivo pôsobia na vytváranie stabilnej pôdnej štruktúry, zvyšujú odolnosť pôdy voči degradácii a zabezpečia obnovu pôdnej úrodnosti.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Na doplnenie organickej hmoty a podporu mikrobiálnych procesov je potrebné na celej rekultivovanej ploche orných pôd dodať do pôdy organické hnojivo – maštaľný hnoj. Aplikačná dávka maštaľného hnoja s prihliadnutím na skutočnosť, že sa na spätnú re</w:t>
      </w:r>
      <w:r w:rsidRPr="00540CAF">
        <w:rPr>
          <w:rFonts w:ascii="Arial" w:hAnsi="Arial" w:cs="Arial"/>
          <w:sz w:val="20"/>
          <w:szCs w:val="20"/>
        </w:rPr>
        <w:softHyphen/>
        <w:t>kultivá</w:t>
      </w:r>
      <w:r w:rsidRPr="00540CAF">
        <w:rPr>
          <w:rFonts w:ascii="Arial" w:hAnsi="Arial" w:cs="Arial"/>
          <w:sz w:val="20"/>
          <w:szCs w:val="20"/>
        </w:rPr>
        <w:softHyphen/>
        <w:t xml:space="preserve">ciu použije ornica zo skrývky na obrábanom </w:t>
      </w:r>
      <w:r w:rsidR="00C04713">
        <w:rPr>
          <w:rFonts w:ascii="Arial" w:hAnsi="Arial" w:cs="Arial"/>
          <w:sz w:val="20"/>
          <w:szCs w:val="20"/>
        </w:rPr>
        <w:t>poľnohospodárskom pozemku bude 4</w:t>
      </w:r>
      <w:r w:rsidRPr="00540CAF">
        <w:rPr>
          <w:rFonts w:ascii="Arial" w:hAnsi="Arial" w:cs="Arial"/>
          <w:sz w:val="20"/>
          <w:szCs w:val="20"/>
        </w:rPr>
        <w:t xml:space="preserve">0 t.ha-1 pre plochu ornej pôdy. Pri prípadnom nedostatku maštaľného hnoja v čase realizovania biologickej rekultivácie môže byť maštaľný hnoj nahradený priemyselným kompostom, ktorého dávka sa vypočíta pomocou koeficientu pre druh použitého kompostu. </w:t>
      </w:r>
    </w:p>
    <w:p w:rsidR="007E26B8"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color w:val="0070C0"/>
          <w:sz w:val="20"/>
          <w:szCs w:val="20"/>
        </w:rPr>
        <w:tab/>
      </w:r>
      <w:r w:rsidRPr="00540CAF">
        <w:rPr>
          <w:rFonts w:ascii="Arial" w:hAnsi="Arial" w:cs="Arial"/>
          <w:sz w:val="20"/>
          <w:szCs w:val="20"/>
        </w:rPr>
        <w:t xml:space="preserve">Po rozmetaní na povrch pôdy sa organické hnojivo zapraví do pôdy zaoraním strednou orbou. </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418"/>
        <w:gridCol w:w="1417"/>
        <w:gridCol w:w="1877"/>
        <w:gridCol w:w="1647"/>
        <w:gridCol w:w="1647"/>
      </w:tblGrid>
      <w:tr w:rsidR="00C04713" w:rsidRPr="00ED1395" w:rsidTr="00C86BB9">
        <w:tc>
          <w:tcPr>
            <w:tcW w:w="1204" w:type="dxa"/>
            <w:shd w:val="clear" w:color="auto" w:fill="D9D9D9"/>
          </w:tcPr>
          <w:p w:rsidR="00C04713" w:rsidRPr="006723F1" w:rsidRDefault="00C04713" w:rsidP="007A5FE4">
            <w:pPr>
              <w:jc w:val="center"/>
              <w:rPr>
                <w:rFonts w:ascii="Arial" w:hAnsi="Arial" w:cs="Arial"/>
                <w:b/>
                <w:caps/>
                <w:sz w:val="20"/>
                <w:szCs w:val="20"/>
              </w:rPr>
            </w:pPr>
            <w:r w:rsidRPr="006723F1">
              <w:rPr>
                <w:rFonts w:ascii="Arial" w:hAnsi="Arial" w:cs="Arial"/>
                <w:b/>
                <w:caps/>
                <w:sz w:val="20"/>
                <w:szCs w:val="20"/>
              </w:rPr>
              <w:t>K.ú.</w:t>
            </w:r>
          </w:p>
        </w:tc>
        <w:tc>
          <w:tcPr>
            <w:tcW w:w="1418"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Kultúra</w:t>
            </w:r>
          </w:p>
        </w:tc>
        <w:tc>
          <w:tcPr>
            <w:tcW w:w="141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Pôdny typ</w:t>
            </w:r>
          </w:p>
        </w:tc>
        <w:tc>
          <w:tcPr>
            <w:tcW w:w="187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Dávka v t. ha</w:t>
            </w:r>
            <w:r w:rsidRPr="006723F1">
              <w:rPr>
                <w:rFonts w:ascii="Arial" w:hAnsi="Arial" w:cs="Arial"/>
                <w:b/>
                <w:sz w:val="20"/>
                <w:szCs w:val="20"/>
                <w:vertAlign w:val="superscript"/>
              </w:rPr>
              <w:t>-1</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Výmera v ha</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Celkom v t</w:t>
            </w:r>
          </w:p>
        </w:tc>
      </w:tr>
      <w:tr w:rsidR="007E26B8" w:rsidRPr="009A13BF" w:rsidTr="007E26B8">
        <w:trPr>
          <w:cantSplit/>
        </w:trPr>
        <w:tc>
          <w:tcPr>
            <w:tcW w:w="1204" w:type="dxa"/>
            <w:vAlign w:val="center"/>
          </w:tcPr>
          <w:p w:rsidR="007E26B8" w:rsidRPr="00ED1395" w:rsidRDefault="00743C57" w:rsidP="007E26B8">
            <w:pPr>
              <w:jc w:val="center"/>
              <w:rPr>
                <w:rFonts w:ascii="Arial" w:hAnsi="Arial" w:cs="Arial"/>
                <w:sz w:val="20"/>
                <w:szCs w:val="20"/>
              </w:rPr>
            </w:pPr>
            <w:r>
              <w:rPr>
                <w:rFonts w:ascii="Arial" w:hAnsi="Arial" w:cs="Arial"/>
                <w:sz w:val="20"/>
                <w:szCs w:val="20"/>
              </w:rPr>
              <w:t>Barca</w:t>
            </w:r>
          </w:p>
        </w:tc>
        <w:tc>
          <w:tcPr>
            <w:tcW w:w="1418" w:type="dxa"/>
            <w:vAlign w:val="center"/>
          </w:tcPr>
          <w:p w:rsidR="007E26B8" w:rsidRPr="00ED1395" w:rsidRDefault="007E26B8" w:rsidP="007A5FE4">
            <w:pPr>
              <w:jc w:val="center"/>
              <w:rPr>
                <w:rFonts w:ascii="Arial" w:hAnsi="Arial" w:cs="Arial"/>
                <w:sz w:val="20"/>
                <w:szCs w:val="20"/>
              </w:rPr>
            </w:pPr>
            <w:r w:rsidRPr="00ED1395">
              <w:rPr>
                <w:rFonts w:ascii="Arial" w:hAnsi="Arial" w:cs="Arial"/>
                <w:sz w:val="20"/>
                <w:szCs w:val="20"/>
              </w:rPr>
              <w:t>Orná pôda</w:t>
            </w:r>
          </w:p>
        </w:tc>
        <w:tc>
          <w:tcPr>
            <w:tcW w:w="1417" w:type="dxa"/>
            <w:vAlign w:val="center"/>
          </w:tcPr>
          <w:p w:rsidR="007E26B8" w:rsidRPr="00ED1395" w:rsidRDefault="00743C57" w:rsidP="007A5FE4">
            <w:pPr>
              <w:pStyle w:val="Nadpis3"/>
              <w:spacing w:before="0" w:after="0"/>
              <w:jc w:val="center"/>
              <w:rPr>
                <w:b w:val="0"/>
                <w:sz w:val="20"/>
                <w:szCs w:val="20"/>
              </w:rPr>
            </w:pPr>
            <w:proofErr w:type="spellStart"/>
            <w:r>
              <w:rPr>
                <w:b w:val="0"/>
                <w:sz w:val="20"/>
                <w:szCs w:val="20"/>
              </w:rPr>
              <w:t>FMm</w:t>
            </w:r>
            <w:proofErr w:type="spellEnd"/>
            <w:r>
              <w:rPr>
                <w:b w:val="0"/>
                <w:sz w:val="20"/>
                <w:szCs w:val="20"/>
              </w:rPr>
              <w:t>, FMG, ČAG a GL</w:t>
            </w:r>
          </w:p>
        </w:tc>
        <w:tc>
          <w:tcPr>
            <w:tcW w:w="1877" w:type="dxa"/>
            <w:vAlign w:val="center"/>
          </w:tcPr>
          <w:p w:rsidR="007E26B8" w:rsidRPr="00ED1395" w:rsidRDefault="007E26B8" w:rsidP="007A5FE4">
            <w:pPr>
              <w:jc w:val="center"/>
              <w:rPr>
                <w:rFonts w:ascii="Arial" w:hAnsi="Arial" w:cs="Arial"/>
                <w:sz w:val="20"/>
                <w:szCs w:val="20"/>
              </w:rPr>
            </w:pPr>
            <w:r>
              <w:rPr>
                <w:rFonts w:ascii="Arial" w:hAnsi="Arial" w:cs="Arial"/>
                <w:sz w:val="20"/>
                <w:szCs w:val="20"/>
              </w:rPr>
              <w:t>4</w:t>
            </w:r>
            <w:r w:rsidRPr="00ED1395">
              <w:rPr>
                <w:rFonts w:ascii="Arial" w:hAnsi="Arial" w:cs="Arial"/>
                <w:sz w:val="20"/>
                <w:szCs w:val="20"/>
              </w:rPr>
              <w:t>0</w:t>
            </w:r>
          </w:p>
        </w:tc>
        <w:tc>
          <w:tcPr>
            <w:tcW w:w="1647" w:type="dxa"/>
            <w:vAlign w:val="center"/>
          </w:tcPr>
          <w:p w:rsidR="007E26B8" w:rsidRPr="006723F1" w:rsidRDefault="00743C57" w:rsidP="006E1027">
            <w:pPr>
              <w:jc w:val="center"/>
              <w:rPr>
                <w:rFonts w:ascii="Arial" w:hAnsi="Arial" w:cs="Arial"/>
                <w:sz w:val="20"/>
                <w:szCs w:val="20"/>
              </w:rPr>
            </w:pPr>
            <w:r>
              <w:rPr>
                <w:rFonts w:ascii="Arial" w:hAnsi="Arial" w:cs="Arial"/>
                <w:sz w:val="20"/>
                <w:szCs w:val="20"/>
              </w:rPr>
              <w:t>2,23</w:t>
            </w:r>
            <w:r w:rsidR="00B76734">
              <w:rPr>
                <w:rFonts w:ascii="Arial" w:hAnsi="Arial" w:cs="Arial"/>
                <w:sz w:val="20"/>
                <w:szCs w:val="20"/>
              </w:rPr>
              <w:t>76</w:t>
            </w:r>
          </w:p>
        </w:tc>
        <w:tc>
          <w:tcPr>
            <w:tcW w:w="1647" w:type="dxa"/>
            <w:vAlign w:val="center"/>
          </w:tcPr>
          <w:p w:rsidR="007E26B8" w:rsidRPr="006723F1" w:rsidRDefault="00743C57" w:rsidP="00C04713">
            <w:pPr>
              <w:jc w:val="center"/>
              <w:rPr>
                <w:rFonts w:ascii="Arial" w:hAnsi="Arial" w:cs="Arial"/>
                <w:bCs/>
                <w:color w:val="000000"/>
                <w:sz w:val="20"/>
                <w:szCs w:val="20"/>
                <w:lang w:eastAsia="sk-SK"/>
              </w:rPr>
            </w:pPr>
            <w:r>
              <w:rPr>
                <w:rFonts w:ascii="Arial" w:hAnsi="Arial" w:cs="Arial"/>
                <w:bCs/>
                <w:color w:val="000000"/>
                <w:sz w:val="20"/>
                <w:szCs w:val="20"/>
                <w:lang w:eastAsia="sk-SK"/>
              </w:rPr>
              <w:t>89,</w:t>
            </w:r>
            <w:r w:rsidR="00B76734">
              <w:rPr>
                <w:rFonts w:ascii="Arial" w:hAnsi="Arial" w:cs="Arial"/>
                <w:bCs/>
                <w:color w:val="000000"/>
                <w:sz w:val="20"/>
                <w:szCs w:val="20"/>
                <w:lang w:eastAsia="sk-SK"/>
              </w:rPr>
              <w:t>50</w:t>
            </w:r>
          </w:p>
        </w:tc>
      </w:tr>
    </w:tbl>
    <w:p w:rsidR="002B6566" w:rsidRPr="00540CAF" w:rsidRDefault="002B6566"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t>Hnojenie priemyselnými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Na vyrovnanie deficitu základných živín v pôde a vytvorenie ich zásoby pre porasty je potrebné na celej ploche orných pôd do pôdy dodať živiny vo forme priemyselného hnojiva. Dávka základných živín - dusíka, fosforu a draslíka - pri hnojení plodín závisí v prvom rade od obsahu živín v pôde, v tomto prípade v navážanej </w:t>
      </w:r>
      <w:proofErr w:type="spellStart"/>
      <w:r w:rsidRPr="00540CAF">
        <w:rPr>
          <w:rFonts w:ascii="Arial" w:hAnsi="Arial" w:cs="Arial"/>
          <w:sz w:val="20"/>
          <w:szCs w:val="20"/>
        </w:rPr>
        <w:t>orničnej</w:t>
      </w:r>
      <w:proofErr w:type="spellEnd"/>
      <w:r w:rsidRPr="00540CAF">
        <w:rPr>
          <w:rFonts w:ascii="Arial" w:hAnsi="Arial" w:cs="Arial"/>
          <w:sz w:val="20"/>
          <w:szCs w:val="20"/>
        </w:rPr>
        <w:t xml:space="preserve"> vrstve.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Minerálne živiny je možné aplikovať v kombinovaných hnojivách typu NPK obsahujúcich všetky základné živiny, aj v jednozložkových minerálnych živinách (napr. dusík v liadku amónnom, fosfor v jednoduchom alebo trojitom superfosfáte a draslík v chloride alebo sírane </w:t>
      </w:r>
      <w:r w:rsidRPr="00540CAF">
        <w:rPr>
          <w:rFonts w:ascii="Arial" w:hAnsi="Arial" w:cs="Arial"/>
          <w:sz w:val="20"/>
          <w:szCs w:val="20"/>
        </w:rPr>
        <w:lastRenderedPageBreak/>
        <w:t>draselnom). V tomto prípade je potrebné množstvo jednotlivých minerálnych hnojív vypočítať na základe percentuálneho obsahu živín v nich.</w:t>
      </w:r>
    </w:p>
    <w:p w:rsidR="00540CAF" w:rsidRPr="00540CAF" w:rsidRDefault="00540CAF" w:rsidP="00540CAF">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t>Na základe uvedeného navrhujeme hnojenie kombinovaným minerálnym hnojivom NPK v pomere živín 15:15:15 (15</w:t>
      </w:r>
      <w:r>
        <w:rPr>
          <w:rFonts w:ascii="Arial" w:hAnsi="Arial" w:cs="Arial"/>
          <w:sz w:val="20"/>
          <w:szCs w:val="20"/>
          <w:lang w:val="en-US"/>
        </w:rPr>
        <w:t xml:space="preserve">% </w:t>
      </w:r>
      <w:r>
        <w:rPr>
          <w:rFonts w:ascii="Arial" w:hAnsi="Arial" w:cs="Arial"/>
          <w:sz w:val="20"/>
          <w:szCs w:val="20"/>
        </w:rPr>
        <w:t>N, 15</w:t>
      </w:r>
      <w:r>
        <w:rPr>
          <w:rFonts w:ascii="Arial" w:hAnsi="Arial" w:cs="Arial"/>
          <w:sz w:val="20"/>
          <w:szCs w:val="20"/>
          <w:lang w:val="en-US"/>
        </w:rPr>
        <w:t>% P</w:t>
      </w:r>
      <w:r w:rsidRPr="00540CAF">
        <w:rPr>
          <w:rFonts w:ascii="Arial" w:hAnsi="Arial" w:cs="Arial"/>
          <w:sz w:val="20"/>
          <w:szCs w:val="20"/>
          <w:vertAlign w:val="subscript"/>
          <w:lang w:val="en-US"/>
        </w:rPr>
        <w:t>2</w:t>
      </w:r>
      <w:r>
        <w:rPr>
          <w:rFonts w:ascii="Arial" w:hAnsi="Arial" w:cs="Arial"/>
          <w:sz w:val="20"/>
          <w:szCs w:val="20"/>
          <w:lang w:val="en-US"/>
        </w:rPr>
        <w:t>O</w:t>
      </w:r>
      <w:r w:rsidRPr="00540CAF">
        <w:rPr>
          <w:rFonts w:ascii="Arial" w:hAnsi="Arial" w:cs="Arial"/>
          <w:sz w:val="20"/>
          <w:szCs w:val="20"/>
          <w:vertAlign w:val="subscript"/>
          <w:lang w:val="en-US"/>
        </w:rPr>
        <w:t>5</w:t>
      </w:r>
      <w:r>
        <w:rPr>
          <w:rFonts w:ascii="Arial" w:hAnsi="Arial" w:cs="Arial"/>
          <w:sz w:val="20"/>
          <w:szCs w:val="20"/>
        </w:rPr>
        <w:t>, 15</w:t>
      </w:r>
      <w:r>
        <w:rPr>
          <w:rFonts w:ascii="Arial" w:hAnsi="Arial" w:cs="Arial"/>
          <w:sz w:val="20"/>
          <w:szCs w:val="20"/>
          <w:lang w:val="en-US"/>
        </w:rPr>
        <w:t>% K</w:t>
      </w:r>
      <w:r w:rsidRPr="00540CAF">
        <w:rPr>
          <w:rFonts w:ascii="Arial" w:hAnsi="Arial" w:cs="Arial"/>
          <w:sz w:val="20"/>
          <w:szCs w:val="20"/>
          <w:vertAlign w:val="subscript"/>
          <w:lang w:val="en-US"/>
        </w:rPr>
        <w:t>2</w:t>
      </w:r>
      <w:r>
        <w:rPr>
          <w:rFonts w:ascii="Arial" w:hAnsi="Arial" w:cs="Arial"/>
          <w:sz w:val="20"/>
          <w:szCs w:val="20"/>
          <w:lang w:val="en-US"/>
        </w:rPr>
        <w:t xml:space="preserve">O) s </w:t>
      </w:r>
      <w:proofErr w:type="spellStart"/>
      <w:r>
        <w:rPr>
          <w:rFonts w:ascii="Arial" w:hAnsi="Arial" w:cs="Arial"/>
          <w:sz w:val="20"/>
          <w:szCs w:val="20"/>
          <w:lang w:val="en-US"/>
        </w:rPr>
        <w:t>aplikačnou</w:t>
      </w:r>
      <w:proofErr w:type="spellEnd"/>
      <w:r>
        <w:rPr>
          <w:rFonts w:ascii="Arial" w:hAnsi="Arial" w:cs="Arial"/>
          <w:sz w:val="20"/>
          <w:szCs w:val="20"/>
          <w:lang w:val="en-US"/>
        </w:rPr>
        <w:t xml:space="preserve"> </w:t>
      </w:r>
      <w:proofErr w:type="spellStart"/>
      <w:r>
        <w:rPr>
          <w:rFonts w:ascii="Arial" w:hAnsi="Arial" w:cs="Arial"/>
          <w:sz w:val="20"/>
          <w:szCs w:val="20"/>
          <w:lang w:val="en-US"/>
        </w:rPr>
        <w:t>dávkou</w:t>
      </w:r>
      <w:proofErr w:type="spellEnd"/>
      <w:r>
        <w:rPr>
          <w:rFonts w:ascii="Arial" w:hAnsi="Arial" w:cs="Arial"/>
          <w:sz w:val="20"/>
          <w:szCs w:val="20"/>
          <w:lang w:val="en-US"/>
        </w:rPr>
        <w:t xml:space="preserve"> 250 kg NPK.ha</w:t>
      </w:r>
      <w:r w:rsidRPr="00540CAF">
        <w:rPr>
          <w:rFonts w:ascii="Arial" w:hAnsi="Arial" w:cs="Arial"/>
          <w:sz w:val="20"/>
          <w:szCs w:val="20"/>
          <w:vertAlign w:val="superscript"/>
          <w:lang w:val="en-US"/>
        </w:rPr>
        <w:t>-1</w:t>
      </w:r>
      <w:r>
        <w:rPr>
          <w:rFonts w:ascii="Arial" w:hAnsi="Arial" w:cs="Arial"/>
          <w:sz w:val="20"/>
          <w:szCs w:val="20"/>
        </w:rPr>
        <w:t>.</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Zapracovanie hnojiva do pôdy sa vykoná čo najskôr po aplikácii </w:t>
      </w:r>
      <w:proofErr w:type="spellStart"/>
      <w:r w:rsidRPr="00540CAF">
        <w:rPr>
          <w:rFonts w:ascii="Arial" w:hAnsi="Arial" w:cs="Arial"/>
          <w:sz w:val="20"/>
          <w:szCs w:val="20"/>
        </w:rPr>
        <w:t>kombinátorom</w:t>
      </w:r>
      <w:proofErr w:type="spellEnd"/>
      <w:r w:rsidRPr="00540CAF">
        <w:rPr>
          <w:rFonts w:ascii="Arial" w:hAnsi="Arial" w:cs="Arial"/>
          <w:sz w:val="20"/>
          <w:szCs w:val="20"/>
        </w:rPr>
        <w:t xml:space="preserve"> (alt. </w:t>
      </w:r>
      <w:proofErr w:type="spellStart"/>
      <w:r w:rsidRPr="00540CAF">
        <w:rPr>
          <w:rFonts w:ascii="Arial" w:hAnsi="Arial" w:cs="Arial"/>
          <w:sz w:val="20"/>
          <w:szCs w:val="20"/>
        </w:rPr>
        <w:t>diskovaním</w:t>
      </w:r>
      <w:proofErr w:type="spellEnd"/>
      <w:r w:rsidRPr="00540CAF">
        <w:rPr>
          <w:rFonts w:ascii="Arial" w:hAnsi="Arial" w:cs="Arial"/>
          <w:sz w:val="20"/>
          <w:szCs w:val="20"/>
        </w:rPr>
        <w:t xml:space="preserve">) do hĺbky 15 cm. </w:t>
      </w:r>
    </w:p>
    <w:p w:rsidR="00743C57" w:rsidRDefault="00743C57"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spacing w:line="360" w:lineRule="auto"/>
        <w:rPr>
          <w:rFonts w:ascii="Arial" w:hAnsi="Arial" w:cs="Arial"/>
          <w:i/>
          <w:iCs/>
          <w:sz w:val="20"/>
          <w:szCs w:val="20"/>
          <w:u w:val="single"/>
        </w:rPr>
      </w:pPr>
      <w:r w:rsidRPr="00540CAF">
        <w:rPr>
          <w:rFonts w:ascii="Arial" w:hAnsi="Arial" w:cs="Arial"/>
          <w:i/>
          <w:iCs/>
          <w:sz w:val="20"/>
          <w:szCs w:val="20"/>
          <w:u w:val="single"/>
        </w:rPr>
        <w:t xml:space="preserve">Technologický postup biologickej rekultivácie – orná pôda: </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Zvýšenie obsahu organickej hmoty – maštaľný hnoj</w:t>
      </w:r>
      <w:r w:rsidR="00540CAF">
        <w:rPr>
          <w:rFonts w:ascii="Arial" w:hAnsi="Arial" w:cs="Arial"/>
          <w:sz w:val="20"/>
          <w:szCs w:val="20"/>
        </w:rPr>
        <w:t xml:space="preserve"> v</w:t>
      </w:r>
      <w:r w:rsidR="002B6566">
        <w:rPr>
          <w:rFonts w:ascii="Arial" w:hAnsi="Arial" w:cs="Arial"/>
          <w:sz w:val="20"/>
          <w:szCs w:val="20"/>
        </w:rPr>
        <w:t> </w:t>
      </w:r>
      <w:r w:rsidR="00540CAF">
        <w:rPr>
          <w:rFonts w:ascii="Arial" w:hAnsi="Arial" w:cs="Arial"/>
          <w:sz w:val="20"/>
          <w:szCs w:val="20"/>
        </w:rPr>
        <w:t>dávke</w:t>
      </w:r>
      <w:r w:rsidR="002B6566">
        <w:rPr>
          <w:rFonts w:ascii="Arial" w:hAnsi="Arial" w:cs="Arial"/>
          <w:sz w:val="20"/>
          <w:szCs w:val="20"/>
        </w:rPr>
        <w:t xml:space="preserve"> </w:t>
      </w:r>
      <w:r w:rsidR="00C04713">
        <w:rPr>
          <w:rFonts w:ascii="Arial" w:hAnsi="Arial" w:cs="Arial"/>
          <w:sz w:val="20"/>
          <w:szCs w:val="20"/>
        </w:rPr>
        <w:t>4</w:t>
      </w:r>
      <w:r w:rsidR="002B6566" w:rsidRPr="00540CAF">
        <w:rPr>
          <w:rFonts w:ascii="Arial" w:hAnsi="Arial" w:cs="Arial"/>
          <w:sz w:val="20"/>
          <w:szCs w:val="20"/>
        </w:rPr>
        <w:t xml:space="preserve">0 t.ha-1 </w:t>
      </w:r>
      <w:r w:rsidR="00540CAF">
        <w:rPr>
          <w:rFonts w:ascii="Arial" w:hAnsi="Arial" w:cs="Arial"/>
          <w:sz w:val="20"/>
          <w:szCs w:val="20"/>
        </w:rPr>
        <w:t xml:space="preserve">  </w:t>
      </w:r>
      <w:r w:rsidRPr="00540CAF">
        <w:rPr>
          <w:rFonts w:ascii="Arial" w:hAnsi="Arial" w:cs="Arial"/>
          <w:sz w:val="20"/>
          <w:szCs w:val="20"/>
        </w:rPr>
        <w:t xml:space="preserve"> (alternatívne iné </w:t>
      </w:r>
      <w:proofErr w:type="spellStart"/>
      <w:r w:rsidRPr="00540CAF">
        <w:rPr>
          <w:rFonts w:ascii="Arial" w:hAnsi="Arial" w:cs="Arial"/>
          <w:sz w:val="20"/>
          <w:szCs w:val="20"/>
        </w:rPr>
        <w:t>org</w:t>
      </w:r>
      <w:proofErr w:type="spellEnd"/>
      <w:r w:rsidRPr="00540CAF">
        <w:rPr>
          <w:rFonts w:ascii="Arial" w:hAnsi="Arial" w:cs="Arial"/>
          <w:sz w:val="20"/>
          <w:szCs w:val="20"/>
        </w:rPr>
        <w:t>. hnojivo) na ploche</w:t>
      </w:r>
      <w:r w:rsidR="007E26B8">
        <w:rPr>
          <w:rFonts w:ascii="Arial" w:hAnsi="Arial" w:cs="Arial"/>
          <w:sz w:val="20"/>
          <w:szCs w:val="20"/>
        </w:rPr>
        <w:t xml:space="preserve"> ornej pôdy</w:t>
      </w:r>
      <w:r w:rsidRPr="00540CAF">
        <w:rPr>
          <w:rFonts w:ascii="Arial" w:hAnsi="Arial" w:cs="Arial"/>
          <w:sz w:val="20"/>
          <w:szCs w:val="20"/>
        </w:rPr>
        <w:t>, rozmetanie hnojiva.</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 xml:space="preserve">Zapravenie organického hnojiva  do pôdy strednou orbou. </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Doplnenie základných živín, hnojenie priemyselnými hnojivami</w:t>
      </w:r>
      <w:r w:rsidR="002B6566">
        <w:rPr>
          <w:rFonts w:ascii="Arial" w:hAnsi="Arial" w:cs="Arial"/>
          <w:sz w:val="20"/>
          <w:szCs w:val="20"/>
        </w:rPr>
        <w:t xml:space="preserve"> – NPK v dávke 250 kg/ha</w:t>
      </w:r>
      <w:r w:rsidRPr="00540CAF">
        <w:rPr>
          <w:rFonts w:ascii="Arial" w:hAnsi="Arial" w:cs="Arial"/>
          <w:sz w:val="20"/>
          <w:szCs w:val="20"/>
        </w:rPr>
        <w:t>, rozmetanie na celej rekultivovanej ploche.</w:t>
      </w:r>
    </w:p>
    <w:p w:rsidR="007E26B8" w:rsidRDefault="008807BB" w:rsidP="007E26B8">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Zapravenie priemyselných hnojív do pôd</w:t>
      </w:r>
      <w:r w:rsidR="007E26B8">
        <w:rPr>
          <w:rFonts w:ascii="Arial" w:hAnsi="Arial" w:cs="Arial"/>
          <w:sz w:val="20"/>
          <w:szCs w:val="20"/>
        </w:rPr>
        <w:t xml:space="preserve">y </w:t>
      </w:r>
      <w:proofErr w:type="spellStart"/>
      <w:r w:rsidR="007E26B8">
        <w:rPr>
          <w:rFonts w:ascii="Arial" w:hAnsi="Arial" w:cs="Arial"/>
          <w:sz w:val="20"/>
          <w:szCs w:val="20"/>
        </w:rPr>
        <w:t>kombinátorom</w:t>
      </w:r>
      <w:proofErr w:type="spellEnd"/>
      <w:r w:rsidR="007E26B8">
        <w:rPr>
          <w:rFonts w:ascii="Arial" w:hAnsi="Arial" w:cs="Arial"/>
          <w:sz w:val="20"/>
          <w:szCs w:val="20"/>
        </w:rPr>
        <w:t xml:space="preserve"> do hĺbky 15 cm.</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Ukončenie rekultivácie, odovzdanie pozemkov užívateľovi, zaradenie do osevného postupu.</w:t>
      </w:r>
    </w:p>
    <w:p w:rsidR="002B6566" w:rsidRDefault="002B6566" w:rsidP="00540CAF">
      <w:pPr>
        <w:pStyle w:val="Pta"/>
        <w:tabs>
          <w:tab w:val="left" w:pos="567"/>
          <w:tab w:val="left" w:pos="4649"/>
          <w:tab w:val="left" w:pos="5557"/>
          <w:tab w:val="left" w:pos="7371"/>
        </w:tabs>
        <w:spacing w:line="360" w:lineRule="auto"/>
        <w:jc w:val="both"/>
        <w:rPr>
          <w:rFonts w:ascii="Arial" w:hAnsi="Arial" w:cs="Arial"/>
          <w:sz w:val="20"/>
          <w:szCs w:val="20"/>
          <w:u w:val="single"/>
        </w:rPr>
      </w:pP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u w:val="single"/>
        </w:rPr>
        <w:t>Časový harmonogram</w:t>
      </w:r>
      <w:r w:rsidRPr="00540CAF">
        <w:rPr>
          <w:rFonts w:ascii="Arial" w:hAnsi="Arial" w:cs="Arial"/>
          <w:sz w:val="20"/>
          <w:szCs w:val="20"/>
        </w:rPr>
        <w:t xml:space="preserve"> biologickej rekultivácie je potrebné prispôsobiť okrem ukončenia technickej časti rekultivácie aj optimálnym agrotechnickým termínom.</w:t>
      </w:r>
    </w:p>
    <w:p w:rsidR="002B6566" w:rsidRPr="00540CAF" w:rsidRDefault="002B6566"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r>
      <w:r w:rsidRPr="00C04713">
        <w:rPr>
          <w:rFonts w:ascii="Arial" w:hAnsi="Arial" w:cs="Arial"/>
          <w:sz w:val="20"/>
          <w:szCs w:val="20"/>
        </w:rPr>
        <w:t>Realizácia opatrení technickej a biologickej rekultivácie v uvedenom rozsahu a technologickom postupe zabezpečí dosiahnutie projektového cieľa - spätnú rekultiváciu poľnohospodárskej pôdy, t.j.  jej uvedenie do stav</w:t>
      </w:r>
      <w:r w:rsidR="00B26238">
        <w:rPr>
          <w:rFonts w:ascii="Arial" w:hAnsi="Arial" w:cs="Arial"/>
          <w:sz w:val="20"/>
          <w:szCs w:val="20"/>
        </w:rPr>
        <w:t>u pred dočasným odňatím v zmysle</w:t>
      </w:r>
      <w:r w:rsidRPr="00C04713">
        <w:rPr>
          <w:rFonts w:ascii="Arial" w:hAnsi="Arial" w:cs="Arial"/>
          <w:sz w:val="20"/>
          <w:szCs w:val="20"/>
        </w:rPr>
        <w:t xml:space="preserve"> Zákona 220/2004 </w:t>
      </w:r>
      <w:proofErr w:type="spellStart"/>
      <w:r w:rsidRPr="00C04713">
        <w:rPr>
          <w:rFonts w:ascii="Arial" w:hAnsi="Arial" w:cs="Arial"/>
          <w:sz w:val="20"/>
          <w:szCs w:val="20"/>
        </w:rPr>
        <w:t>Z.z</w:t>
      </w:r>
      <w:proofErr w:type="spellEnd"/>
      <w:r w:rsidRPr="00C04713">
        <w:rPr>
          <w:rFonts w:ascii="Arial" w:hAnsi="Arial" w:cs="Arial"/>
          <w:sz w:val="20"/>
          <w:szCs w:val="20"/>
        </w:rPr>
        <w:t>. o ochrane pôdy</w:t>
      </w:r>
      <w:r w:rsidR="00B26238">
        <w:rPr>
          <w:rFonts w:ascii="Arial" w:hAnsi="Arial" w:cs="Arial"/>
          <w:sz w:val="20"/>
          <w:szCs w:val="20"/>
        </w:rPr>
        <w:t xml:space="preserve"> v znení neskorších predpisov</w:t>
      </w:r>
      <w:r w:rsidRPr="00C04713">
        <w:rPr>
          <w:rFonts w:ascii="Arial" w:hAnsi="Arial" w:cs="Arial"/>
          <w:sz w:val="20"/>
          <w:szCs w:val="20"/>
        </w:rPr>
        <w:t xml:space="preserve">. </w:t>
      </w:r>
    </w:p>
    <w:p w:rsidR="00C04713" w:rsidRDefault="00C04713" w:rsidP="00EC1400">
      <w:pPr>
        <w:spacing w:after="120" w:line="360" w:lineRule="auto"/>
        <w:jc w:val="both"/>
        <w:rPr>
          <w:rFonts w:ascii="Arial" w:hAnsi="Arial" w:cs="Arial"/>
          <w:b/>
          <w:sz w:val="20"/>
          <w:szCs w:val="20"/>
        </w:rPr>
      </w:pPr>
    </w:p>
    <w:p w:rsidR="00743C57" w:rsidRDefault="00743C57" w:rsidP="00EC1400">
      <w:pPr>
        <w:spacing w:after="120" w:line="360" w:lineRule="auto"/>
        <w:jc w:val="both"/>
        <w:rPr>
          <w:rFonts w:ascii="Arial" w:hAnsi="Arial" w:cs="Arial"/>
          <w:b/>
          <w:sz w:val="20"/>
          <w:szCs w:val="20"/>
        </w:rPr>
      </w:pPr>
    </w:p>
    <w:p w:rsidR="00743C57" w:rsidRDefault="00743C57" w:rsidP="00EC1400">
      <w:pPr>
        <w:spacing w:after="120" w:line="360" w:lineRule="auto"/>
        <w:jc w:val="both"/>
        <w:rPr>
          <w:rFonts w:ascii="Arial" w:hAnsi="Arial" w:cs="Arial"/>
          <w:b/>
          <w:sz w:val="20"/>
          <w:szCs w:val="20"/>
        </w:rPr>
      </w:pPr>
    </w:p>
    <w:p w:rsidR="0054237F" w:rsidRDefault="0054237F" w:rsidP="00EC1400">
      <w:pPr>
        <w:spacing w:after="120" w:line="360" w:lineRule="auto"/>
        <w:jc w:val="both"/>
        <w:rPr>
          <w:rFonts w:ascii="Arial" w:hAnsi="Arial" w:cs="Arial"/>
          <w:b/>
          <w:sz w:val="20"/>
          <w:szCs w:val="20"/>
        </w:rPr>
      </w:pPr>
    </w:p>
    <w:p w:rsidR="0054237F" w:rsidRDefault="0054237F" w:rsidP="00EC1400">
      <w:pPr>
        <w:spacing w:after="120" w:line="360" w:lineRule="auto"/>
        <w:jc w:val="both"/>
        <w:rPr>
          <w:rFonts w:ascii="Arial" w:hAnsi="Arial" w:cs="Arial"/>
          <w:b/>
          <w:sz w:val="20"/>
          <w:szCs w:val="20"/>
        </w:rPr>
      </w:pPr>
    </w:p>
    <w:p w:rsidR="00EC1400" w:rsidRDefault="000B1F4E" w:rsidP="00EC1400">
      <w:pPr>
        <w:spacing w:after="120" w:line="360" w:lineRule="auto"/>
        <w:jc w:val="both"/>
        <w:rPr>
          <w:rFonts w:ascii="Arial" w:hAnsi="Arial" w:cs="Arial"/>
          <w:b/>
          <w:sz w:val="20"/>
          <w:szCs w:val="20"/>
        </w:rPr>
      </w:pPr>
      <w:r w:rsidRPr="000B1F4E">
        <w:rPr>
          <w:rFonts w:ascii="Arial" w:hAnsi="Arial" w:cs="Arial"/>
          <w:b/>
          <w:sz w:val="20"/>
          <w:szCs w:val="20"/>
        </w:rPr>
        <w:t>1</w:t>
      </w:r>
      <w:r w:rsidR="00271E32">
        <w:rPr>
          <w:rFonts w:ascii="Arial" w:hAnsi="Arial" w:cs="Arial"/>
          <w:b/>
          <w:sz w:val="20"/>
          <w:szCs w:val="20"/>
        </w:rPr>
        <w:t>4</w:t>
      </w:r>
      <w:r w:rsidRPr="000B1F4E">
        <w:rPr>
          <w:rFonts w:ascii="Arial" w:hAnsi="Arial" w:cs="Arial"/>
          <w:b/>
          <w:sz w:val="20"/>
          <w:szCs w:val="20"/>
        </w:rPr>
        <w:t xml:space="preserve">. </w:t>
      </w:r>
      <w:r w:rsidR="00FF74B0" w:rsidRPr="000B1F4E">
        <w:rPr>
          <w:rFonts w:ascii="Arial" w:hAnsi="Arial" w:cs="Arial"/>
          <w:b/>
          <w:sz w:val="20"/>
          <w:szCs w:val="20"/>
        </w:rPr>
        <w:t>Časový harmonogram rekultivácie</w:t>
      </w:r>
      <w:r w:rsidR="00EC1400" w:rsidRPr="000B1F4E">
        <w:rPr>
          <w:rFonts w:ascii="Arial" w:hAnsi="Arial" w:cs="Arial"/>
          <w:b/>
          <w:sz w:val="20"/>
          <w:szCs w:val="20"/>
        </w:rPr>
        <w:t>:</w:t>
      </w:r>
    </w:p>
    <w:tbl>
      <w:tblPr>
        <w:tblW w:w="68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2017"/>
      </w:tblGrid>
      <w:tr w:rsidR="00752988" w:rsidRPr="00BE3947" w:rsidTr="00C86BB9">
        <w:trPr>
          <w:trHeight w:val="300"/>
        </w:trPr>
        <w:tc>
          <w:tcPr>
            <w:tcW w:w="4800" w:type="dxa"/>
            <w:shd w:val="clear" w:color="auto" w:fill="D9D9D9"/>
            <w:noWrap/>
            <w:vAlign w:val="center"/>
          </w:tcPr>
          <w:p w:rsidR="00752988" w:rsidRPr="00BE3947" w:rsidRDefault="00752988" w:rsidP="00752988">
            <w:pPr>
              <w:rPr>
                <w:rFonts w:ascii="Arial" w:hAnsi="Arial" w:cs="Arial"/>
                <w:color w:val="000000"/>
                <w:sz w:val="20"/>
                <w:szCs w:val="20"/>
                <w:highlight w:val="yellow"/>
              </w:rPr>
            </w:pPr>
            <w:r w:rsidRPr="000B1F4E">
              <w:rPr>
                <w:rFonts w:ascii="Arial" w:hAnsi="Arial" w:cs="Arial"/>
                <w:b/>
                <w:sz w:val="20"/>
                <w:szCs w:val="20"/>
              </w:rPr>
              <w:t>Technologická operácia:</w:t>
            </w:r>
          </w:p>
        </w:tc>
        <w:tc>
          <w:tcPr>
            <w:tcW w:w="2017" w:type="dxa"/>
            <w:shd w:val="clear" w:color="auto" w:fill="D9D9D9"/>
            <w:noWrap/>
            <w:vAlign w:val="center"/>
          </w:tcPr>
          <w:p w:rsidR="00752988" w:rsidRPr="00752988" w:rsidRDefault="00752988" w:rsidP="00461CE3">
            <w:pPr>
              <w:jc w:val="center"/>
              <w:rPr>
                <w:rFonts w:ascii="Arial" w:hAnsi="Arial" w:cs="Arial"/>
                <w:b/>
                <w:color w:val="000000"/>
                <w:sz w:val="20"/>
                <w:szCs w:val="20"/>
                <w:highlight w:val="yellow"/>
              </w:rPr>
            </w:pPr>
            <w:r w:rsidRPr="00752988">
              <w:rPr>
                <w:rFonts w:ascii="Arial" w:hAnsi="Arial" w:cs="Arial"/>
                <w:b/>
                <w:sz w:val="20"/>
                <w:szCs w:val="20"/>
              </w:rPr>
              <w:t>Termín realizácie:</w:t>
            </w:r>
          </w:p>
        </w:tc>
      </w:tr>
      <w:tr w:rsidR="00752988" w:rsidRPr="00BE3947" w:rsidTr="000B1F4E">
        <w:trPr>
          <w:trHeight w:val="300"/>
        </w:trPr>
        <w:tc>
          <w:tcPr>
            <w:tcW w:w="4800" w:type="dxa"/>
            <w:shd w:val="clear" w:color="auto" w:fill="auto"/>
            <w:noWrap/>
            <w:vAlign w:val="center"/>
          </w:tcPr>
          <w:p w:rsidR="00752988" w:rsidRPr="00BE3947" w:rsidRDefault="00752988" w:rsidP="00461CE3">
            <w:pPr>
              <w:rPr>
                <w:rFonts w:ascii="Arial" w:hAnsi="Arial" w:cs="Arial"/>
                <w:color w:val="000000"/>
                <w:sz w:val="20"/>
                <w:szCs w:val="20"/>
                <w:highlight w:val="yellow"/>
              </w:rPr>
            </w:pPr>
            <w:r w:rsidRPr="000B1F4E">
              <w:rPr>
                <w:rFonts w:ascii="Arial" w:hAnsi="Arial" w:cs="Arial"/>
                <w:sz w:val="20"/>
                <w:szCs w:val="20"/>
              </w:rPr>
              <w:t>Technická rekultivácia – skyprenie pôdy</w:t>
            </w:r>
            <w:r>
              <w:rPr>
                <w:rFonts w:ascii="Arial" w:hAnsi="Arial" w:cs="Arial"/>
                <w:sz w:val="20"/>
                <w:szCs w:val="20"/>
              </w:rPr>
              <w:t>, navážka a rozprestretie skrývkovej pôdy</w:t>
            </w:r>
          </w:p>
        </w:tc>
        <w:tc>
          <w:tcPr>
            <w:tcW w:w="2017" w:type="dxa"/>
            <w:shd w:val="clear" w:color="auto" w:fill="auto"/>
            <w:noWrap/>
            <w:vAlign w:val="center"/>
          </w:tcPr>
          <w:p w:rsidR="00752988" w:rsidRPr="00BE3947" w:rsidRDefault="00752988" w:rsidP="00461CE3">
            <w:pPr>
              <w:jc w:val="center"/>
              <w:rPr>
                <w:rFonts w:ascii="Arial" w:hAnsi="Arial" w:cs="Arial"/>
                <w:color w:val="000000"/>
                <w:sz w:val="20"/>
                <w:szCs w:val="20"/>
                <w:highlight w:val="yellow"/>
              </w:rPr>
            </w:pPr>
            <w:r w:rsidRPr="000B1F4E">
              <w:rPr>
                <w:rFonts w:ascii="Arial" w:hAnsi="Arial" w:cs="Arial"/>
                <w:i/>
                <w:sz w:val="20"/>
                <w:szCs w:val="20"/>
              </w:rPr>
              <w:t>V. – IX./1. rok</w:t>
            </w:r>
          </w:p>
        </w:tc>
      </w:tr>
      <w:tr w:rsidR="00752988" w:rsidRPr="00ED1395" w:rsidTr="000B1F4E">
        <w:trPr>
          <w:trHeight w:val="600"/>
        </w:trPr>
        <w:tc>
          <w:tcPr>
            <w:tcW w:w="4800" w:type="dxa"/>
            <w:shd w:val="clear" w:color="auto" w:fill="auto"/>
            <w:vAlign w:val="center"/>
          </w:tcPr>
          <w:p w:rsidR="00752988" w:rsidRPr="00BE3947" w:rsidRDefault="00752988" w:rsidP="00752988">
            <w:pPr>
              <w:rPr>
                <w:rFonts w:ascii="Arial" w:hAnsi="Arial" w:cs="Arial"/>
                <w:color w:val="000000"/>
                <w:sz w:val="20"/>
                <w:szCs w:val="20"/>
                <w:highlight w:val="yellow"/>
              </w:rPr>
            </w:pPr>
            <w:r w:rsidRPr="00752988">
              <w:rPr>
                <w:rFonts w:ascii="Arial" w:hAnsi="Arial" w:cs="Arial"/>
                <w:sz w:val="20"/>
                <w:szCs w:val="20"/>
              </w:rPr>
              <w:t xml:space="preserve">Hnojenie organickými hnojivami – rozhodenie a zapravenie </w:t>
            </w:r>
            <w:r>
              <w:rPr>
                <w:rFonts w:ascii="Arial" w:hAnsi="Arial" w:cs="Arial"/>
                <w:sz w:val="20"/>
                <w:szCs w:val="20"/>
              </w:rPr>
              <w:t>maštaľného</w:t>
            </w:r>
            <w:r w:rsidRPr="00752988">
              <w:rPr>
                <w:rFonts w:ascii="Arial" w:hAnsi="Arial" w:cs="Arial"/>
                <w:sz w:val="20"/>
                <w:szCs w:val="20"/>
              </w:rPr>
              <w:t xml:space="preserve"> hnoj</w:t>
            </w:r>
            <w:r w:rsidR="00C04713">
              <w:rPr>
                <w:rFonts w:ascii="Arial" w:hAnsi="Arial" w:cs="Arial"/>
                <w:sz w:val="20"/>
                <w:szCs w:val="20"/>
              </w:rPr>
              <w:t>a (4</w:t>
            </w:r>
            <w:r>
              <w:rPr>
                <w:rFonts w:ascii="Arial" w:hAnsi="Arial" w:cs="Arial"/>
                <w:sz w:val="20"/>
                <w:szCs w:val="20"/>
              </w:rPr>
              <w:t>0t/ha)</w:t>
            </w:r>
            <w:r w:rsidRPr="00752988">
              <w:rPr>
                <w:rFonts w:ascii="Arial" w:hAnsi="Arial" w:cs="Arial"/>
                <w:sz w:val="20"/>
                <w:szCs w:val="20"/>
              </w:rPr>
              <w:t xml:space="preserve"> do </w:t>
            </w:r>
            <w:proofErr w:type="spellStart"/>
            <w:r w:rsidRPr="00752988">
              <w:rPr>
                <w:rFonts w:ascii="Arial" w:hAnsi="Arial" w:cs="Arial"/>
                <w:sz w:val="20"/>
                <w:szCs w:val="20"/>
              </w:rPr>
              <w:t>orničného</w:t>
            </w:r>
            <w:proofErr w:type="spellEnd"/>
            <w:r w:rsidRPr="00752988">
              <w:rPr>
                <w:rFonts w:ascii="Arial" w:hAnsi="Arial" w:cs="Arial"/>
                <w:sz w:val="20"/>
                <w:szCs w:val="20"/>
              </w:rPr>
              <w:t xml:space="preserve"> profilu strednou orbou</w:t>
            </w:r>
          </w:p>
        </w:tc>
        <w:tc>
          <w:tcPr>
            <w:tcW w:w="2017" w:type="dxa"/>
            <w:shd w:val="clear" w:color="auto" w:fill="auto"/>
            <w:noWrap/>
            <w:vAlign w:val="center"/>
          </w:tcPr>
          <w:p w:rsidR="00752988" w:rsidRPr="00BE3947" w:rsidRDefault="00752988" w:rsidP="00752988">
            <w:pPr>
              <w:jc w:val="center"/>
              <w:rPr>
                <w:rFonts w:ascii="Arial" w:hAnsi="Arial" w:cs="Arial"/>
                <w:color w:val="000000"/>
                <w:sz w:val="20"/>
                <w:szCs w:val="20"/>
                <w:highlight w:val="yellow"/>
              </w:rPr>
            </w:pPr>
            <w:r>
              <w:rPr>
                <w:rFonts w:ascii="Arial" w:hAnsi="Arial" w:cs="Arial"/>
                <w:i/>
                <w:sz w:val="20"/>
                <w:szCs w:val="20"/>
              </w:rPr>
              <w:t>IX</w:t>
            </w:r>
            <w:r w:rsidRPr="000B1F4E">
              <w:rPr>
                <w:rFonts w:ascii="Arial" w:hAnsi="Arial" w:cs="Arial"/>
                <w:i/>
                <w:sz w:val="20"/>
                <w:szCs w:val="20"/>
              </w:rPr>
              <w:t>. – X./1. rok</w:t>
            </w:r>
          </w:p>
        </w:tc>
      </w:tr>
      <w:tr w:rsidR="00752988" w:rsidRPr="00ED1395" w:rsidTr="000B1F4E">
        <w:trPr>
          <w:trHeight w:val="315"/>
        </w:trPr>
        <w:tc>
          <w:tcPr>
            <w:tcW w:w="4800" w:type="dxa"/>
            <w:shd w:val="clear" w:color="auto" w:fill="auto"/>
            <w:noWrap/>
            <w:vAlign w:val="center"/>
          </w:tcPr>
          <w:p w:rsidR="00752988" w:rsidRPr="00ED1395" w:rsidRDefault="00752988" w:rsidP="00461CE3">
            <w:pPr>
              <w:rPr>
                <w:rFonts w:ascii="Arial" w:hAnsi="Arial" w:cs="Arial"/>
                <w:color w:val="000000"/>
                <w:sz w:val="20"/>
                <w:szCs w:val="20"/>
              </w:rPr>
            </w:pPr>
            <w:r>
              <w:rPr>
                <w:rFonts w:ascii="Arial" w:hAnsi="Arial" w:cs="Arial"/>
                <w:color w:val="000000"/>
                <w:sz w:val="20"/>
                <w:szCs w:val="20"/>
              </w:rPr>
              <w:t xml:space="preserve">Hnojenie minerálnymi hnojivami - </w:t>
            </w:r>
            <w:r w:rsidRPr="00752988">
              <w:rPr>
                <w:rFonts w:ascii="Arial" w:hAnsi="Arial" w:cs="Arial"/>
                <w:sz w:val="20"/>
                <w:szCs w:val="20"/>
              </w:rPr>
              <w:t>rozhodenie a</w:t>
            </w:r>
            <w:r>
              <w:rPr>
                <w:rFonts w:ascii="Arial" w:hAnsi="Arial" w:cs="Arial"/>
                <w:sz w:val="20"/>
                <w:szCs w:val="20"/>
              </w:rPr>
              <w:t> </w:t>
            </w:r>
            <w:r w:rsidRPr="00752988">
              <w:rPr>
                <w:rFonts w:ascii="Arial" w:hAnsi="Arial" w:cs="Arial"/>
                <w:sz w:val="20"/>
                <w:szCs w:val="20"/>
              </w:rPr>
              <w:t>zapravenie</w:t>
            </w:r>
            <w:r>
              <w:rPr>
                <w:rFonts w:ascii="Arial" w:hAnsi="Arial" w:cs="Arial"/>
                <w:sz w:val="20"/>
                <w:szCs w:val="20"/>
              </w:rPr>
              <w:t xml:space="preserve"> minerálneho hnojiva (NPK 250 kg/ha)</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r w:rsidR="00752988" w:rsidRPr="00ED1395" w:rsidTr="000B1F4E">
        <w:trPr>
          <w:trHeight w:val="315"/>
        </w:trPr>
        <w:tc>
          <w:tcPr>
            <w:tcW w:w="4800" w:type="dxa"/>
            <w:shd w:val="clear" w:color="auto" w:fill="auto"/>
            <w:noWrap/>
            <w:vAlign w:val="center"/>
          </w:tcPr>
          <w:p w:rsidR="00752988" w:rsidRDefault="00752988" w:rsidP="00461CE3">
            <w:pPr>
              <w:rPr>
                <w:rFonts w:ascii="Arial" w:hAnsi="Arial" w:cs="Arial"/>
                <w:color w:val="000000"/>
                <w:sz w:val="20"/>
                <w:szCs w:val="20"/>
              </w:rPr>
            </w:pPr>
            <w:r>
              <w:rPr>
                <w:rFonts w:ascii="Arial" w:hAnsi="Arial" w:cs="Arial"/>
                <w:color w:val="000000"/>
                <w:sz w:val="20"/>
                <w:szCs w:val="20"/>
              </w:rPr>
              <w:t>Ukončenie rekultivácie, odovzdanie pozemkov do poľnohospodárskeho užívania, zaradenie do osevného postupu.</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bl>
    <w:p w:rsidR="00B77B69" w:rsidRDefault="00B77B69" w:rsidP="00230E8F">
      <w:pPr>
        <w:spacing w:line="360" w:lineRule="auto"/>
        <w:ind w:left="360"/>
        <w:jc w:val="both"/>
        <w:rPr>
          <w:rFonts w:ascii="Arial" w:hAnsi="Arial" w:cs="Arial"/>
          <w:b/>
          <w:sz w:val="20"/>
          <w:szCs w:val="20"/>
          <w:highlight w:val="yellow"/>
        </w:rPr>
      </w:pPr>
    </w:p>
    <w:p w:rsidR="005C3381" w:rsidRDefault="005A2D4F" w:rsidP="00CB124C">
      <w:pPr>
        <w:spacing w:before="120"/>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5</w:t>
      </w:r>
      <w:r w:rsidR="001B202B" w:rsidRPr="00ED1395">
        <w:rPr>
          <w:rFonts w:ascii="Arial" w:hAnsi="Arial" w:cs="Arial"/>
          <w:b/>
          <w:sz w:val="20"/>
          <w:szCs w:val="20"/>
        </w:rPr>
        <w:t xml:space="preserve">. </w:t>
      </w:r>
      <w:r w:rsidR="005C3381">
        <w:rPr>
          <w:rFonts w:ascii="Arial" w:hAnsi="Arial" w:cs="Arial"/>
          <w:b/>
          <w:sz w:val="20"/>
          <w:szCs w:val="20"/>
        </w:rPr>
        <w:t>Výkaz výmer</w:t>
      </w:r>
    </w:p>
    <w:p w:rsidR="00C50227" w:rsidRDefault="00C50227" w:rsidP="00FD7480">
      <w:pPr>
        <w:spacing w:line="360" w:lineRule="auto"/>
        <w:jc w:val="both"/>
        <w:rPr>
          <w:rFonts w:ascii="Arial" w:hAnsi="Arial" w:cs="Arial"/>
          <w:sz w:val="20"/>
          <w:szCs w:val="20"/>
        </w:rPr>
      </w:pPr>
    </w:p>
    <w:p w:rsidR="008E6699" w:rsidRPr="00743C57" w:rsidRDefault="00870695" w:rsidP="00FD7480">
      <w:pPr>
        <w:spacing w:line="360" w:lineRule="auto"/>
        <w:jc w:val="both"/>
        <w:rPr>
          <w:rFonts w:ascii="Arial" w:hAnsi="Arial" w:cs="Arial"/>
          <w:b/>
          <w:sz w:val="20"/>
          <w:szCs w:val="20"/>
        </w:rPr>
      </w:pPr>
      <w:r>
        <w:rPr>
          <w:rFonts w:ascii="Arial" w:hAnsi="Arial" w:cs="Arial"/>
          <w:sz w:val="20"/>
          <w:szCs w:val="20"/>
        </w:rPr>
        <w:t>Názov stavby</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8E6699" w:rsidRPr="008E6699">
        <w:rPr>
          <w:rFonts w:ascii="Arial" w:hAnsi="Arial" w:cs="Arial"/>
          <w:b/>
          <w:sz w:val="20"/>
          <w:szCs w:val="20"/>
        </w:rPr>
        <w:t xml:space="preserve">Rýchlostná cesta R2 </w:t>
      </w:r>
      <w:r w:rsidR="00743C57" w:rsidRPr="00743C57">
        <w:rPr>
          <w:rFonts w:ascii="Arial" w:hAnsi="Arial" w:cs="Arial"/>
          <w:b/>
          <w:sz w:val="20"/>
          <w:szCs w:val="20"/>
        </w:rPr>
        <w:t xml:space="preserve">Šaca – Košické </w:t>
      </w:r>
      <w:proofErr w:type="spellStart"/>
      <w:r w:rsidR="00743C57" w:rsidRPr="00743C57">
        <w:rPr>
          <w:rFonts w:ascii="Arial" w:hAnsi="Arial" w:cs="Arial"/>
          <w:b/>
          <w:sz w:val="20"/>
          <w:szCs w:val="20"/>
        </w:rPr>
        <w:t>Olšany</w:t>
      </w:r>
      <w:proofErr w:type="spellEnd"/>
      <w:r w:rsidR="00743C57" w:rsidRPr="00743C57">
        <w:rPr>
          <w:rFonts w:ascii="Arial" w:hAnsi="Arial" w:cs="Arial"/>
          <w:b/>
          <w:sz w:val="20"/>
          <w:szCs w:val="20"/>
        </w:rPr>
        <w:t>, II. úsek</w:t>
      </w:r>
    </w:p>
    <w:p w:rsidR="005C3381" w:rsidRDefault="005C3381" w:rsidP="00FD7480">
      <w:pPr>
        <w:spacing w:line="360" w:lineRule="auto"/>
        <w:jc w:val="both"/>
        <w:rPr>
          <w:rFonts w:ascii="Arial" w:hAnsi="Arial" w:cs="Arial"/>
          <w:sz w:val="20"/>
          <w:szCs w:val="20"/>
        </w:rPr>
      </w:pPr>
      <w:r>
        <w:rPr>
          <w:rFonts w:ascii="Arial" w:hAnsi="Arial" w:cs="Arial"/>
          <w:sz w:val="20"/>
          <w:szCs w:val="20"/>
        </w:rPr>
        <w:t>Stupeň PD</w:t>
      </w:r>
      <w:r>
        <w:rPr>
          <w:rFonts w:ascii="Arial" w:hAnsi="Arial" w:cs="Arial"/>
          <w:sz w:val="20"/>
          <w:szCs w:val="20"/>
        </w:rPr>
        <w:tab/>
      </w:r>
      <w:r>
        <w:rPr>
          <w:rFonts w:ascii="Arial" w:hAnsi="Arial" w:cs="Arial"/>
          <w:sz w:val="20"/>
          <w:szCs w:val="20"/>
        </w:rPr>
        <w:tab/>
      </w:r>
      <w:r>
        <w:rPr>
          <w:rFonts w:ascii="Arial" w:hAnsi="Arial" w:cs="Arial"/>
          <w:sz w:val="20"/>
          <w:szCs w:val="20"/>
        </w:rPr>
        <w:tab/>
        <w:t>: D</w:t>
      </w:r>
      <w:r w:rsidR="00471477">
        <w:rPr>
          <w:rFonts w:ascii="Arial" w:hAnsi="Arial" w:cs="Arial"/>
          <w:sz w:val="20"/>
          <w:szCs w:val="20"/>
        </w:rPr>
        <w:t>R</w:t>
      </w:r>
      <w:r w:rsidR="00C71F10">
        <w:rPr>
          <w:rFonts w:ascii="Arial" w:hAnsi="Arial" w:cs="Arial"/>
          <w:sz w:val="20"/>
          <w:szCs w:val="20"/>
        </w:rPr>
        <w:t>S</w:t>
      </w:r>
    </w:p>
    <w:p w:rsidR="000325C1" w:rsidRDefault="00FD7480" w:rsidP="000325C1">
      <w:pPr>
        <w:spacing w:line="360" w:lineRule="auto"/>
        <w:ind w:left="2880" w:hanging="2880"/>
        <w:rPr>
          <w:rFonts w:ascii="Arial" w:hAnsi="Arial" w:cs="Arial"/>
          <w:b/>
          <w:sz w:val="20"/>
          <w:szCs w:val="20"/>
        </w:rPr>
      </w:pPr>
      <w:r>
        <w:rPr>
          <w:rFonts w:ascii="Arial" w:hAnsi="Arial" w:cs="Arial"/>
          <w:sz w:val="20"/>
          <w:szCs w:val="20"/>
        </w:rPr>
        <w:t>Názov objektu</w:t>
      </w:r>
      <w:r>
        <w:rPr>
          <w:rFonts w:ascii="Arial" w:hAnsi="Arial" w:cs="Arial"/>
          <w:sz w:val="20"/>
          <w:szCs w:val="20"/>
        </w:rPr>
        <w:tab/>
        <w:t xml:space="preserve">: </w:t>
      </w:r>
      <w:r w:rsidR="000325C1" w:rsidRPr="000325C1">
        <w:rPr>
          <w:rFonts w:ascii="Arial" w:hAnsi="Arial" w:cs="Arial"/>
          <w:b/>
          <w:sz w:val="20"/>
          <w:szCs w:val="20"/>
        </w:rPr>
        <w:t>S</w:t>
      </w:r>
      <w:r w:rsidR="000325C1">
        <w:rPr>
          <w:rFonts w:ascii="Arial" w:hAnsi="Arial" w:cs="Arial"/>
          <w:b/>
          <w:sz w:val="20"/>
          <w:szCs w:val="20"/>
        </w:rPr>
        <w:t>pätná rekultivácia</w:t>
      </w:r>
      <w:r w:rsidRPr="00E572DE">
        <w:rPr>
          <w:rFonts w:ascii="Arial" w:hAnsi="Arial" w:cs="Arial"/>
          <w:b/>
          <w:sz w:val="20"/>
          <w:szCs w:val="20"/>
        </w:rPr>
        <w:t xml:space="preserve"> dočasných záberov PPF</w:t>
      </w:r>
      <w:r>
        <w:rPr>
          <w:rFonts w:ascii="Arial" w:hAnsi="Arial" w:cs="Arial"/>
          <w:b/>
          <w:sz w:val="20"/>
          <w:szCs w:val="20"/>
        </w:rPr>
        <w:t xml:space="preserve"> </w:t>
      </w:r>
    </w:p>
    <w:p w:rsidR="00FD7480" w:rsidRDefault="00FD7480" w:rsidP="00FD7480">
      <w:pPr>
        <w:spacing w:line="360" w:lineRule="auto"/>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t xml:space="preserve">: </w:t>
      </w:r>
      <w:r w:rsidR="00743C57" w:rsidRPr="00743C57">
        <w:rPr>
          <w:rFonts w:ascii="Arial" w:hAnsi="Arial" w:cs="Arial"/>
          <w:sz w:val="20"/>
          <w:szCs w:val="20"/>
        </w:rPr>
        <w:t>Barca</w:t>
      </w:r>
    </w:p>
    <w:p w:rsidR="00870695" w:rsidRPr="00E572DE" w:rsidRDefault="00870695" w:rsidP="00BE05E0">
      <w:pPr>
        <w:spacing w:line="360" w:lineRule="auto"/>
        <w:rPr>
          <w:rFonts w:ascii="Arial" w:hAnsi="Arial" w:cs="Arial"/>
          <w:sz w:val="20"/>
          <w:szCs w:val="20"/>
        </w:rPr>
      </w:pPr>
    </w:p>
    <w:tbl>
      <w:tblPr>
        <w:tblW w:w="79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4800"/>
        <w:gridCol w:w="1080"/>
        <w:gridCol w:w="1139"/>
      </w:tblGrid>
      <w:tr w:rsidR="00FD7480" w:rsidRPr="00C04713" w:rsidTr="006024FE">
        <w:trPr>
          <w:trHeight w:val="300"/>
        </w:trPr>
        <w:tc>
          <w:tcPr>
            <w:tcW w:w="96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Por. číslo:</w:t>
            </w:r>
          </w:p>
        </w:tc>
        <w:tc>
          <w:tcPr>
            <w:tcW w:w="480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Výkaz konštrukcií a pracovných činností</w:t>
            </w:r>
          </w:p>
        </w:tc>
        <w:tc>
          <w:tcPr>
            <w:tcW w:w="1080" w:type="dxa"/>
            <w:shd w:val="clear" w:color="auto" w:fill="D9D9D9"/>
            <w:noWrap/>
            <w:vAlign w:val="center"/>
          </w:tcPr>
          <w:p w:rsidR="00FD7480" w:rsidRPr="00FD7480" w:rsidRDefault="00FD7480" w:rsidP="00461CE3">
            <w:pPr>
              <w:jc w:val="center"/>
              <w:rPr>
                <w:rFonts w:ascii="Arial" w:hAnsi="Arial" w:cs="Arial"/>
                <w:b/>
                <w:color w:val="000000"/>
                <w:sz w:val="20"/>
                <w:szCs w:val="20"/>
              </w:rPr>
            </w:pPr>
            <w:proofErr w:type="spellStart"/>
            <w:r w:rsidRPr="00FD7480">
              <w:rPr>
                <w:rFonts w:ascii="Arial" w:hAnsi="Arial" w:cs="Arial"/>
                <w:b/>
                <w:color w:val="000000"/>
                <w:sz w:val="20"/>
                <w:szCs w:val="20"/>
              </w:rPr>
              <w:t>M.j</w:t>
            </w:r>
            <w:proofErr w:type="spellEnd"/>
            <w:r w:rsidRPr="00FD7480">
              <w:rPr>
                <w:rFonts w:ascii="Arial" w:hAnsi="Arial" w:cs="Arial"/>
                <w:b/>
                <w:color w:val="000000"/>
                <w:sz w:val="20"/>
                <w:szCs w:val="20"/>
              </w:rPr>
              <w:t>.</w:t>
            </w:r>
          </w:p>
        </w:tc>
        <w:tc>
          <w:tcPr>
            <w:tcW w:w="1139" w:type="dxa"/>
            <w:shd w:val="clear" w:color="auto" w:fill="D9D9D9"/>
            <w:vAlign w:val="center"/>
          </w:tcPr>
          <w:p w:rsidR="00FD7480" w:rsidRPr="00C04713" w:rsidRDefault="00FD7480" w:rsidP="00FD7480">
            <w:pPr>
              <w:jc w:val="center"/>
              <w:rPr>
                <w:rFonts w:ascii="Arial" w:hAnsi="Arial" w:cs="Arial"/>
                <w:b/>
                <w:color w:val="000000"/>
                <w:sz w:val="20"/>
                <w:szCs w:val="20"/>
              </w:rPr>
            </w:pPr>
            <w:r w:rsidRPr="00C04713">
              <w:rPr>
                <w:rFonts w:ascii="Arial" w:hAnsi="Arial" w:cs="Arial"/>
                <w:b/>
                <w:color w:val="000000"/>
                <w:sz w:val="20"/>
                <w:szCs w:val="20"/>
              </w:rPr>
              <w:t>Množstvo</w:t>
            </w:r>
          </w:p>
        </w:tc>
      </w:tr>
      <w:tr w:rsidR="00FD7480" w:rsidRPr="00BE3947" w:rsidTr="006024FE">
        <w:trPr>
          <w:trHeight w:val="3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p>
        </w:tc>
        <w:tc>
          <w:tcPr>
            <w:tcW w:w="4800" w:type="dxa"/>
            <w:shd w:val="clear" w:color="auto" w:fill="auto"/>
            <w:noWrap/>
            <w:vAlign w:val="center"/>
          </w:tcPr>
          <w:p w:rsidR="00FD7480" w:rsidRPr="00FD7480" w:rsidRDefault="00FD7480" w:rsidP="00FD7480">
            <w:pPr>
              <w:jc w:val="center"/>
              <w:rPr>
                <w:rFonts w:ascii="Arial" w:hAnsi="Arial" w:cs="Arial"/>
                <w:i/>
                <w:color w:val="000000"/>
                <w:sz w:val="20"/>
                <w:szCs w:val="20"/>
              </w:rPr>
            </w:pPr>
            <w:r w:rsidRPr="00FD7480">
              <w:rPr>
                <w:rFonts w:ascii="Arial" w:hAnsi="Arial" w:cs="Arial"/>
                <w:i/>
                <w:color w:val="000000"/>
                <w:sz w:val="20"/>
                <w:szCs w:val="20"/>
              </w:rPr>
              <w:t>Technická rekultivácia</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p>
        </w:tc>
        <w:tc>
          <w:tcPr>
            <w:tcW w:w="1139" w:type="dxa"/>
          </w:tcPr>
          <w:p w:rsidR="00FD7480" w:rsidRPr="00BE3947" w:rsidRDefault="00FD7480" w:rsidP="00461CE3">
            <w:pPr>
              <w:jc w:val="center"/>
              <w:rPr>
                <w:rFonts w:ascii="Arial" w:hAnsi="Arial" w:cs="Arial"/>
                <w:color w:val="000000"/>
                <w:sz w:val="20"/>
                <w:szCs w:val="20"/>
                <w:highlight w:val="yellow"/>
              </w:rPr>
            </w:pPr>
          </w:p>
        </w:tc>
      </w:tr>
      <w:tr w:rsidR="00FD7480" w:rsidRPr="00ED1395" w:rsidTr="006024FE">
        <w:trPr>
          <w:trHeight w:val="6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1.</w:t>
            </w:r>
          </w:p>
        </w:tc>
        <w:tc>
          <w:tcPr>
            <w:tcW w:w="4800" w:type="dxa"/>
            <w:shd w:val="clear" w:color="auto" w:fill="auto"/>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 xml:space="preserve">Skyprenie </w:t>
            </w:r>
            <w:proofErr w:type="spellStart"/>
            <w:r w:rsidRPr="00FD7480">
              <w:rPr>
                <w:rFonts w:ascii="Arial" w:hAnsi="Arial" w:cs="Arial"/>
                <w:color w:val="000000"/>
                <w:sz w:val="20"/>
                <w:szCs w:val="20"/>
              </w:rPr>
              <w:t>podornice</w:t>
            </w:r>
            <w:proofErr w:type="spellEnd"/>
            <w:r w:rsidRPr="00FD7480">
              <w:rPr>
                <w:rFonts w:ascii="Arial" w:hAnsi="Arial" w:cs="Arial"/>
                <w:color w:val="000000"/>
                <w:sz w:val="20"/>
                <w:szCs w:val="20"/>
              </w:rPr>
              <w:t xml:space="preserve"> rozrytím</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D7480" w:rsidRPr="00BE3947" w:rsidRDefault="00743C57" w:rsidP="008E6699">
            <w:pPr>
              <w:jc w:val="center"/>
              <w:rPr>
                <w:rFonts w:ascii="Arial" w:hAnsi="Arial" w:cs="Arial"/>
                <w:color w:val="000000"/>
                <w:sz w:val="20"/>
                <w:szCs w:val="20"/>
                <w:highlight w:val="yellow"/>
              </w:rPr>
            </w:pPr>
            <w:r>
              <w:rPr>
                <w:rFonts w:ascii="Arial" w:hAnsi="Arial" w:cs="Arial"/>
                <w:color w:val="000000"/>
                <w:sz w:val="20"/>
                <w:szCs w:val="20"/>
              </w:rPr>
              <w:t>2,23</w:t>
            </w:r>
            <w:r w:rsidR="00B76734">
              <w:rPr>
                <w:rFonts w:ascii="Arial" w:hAnsi="Arial" w:cs="Arial"/>
                <w:color w:val="000000"/>
                <w:sz w:val="20"/>
                <w:szCs w:val="20"/>
              </w:rPr>
              <w:t>76</w:t>
            </w:r>
          </w:p>
        </w:tc>
      </w:tr>
      <w:tr w:rsidR="00FD7480" w:rsidRPr="00ED1395" w:rsidTr="006024FE">
        <w:trPr>
          <w:trHeight w:val="315"/>
        </w:trPr>
        <w:tc>
          <w:tcPr>
            <w:tcW w:w="960" w:type="dxa"/>
            <w:shd w:val="clear" w:color="auto" w:fill="auto"/>
            <w:noWrap/>
            <w:vAlign w:val="center"/>
          </w:tcPr>
          <w:p w:rsidR="00FD7480" w:rsidRPr="00ED1395" w:rsidRDefault="00FD7480" w:rsidP="00461CE3">
            <w:pPr>
              <w:rPr>
                <w:rFonts w:ascii="Arial" w:hAnsi="Arial" w:cs="Arial"/>
                <w:color w:val="000000"/>
                <w:sz w:val="20"/>
                <w:szCs w:val="20"/>
              </w:rPr>
            </w:pPr>
            <w:r>
              <w:rPr>
                <w:rFonts w:ascii="Arial" w:hAnsi="Arial" w:cs="Arial"/>
                <w:color w:val="000000"/>
                <w:sz w:val="20"/>
                <w:szCs w:val="20"/>
              </w:rPr>
              <w:t>2.</w:t>
            </w:r>
          </w:p>
        </w:tc>
        <w:tc>
          <w:tcPr>
            <w:tcW w:w="4800" w:type="dxa"/>
            <w:shd w:val="clear" w:color="auto" w:fill="auto"/>
            <w:noWrap/>
            <w:vAlign w:val="center"/>
          </w:tcPr>
          <w:p w:rsidR="00FD7480" w:rsidRPr="00ED1395" w:rsidRDefault="00FD7480" w:rsidP="004F4A61">
            <w:pPr>
              <w:rPr>
                <w:rFonts w:ascii="Arial" w:hAnsi="Arial" w:cs="Arial"/>
                <w:color w:val="000000"/>
                <w:sz w:val="20"/>
                <w:szCs w:val="20"/>
              </w:rPr>
            </w:pPr>
            <w:r>
              <w:rPr>
                <w:rFonts w:ascii="Arial" w:hAnsi="Arial" w:cs="Arial"/>
                <w:color w:val="000000"/>
                <w:sz w:val="20"/>
                <w:szCs w:val="20"/>
              </w:rPr>
              <w:t>Vodorovné premiestnenie ornice z </w:t>
            </w:r>
            <w:proofErr w:type="spellStart"/>
            <w:r>
              <w:rPr>
                <w:rFonts w:ascii="Arial" w:hAnsi="Arial" w:cs="Arial"/>
                <w:color w:val="000000"/>
                <w:sz w:val="20"/>
                <w:szCs w:val="20"/>
              </w:rPr>
              <w:t>depónie</w:t>
            </w:r>
            <w:proofErr w:type="spellEnd"/>
            <w:r>
              <w:rPr>
                <w:rFonts w:ascii="Arial" w:hAnsi="Arial" w:cs="Arial"/>
                <w:color w:val="000000"/>
                <w:sz w:val="20"/>
                <w:szCs w:val="20"/>
              </w:rPr>
              <w:t xml:space="preserve"> na vzdialenosť do </w:t>
            </w:r>
            <w:r w:rsidR="004F4A61">
              <w:rPr>
                <w:rFonts w:ascii="Arial" w:hAnsi="Arial" w:cs="Arial"/>
                <w:color w:val="000000"/>
                <w:sz w:val="20"/>
                <w:szCs w:val="20"/>
              </w:rPr>
              <w:t>1</w:t>
            </w:r>
            <w:r w:rsidR="00C04713">
              <w:rPr>
                <w:rFonts w:ascii="Arial" w:hAnsi="Arial" w:cs="Arial"/>
                <w:color w:val="000000"/>
                <w:sz w:val="20"/>
                <w:szCs w:val="20"/>
              </w:rPr>
              <w:t>00</w:t>
            </w:r>
            <w:r>
              <w:rPr>
                <w:rFonts w:ascii="Arial" w:hAnsi="Arial" w:cs="Arial"/>
                <w:color w:val="000000"/>
                <w:sz w:val="20"/>
                <w:szCs w:val="20"/>
              </w:rPr>
              <w:t xml:space="preserve"> m</w:t>
            </w:r>
          </w:p>
        </w:tc>
        <w:tc>
          <w:tcPr>
            <w:tcW w:w="1080" w:type="dxa"/>
            <w:shd w:val="clear" w:color="auto" w:fill="auto"/>
            <w:noWrap/>
            <w:vAlign w:val="center"/>
          </w:tcPr>
          <w:p w:rsidR="00FD7480" w:rsidRPr="00ED1395" w:rsidRDefault="00FD7480" w:rsidP="00461CE3">
            <w:pPr>
              <w:jc w:val="center"/>
              <w:rPr>
                <w:rFonts w:ascii="Arial" w:hAnsi="Arial" w:cs="Arial"/>
                <w:color w:val="000000"/>
                <w:sz w:val="20"/>
                <w:szCs w:val="20"/>
              </w:rPr>
            </w:pPr>
            <w:r>
              <w:rPr>
                <w:rFonts w:ascii="Arial" w:hAnsi="Arial" w:cs="Arial"/>
                <w:color w:val="000000"/>
                <w:sz w:val="20"/>
                <w:szCs w:val="20"/>
              </w:rPr>
              <w:t>m</w:t>
            </w:r>
            <w:r w:rsidRPr="00547CF7">
              <w:rPr>
                <w:rFonts w:ascii="Arial" w:hAnsi="Arial" w:cs="Arial"/>
                <w:color w:val="000000"/>
                <w:sz w:val="20"/>
                <w:szCs w:val="20"/>
                <w:vertAlign w:val="superscript"/>
              </w:rPr>
              <w:t>3</w:t>
            </w:r>
          </w:p>
        </w:tc>
        <w:tc>
          <w:tcPr>
            <w:tcW w:w="1139" w:type="dxa"/>
            <w:vAlign w:val="center"/>
          </w:tcPr>
          <w:p w:rsidR="00FD7480" w:rsidRPr="00ED1395" w:rsidRDefault="00743C57" w:rsidP="00C04713">
            <w:pPr>
              <w:jc w:val="center"/>
              <w:rPr>
                <w:rFonts w:ascii="Arial" w:hAnsi="Arial" w:cs="Arial"/>
                <w:color w:val="000000"/>
                <w:sz w:val="20"/>
                <w:szCs w:val="20"/>
              </w:rPr>
            </w:pPr>
            <w:r>
              <w:rPr>
                <w:rFonts w:ascii="Arial" w:hAnsi="Arial" w:cs="Arial"/>
                <w:color w:val="000000"/>
                <w:sz w:val="20"/>
                <w:szCs w:val="20"/>
              </w:rPr>
              <w:t>6 34</w:t>
            </w:r>
            <w:r w:rsidR="00B76734">
              <w:rPr>
                <w:rFonts w:ascii="Arial" w:hAnsi="Arial" w:cs="Arial"/>
                <w:color w:val="000000"/>
                <w:sz w:val="20"/>
                <w:szCs w:val="20"/>
              </w:rPr>
              <w:t>8</w:t>
            </w:r>
          </w:p>
        </w:tc>
      </w:tr>
      <w:tr w:rsidR="00C04713" w:rsidRPr="00ED1395" w:rsidTr="006024FE">
        <w:trPr>
          <w:trHeight w:val="315"/>
        </w:trPr>
        <w:tc>
          <w:tcPr>
            <w:tcW w:w="960" w:type="dxa"/>
            <w:shd w:val="clear" w:color="auto" w:fill="auto"/>
            <w:noWrap/>
            <w:vAlign w:val="center"/>
          </w:tcPr>
          <w:p w:rsidR="00C04713" w:rsidRDefault="00C04713" w:rsidP="00FD7480">
            <w:pPr>
              <w:rPr>
                <w:rFonts w:ascii="Arial" w:hAnsi="Arial" w:cs="Arial"/>
                <w:color w:val="000000"/>
                <w:sz w:val="20"/>
                <w:szCs w:val="20"/>
              </w:rPr>
            </w:pPr>
            <w:r>
              <w:rPr>
                <w:rFonts w:ascii="Arial" w:hAnsi="Arial" w:cs="Arial"/>
                <w:color w:val="000000"/>
                <w:sz w:val="20"/>
                <w:szCs w:val="20"/>
              </w:rPr>
              <w:t>3.</w:t>
            </w:r>
          </w:p>
        </w:tc>
        <w:tc>
          <w:tcPr>
            <w:tcW w:w="4800" w:type="dxa"/>
            <w:shd w:val="clear" w:color="auto" w:fill="auto"/>
            <w:noWrap/>
            <w:vAlign w:val="center"/>
          </w:tcPr>
          <w:p w:rsidR="00C04713" w:rsidRPr="00ED1395" w:rsidRDefault="008E6699" w:rsidP="00461CE3">
            <w:pPr>
              <w:rPr>
                <w:rFonts w:ascii="Arial" w:hAnsi="Arial" w:cs="Arial"/>
                <w:color w:val="000000"/>
                <w:sz w:val="20"/>
                <w:szCs w:val="20"/>
              </w:rPr>
            </w:pPr>
            <w:r>
              <w:rPr>
                <w:rFonts w:ascii="Arial" w:hAnsi="Arial" w:cs="Arial"/>
                <w:color w:val="000000"/>
                <w:sz w:val="20"/>
                <w:szCs w:val="20"/>
              </w:rPr>
              <w:t>Rozprestretie ornice v hrúbke 2</w:t>
            </w:r>
            <w:r w:rsidR="00C04713">
              <w:rPr>
                <w:rFonts w:ascii="Arial" w:hAnsi="Arial" w:cs="Arial"/>
                <w:color w:val="000000"/>
                <w:sz w:val="20"/>
                <w:szCs w:val="20"/>
              </w:rPr>
              <w:t>0 cm</w:t>
            </w:r>
          </w:p>
        </w:tc>
        <w:tc>
          <w:tcPr>
            <w:tcW w:w="1080" w:type="dxa"/>
            <w:shd w:val="clear" w:color="auto" w:fill="auto"/>
            <w:noWrap/>
            <w:vAlign w:val="center"/>
          </w:tcPr>
          <w:p w:rsidR="00C04713" w:rsidRPr="00ED1395" w:rsidRDefault="00C04713"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C04713" w:rsidRPr="00BE3947" w:rsidRDefault="00C04713" w:rsidP="00BE05E0">
            <w:pPr>
              <w:jc w:val="center"/>
              <w:rPr>
                <w:rFonts w:ascii="Arial" w:hAnsi="Arial" w:cs="Arial"/>
                <w:color w:val="000000"/>
                <w:sz w:val="20"/>
                <w:szCs w:val="20"/>
                <w:highlight w:val="yellow"/>
              </w:rPr>
            </w:pPr>
            <w:r w:rsidRPr="00C04713">
              <w:rPr>
                <w:rFonts w:ascii="Arial" w:hAnsi="Arial" w:cs="Arial"/>
                <w:color w:val="000000"/>
                <w:sz w:val="20"/>
                <w:szCs w:val="20"/>
              </w:rPr>
              <w:t>0,</w:t>
            </w:r>
            <w:r w:rsidR="00BE05E0">
              <w:rPr>
                <w:rFonts w:ascii="Arial" w:hAnsi="Arial" w:cs="Arial"/>
                <w:color w:val="000000"/>
                <w:sz w:val="20"/>
                <w:szCs w:val="20"/>
              </w:rPr>
              <w:t>57</w:t>
            </w:r>
            <w:r w:rsidR="00072B51">
              <w:rPr>
                <w:rFonts w:ascii="Arial" w:hAnsi="Arial" w:cs="Arial"/>
                <w:color w:val="000000"/>
                <w:sz w:val="20"/>
                <w:szCs w:val="20"/>
              </w:rPr>
              <w:t>85</w:t>
            </w:r>
          </w:p>
        </w:tc>
      </w:tr>
      <w:tr w:rsidR="00743C57" w:rsidRPr="00ED1395" w:rsidTr="006024FE">
        <w:trPr>
          <w:trHeight w:val="315"/>
        </w:trPr>
        <w:tc>
          <w:tcPr>
            <w:tcW w:w="960" w:type="dxa"/>
            <w:shd w:val="clear" w:color="auto" w:fill="auto"/>
            <w:noWrap/>
            <w:vAlign w:val="center"/>
          </w:tcPr>
          <w:p w:rsidR="00743C57" w:rsidRDefault="00743C57" w:rsidP="00FD7480">
            <w:pPr>
              <w:rPr>
                <w:rFonts w:ascii="Arial" w:hAnsi="Arial" w:cs="Arial"/>
                <w:color w:val="000000"/>
                <w:sz w:val="20"/>
                <w:szCs w:val="20"/>
              </w:rPr>
            </w:pPr>
            <w:r>
              <w:rPr>
                <w:rFonts w:ascii="Arial" w:hAnsi="Arial" w:cs="Arial"/>
                <w:color w:val="000000"/>
                <w:sz w:val="20"/>
                <w:szCs w:val="20"/>
              </w:rPr>
              <w:t>4.</w:t>
            </w:r>
          </w:p>
        </w:tc>
        <w:tc>
          <w:tcPr>
            <w:tcW w:w="4800" w:type="dxa"/>
            <w:shd w:val="clear" w:color="auto" w:fill="auto"/>
            <w:noWrap/>
            <w:vAlign w:val="center"/>
          </w:tcPr>
          <w:p w:rsidR="00743C57" w:rsidRPr="00ED1395" w:rsidRDefault="00743C57" w:rsidP="007567F3">
            <w:pPr>
              <w:rPr>
                <w:rFonts w:ascii="Arial" w:hAnsi="Arial" w:cs="Arial"/>
                <w:color w:val="000000"/>
                <w:sz w:val="20"/>
                <w:szCs w:val="20"/>
              </w:rPr>
            </w:pPr>
            <w:r>
              <w:rPr>
                <w:rFonts w:ascii="Arial" w:hAnsi="Arial" w:cs="Arial"/>
                <w:color w:val="000000"/>
                <w:sz w:val="20"/>
                <w:szCs w:val="20"/>
              </w:rPr>
              <w:t>Rozprestretie ornice v hrúbke 25 cm</w:t>
            </w:r>
          </w:p>
        </w:tc>
        <w:tc>
          <w:tcPr>
            <w:tcW w:w="1080" w:type="dxa"/>
            <w:shd w:val="clear" w:color="auto" w:fill="auto"/>
            <w:noWrap/>
            <w:vAlign w:val="center"/>
          </w:tcPr>
          <w:p w:rsidR="00743C57" w:rsidRPr="00ED1395" w:rsidRDefault="00743C57" w:rsidP="007567F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BE05E0" w:rsidP="00BE05E0">
            <w:pPr>
              <w:jc w:val="center"/>
              <w:rPr>
                <w:rFonts w:ascii="Arial" w:hAnsi="Arial" w:cs="Arial"/>
                <w:color w:val="000000"/>
                <w:sz w:val="20"/>
                <w:szCs w:val="20"/>
                <w:highlight w:val="yellow"/>
              </w:rPr>
            </w:pPr>
            <w:r>
              <w:rPr>
                <w:rFonts w:ascii="Arial" w:hAnsi="Arial" w:cs="Arial"/>
                <w:color w:val="000000"/>
                <w:sz w:val="20"/>
                <w:szCs w:val="20"/>
              </w:rPr>
              <w:t>1,13</w:t>
            </w:r>
            <w:r w:rsidR="00072B51">
              <w:rPr>
                <w:rFonts w:ascii="Arial" w:hAnsi="Arial" w:cs="Arial"/>
                <w:color w:val="000000"/>
                <w:sz w:val="20"/>
                <w:szCs w:val="20"/>
              </w:rPr>
              <w:t>41</w:t>
            </w:r>
          </w:p>
        </w:tc>
      </w:tr>
      <w:tr w:rsidR="00743C57" w:rsidRPr="00ED1395" w:rsidTr="006024FE">
        <w:trPr>
          <w:trHeight w:val="315"/>
        </w:trPr>
        <w:tc>
          <w:tcPr>
            <w:tcW w:w="960" w:type="dxa"/>
            <w:shd w:val="clear" w:color="auto" w:fill="auto"/>
            <w:noWrap/>
            <w:vAlign w:val="center"/>
          </w:tcPr>
          <w:p w:rsidR="00743C57" w:rsidRDefault="00743C57" w:rsidP="00FD7480">
            <w:pPr>
              <w:rPr>
                <w:rFonts w:ascii="Arial" w:hAnsi="Arial" w:cs="Arial"/>
                <w:color w:val="000000"/>
                <w:sz w:val="20"/>
                <w:szCs w:val="20"/>
              </w:rPr>
            </w:pPr>
            <w:r>
              <w:rPr>
                <w:rFonts w:ascii="Arial" w:hAnsi="Arial" w:cs="Arial"/>
                <w:color w:val="000000"/>
                <w:sz w:val="20"/>
                <w:szCs w:val="20"/>
              </w:rPr>
              <w:t>5.</w:t>
            </w:r>
          </w:p>
        </w:tc>
        <w:tc>
          <w:tcPr>
            <w:tcW w:w="4800" w:type="dxa"/>
            <w:shd w:val="clear" w:color="auto" w:fill="auto"/>
            <w:noWrap/>
            <w:vAlign w:val="center"/>
          </w:tcPr>
          <w:p w:rsidR="00743C57" w:rsidRPr="00ED1395" w:rsidRDefault="00743C57" w:rsidP="001247D2">
            <w:pPr>
              <w:rPr>
                <w:rFonts w:ascii="Arial" w:hAnsi="Arial" w:cs="Arial"/>
                <w:color w:val="000000"/>
                <w:sz w:val="20"/>
                <w:szCs w:val="20"/>
              </w:rPr>
            </w:pPr>
            <w:r>
              <w:rPr>
                <w:rFonts w:ascii="Arial" w:hAnsi="Arial" w:cs="Arial"/>
                <w:color w:val="000000"/>
                <w:sz w:val="20"/>
                <w:szCs w:val="20"/>
              </w:rPr>
              <w:t>Rozprestretie ornice v hrúbke 30 cm</w:t>
            </w:r>
          </w:p>
        </w:tc>
        <w:tc>
          <w:tcPr>
            <w:tcW w:w="1080" w:type="dxa"/>
            <w:shd w:val="clear" w:color="auto" w:fill="auto"/>
            <w:noWrap/>
            <w:vAlign w:val="center"/>
          </w:tcPr>
          <w:p w:rsidR="00743C57" w:rsidRPr="00ED1395" w:rsidRDefault="00743C57" w:rsidP="001247D2">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743C57" w:rsidP="00BE05E0">
            <w:pPr>
              <w:jc w:val="center"/>
              <w:rPr>
                <w:rFonts w:ascii="Arial" w:hAnsi="Arial" w:cs="Arial"/>
                <w:color w:val="000000"/>
                <w:sz w:val="20"/>
                <w:szCs w:val="20"/>
                <w:highlight w:val="yellow"/>
              </w:rPr>
            </w:pPr>
            <w:r w:rsidRPr="00C04713">
              <w:rPr>
                <w:rFonts w:ascii="Arial" w:hAnsi="Arial" w:cs="Arial"/>
                <w:color w:val="000000"/>
                <w:sz w:val="20"/>
                <w:szCs w:val="20"/>
              </w:rPr>
              <w:t>0,</w:t>
            </w:r>
            <w:r w:rsidR="00BE05E0">
              <w:rPr>
                <w:rFonts w:ascii="Arial" w:hAnsi="Arial" w:cs="Arial"/>
                <w:color w:val="000000"/>
                <w:sz w:val="20"/>
                <w:szCs w:val="20"/>
              </w:rPr>
              <w:t>301</w:t>
            </w:r>
            <w:r w:rsidR="00072B51">
              <w:rPr>
                <w:rFonts w:ascii="Arial" w:hAnsi="Arial" w:cs="Arial"/>
                <w:color w:val="000000"/>
                <w:sz w:val="20"/>
                <w:szCs w:val="20"/>
              </w:rPr>
              <w:t>8</w:t>
            </w:r>
          </w:p>
        </w:tc>
      </w:tr>
      <w:tr w:rsidR="00743C57" w:rsidRPr="00ED1395" w:rsidTr="006024FE">
        <w:trPr>
          <w:trHeight w:val="315"/>
        </w:trPr>
        <w:tc>
          <w:tcPr>
            <w:tcW w:w="960" w:type="dxa"/>
            <w:shd w:val="clear" w:color="auto" w:fill="auto"/>
            <w:noWrap/>
            <w:vAlign w:val="center"/>
          </w:tcPr>
          <w:p w:rsidR="00743C57" w:rsidRDefault="00743C57" w:rsidP="00FD7480">
            <w:pPr>
              <w:rPr>
                <w:rFonts w:ascii="Arial" w:hAnsi="Arial" w:cs="Arial"/>
                <w:color w:val="000000"/>
                <w:sz w:val="20"/>
                <w:szCs w:val="20"/>
              </w:rPr>
            </w:pPr>
            <w:r>
              <w:rPr>
                <w:rFonts w:ascii="Arial" w:hAnsi="Arial" w:cs="Arial"/>
                <w:color w:val="000000"/>
                <w:sz w:val="20"/>
                <w:szCs w:val="20"/>
              </w:rPr>
              <w:t>6.</w:t>
            </w:r>
          </w:p>
        </w:tc>
        <w:tc>
          <w:tcPr>
            <w:tcW w:w="4800" w:type="dxa"/>
            <w:shd w:val="clear" w:color="auto" w:fill="auto"/>
            <w:noWrap/>
            <w:vAlign w:val="center"/>
          </w:tcPr>
          <w:p w:rsidR="00743C57" w:rsidRPr="00ED1395" w:rsidRDefault="00743C57" w:rsidP="007567F3">
            <w:pPr>
              <w:rPr>
                <w:rFonts w:ascii="Arial" w:hAnsi="Arial" w:cs="Arial"/>
                <w:color w:val="000000"/>
                <w:sz w:val="20"/>
                <w:szCs w:val="20"/>
              </w:rPr>
            </w:pPr>
            <w:r>
              <w:rPr>
                <w:rFonts w:ascii="Arial" w:hAnsi="Arial" w:cs="Arial"/>
                <w:color w:val="000000"/>
                <w:sz w:val="20"/>
                <w:szCs w:val="20"/>
              </w:rPr>
              <w:t>Rozprestretie ornice v hrúbke 65 cm</w:t>
            </w:r>
          </w:p>
        </w:tc>
        <w:tc>
          <w:tcPr>
            <w:tcW w:w="1080" w:type="dxa"/>
            <w:shd w:val="clear" w:color="auto" w:fill="auto"/>
            <w:noWrap/>
            <w:vAlign w:val="center"/>
          </w:tcPr>
          <w:p w:rsidR="00743C57" w:rsidRPr="00ED1395" w:rsidRDefault="00743C57" w:rsidP="007567F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743C57" w:rsidP="00BE05E0">
            <w:pPr>
              <w:jc w:val="center"/>
              <w:rPr>
                <w:rFonts w:ascii="Arial" w:hAnsi="Arial" w:cs="Arial"/>
                <w:color w:val="000000"/>
                <w:sz w:val="20"/>
                <w:szCs w:val="20"/>
                <w:highlight w:val="yellow"/>
              </w:rPr>
            </w:pPr>
            <w:r w:rsidRPr="00C04713">
              <w:rPr>
                <w:rFonts w:ascii="Arial" w:hAnsi="Arial" w:cs="Arial"/>
                <w:color w:val="000000"/>
                <w:sz w:val="20"/>
                <w:szCs w:val="20"/>
              </w:rPr>
              <w:t>0,</w:t>
            </w:r>
            <w:r w:rsidR="00BE05E0">
              <w:rPr>
                <w:rFonts w:ascii="Arial" w:hAnsi="Arial" w:cs="Arial"/>
                <w:color w:val="000000"/>
                <w:sz w:val="20"/>
                <w:szCs w:val="20"/>
              </w:rPr>
              <w:t>223</w:t>
            </w:r>
            <w:r w:rsidR="00B76734">
              <w:rPr>
                <w:rFonts w:ascii="Arial" w:hAnsi="Arial" w:cs="Arial"/>
                <w:color w:val="000000"/>
                <w:sz w:val="20"/>
                <w:szCs w:val="20"/>
              </w:rPr>
              <w:t>2</w:t>
            </w:r>
          </w:p>
        </w:tc>
      </w:tr>
      <w:tr w:rsidR="00743C57" w:rsidRPr="00ED1395" w:rsidTr="006024FE">
        <w:trPr>
          <w:trHeight w:val="315"/>
        </w:trPr>
        <w:tc>
          <w:tcPr>
            <w:tcW w:w="960" w:type="dxa"/>
            <w:shd w:val="clear" w:color="auto" w:fill="auto"/>
            <w:noWrap/>
            <w:vAlign w:val="center"/>
          </w:tcPr>
          <w:p w:rsidR="00743C57" w:rsidRDefault="00743C57" w:rsidP="00461CE3">
            <w:pPr>
              <w:rPr>
                <w:rFonts w:ascii="Arial" w:hAnsi="Arial" w:cs="Arial"/>
                <w:color w:val="000000"/>
                <w:sz w:val="20"/>
                <w:szCs w:val="20"/>
              </w:rPr>
            </w:pPr>
          </w:p>
        </w:tc>
        <w:tc>
          <w:tcPr>
            <w:tcW w:w="4800" w:type="dxa"/>
            <w:shd w:val="clear" w:color="auto" w:fill="auto"/>
            <w:noWrap/>
            <w:vAlign w:val="center"/>
          </w:tcPr>
          <w:p w:rsidR="00743C57" w:rsidRPr="00ED1395" w:rsidRDefault="00743C57" w:rsidP="00547CF7">
            <w:pPr>
              <w:jc w:val="center"/>
              <w:rPr>
                <w:rFonts w:ascii="Arial" w:hAnsi="Arial" w:cs="Arial"/>
                <w:color w:val="000000"/>
                <w:sz w:val="20"/>
                <w:szCs w:val="20"/>
              </w:rPr>
            </w:pPr>
            <w:r>
              <w:rPr>
                <w:rFonts w:ascii="Arial" w:hAnsi="Arial" w:cs="Arial"/>
                <w:i/>
                <w:color w:val="000000"/>
                <w:sz w:val="20"/>
                <w:szCs w:val="20"/>
              </w:rPr>
              <w:t>Biologic</w:t>
            </w:r>
            <w:r w:rsidRPr="00FD7480">
              <w:rPr>
                <w:rFonts w:ascii="Arial" w:hAnsi="Arial" w:cs="Arial"/>
                <w:i/>
                <w:color w:val="000000"/>
                <w:sz w:val="20"/>
                <w:szCs w:val="20"/>
              </w:rPr>
              <w:t>ká rekultivácia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p>
        </w:tc>
        <w:tc>
          <w:tcPr>
            <w:tcW w:w="1139" w:type="dxa"/>
          </w:tcPr>
          <w:p w:rsidR="00743C57" w:rsidRPr="00ED1395" w:rsidRDefault="00743C57" w:rsidP="00461CE3">
            <w:pPr>
              <w:jc w:val="center"/>
              <w:rPr>
                <w:rFonts w:ascii="Arial" w:hAnsi="Arial" w:cs="Arial"/>
                <w:color w:val="000000"/>
                <w:sz w:val="20"/>
                <w:szCs w:val="20"/>
              </w:rPr>
            </w:pPr>
          </w:p>
        </w:tc>
      </w:tr>
      <w:tr w:rsidR="00743C57" w:rsidRPr="00ED1395" w:rsidTr="006024FE">
        <w:trPr>
          <w:trHeight w:val="315"/>
        </w:trPr>
        <w:tc>
          <w:tcPr>
            <w:tcW w:w="960" w:type="dxa"/>
            <w:shd w:val="clear" w:color="auto" w:fill="auto"/>
            <w:noWrap/>
            <w:vAlign w:val="center"/>
          </w:tcPr>
          <w:p w:rsidR="00743C57" w:rsidRDefault="00743C57" w:rsidP="00461CE3">
            <w:pPr>
              <w:rPr>
                <w:rFonts w:ascii="Arial" w:hAnsi="Arial" w:cs="Arial"/>
                <w:color w:val="000000"/>
                <w:sz w:val="20"/>
                <w:szCs w:val="20"/>
              </w:rPr>
            </w:pPr>
            <w:r>
              <w:rPr>
                <w:rFonts w:ascii="Arial" w:hAnsi="Arial" w:cs="Arial"/>
                <w:color w:val="000000"/>
                <w:sz w:val="20"/>
                <w:szCs w:val="20"/>
              </w:rPr>
              <w:t>1.</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sz w:val="20"/>
                <w:szCs w:val="20"/>
              </w:rPr>
              <w:t>Hnojenie organickými hnojivami –</w:t>
            </w:r>
            <w:r>
              <w:rPr>
                <w:rFonts w:ascii="Arial" w:hAnsi="Arial" w:cs="Arial"/>
                <w:sz w:val="20"/>
                <w:szCs w:val="20"/>
              </w:rPr>
              <w:t xml:space="preserve"> maštaľný hnoj v dávke (4</w:t>
            </w:r>
            <w:r w:rsidRPr="006723F1">
              <w:rPr>
                <w:rFonts w:ascii="Arial" w:hAnsi="Arial" w:cs="Arial"/>
                <w:sz w:val="20"/>
                <w:szCs w:val="20"/>
              </w:rPr>
              <w:t>0t/ha)</w:t>
            </w:r>
            <w:r>
              <w:rPr>
                <w:rFonts w:ascii="Arial" w:hAnsi="Arial" w:cs="Arial"/>
                <w:sz w:val="20"/>
                <w:szCs w:val="20"/>
              </w:rPr>
              <w:t xml:space="preserve"> pre OP</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743C57" w:rsidRPr="00ED1395" w:rsidRDefault="00BE05E0" w:rsidP="00C04713">
            <w:pPr>
              <w:jc w:val="center"/>
              <w:rPr>
                <w:rFonts w:ascii="Arial" w:hAnsi="Arial" w:cs="Arial"/>
                <w:color w:val="000000"/>
                <w:sz w:val="20"/>
                <w:szCs w:val="20"/>
              </w:rPr>
            </w:pPr>
            <w:r>
              <w:rPr>
                <w:rFonts w:ascii="Arial" w:hAnsi="Arial" w:cs="Arial"/>
                <w:color w:val="000000"/>
                <w:sz w:val="20"/>
                <w:szCs w:val="20"/>
              </w:rPr>
              <w:t>89,</w:t>
            </w:r>
            <w:r w:rsidR="00072B51">
              <w:rPr>
                <w:rFonts w:ascii="Arial" w:hAnsi="Arial" w:cs="Arial"/>
                <w:color w:val="000000"/>
                <w:sz w:val="20"/>
                <w:szCs w:val="20"/>
              </w:rPr>
              <w:t>50</w:t>
            </w:r>
          </w:p>
        </w:tc>
      </w:tr>
      <w:tr w:rsidR="00743C57" w:rsidRPr="00ED1395" w:rsidTr="006024FE">
        <w:trPr>
          <w:trHeight w:val="315"/>
        </w:trPr>
        <w:tc>
          <w:tcPr>
            <w:tcW w:w="960" w:type="dxa"/>
            <w:shd w:val="clear" w:color="auto" w:fill="auto"/>
            <w:noWrap/>
            <w:vAlign w:val="center"/>
          </w:tcPr>
          <w:p w:rsidR="00743C57" w:rsidRDefault="00BE05E0" w:rsidP="00461CE3">
            <w:pPr>
              <w:rPr>
                <w:rFonts w:ascii="Arial" w:hAnsi="Arial" w:cs="Arial"/>
                <w:color w:val="000000"/>
                <w:sz w:val="20"/>
                <w:szCs w:val="20"/>
              </w:rPr>
            </w:pPr>
            <w:r>
              <w:rPr>
                <w:rFonts w:ascii="Arial" w:hAnsi="Arial" w:cs="Arial"/>
                <w:color w:val="000000"/>
                <w:sz w:val="20"/>
                <w:szCs w:val="20"/>
              </w:rPr>
              <w:t>2</w:t>
            </w:r>
            <w:r w:rsidR="00743C57">
              <w:rPr>
                <w:rFonts w:ascii="Arial" w:hAnsi="Arial" w:cs="Arial"/>
                <w:color w:val="000000"/>
                <w:sz w:val="20"/>
                <w:szCs w:val="20"/>
              </w:rPr>
              <w:t>.</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sz w:val="20"/>
                <w:szCs w:val="20"/>
              </w:rPr>
              <w:t>Rozhodenie a zapravenie maštaľného hnoja v rovine na ploche do 5 ha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BE05E0" w:rsidP="006E1027">
            <w:pPr>
              <w:jc w:val="center"/>
              <w:rPr>
                <w:rFonts w:ascii="Arial" w:hAnsi="Arial" w:cs="Arial"/>
                <w:color w:val="000000"/>
                <w:sz w:val="20"/>
                <w:szCs w:val="20"/>
                <w:highlight w:val="yellow"/>
              </w:rPr>
            </w:pPr>
            <w:r>
              <w:rPr>
                <w:rFonts w:ascii="Arial" w:hAnsi="Arial" w:cs="Arial"/>
                <w:color w:val="000000"/>
                <w:sz w:val="20"/>
                <w:szCs w:val="20"/>
              </w:rPr>
              <w:t>2,23</w:t>
            </w:r>
            <w:r w:rsidR="00072B51">
              <w:rPr>
                <w:rFonts w:ascii="Arial" w:hAnsi="Arial" w:cs="Arial"/>
                <w:color w:val="000000"/>
                <w:sz w:val="20"/>
                <w:szCs w:val="20"/>
              </w:rPr>
              <w:t>76</w:t>
            </w:r>
          </w:p>
        </w:tc>
      </w:tr>
      <w:tr w:rsidR="00743C57" w:rsidRPr="00ED1395" w:rsidTr="006024FE">
        <w:trPr>
          <w:trHeight w:val="315"/>
        </w:trPr>
        <w:tc>
          <w:tcPr>
            <w:tcW w:w="960" w:type="dxa"/>
            <w:shd w:val="clear" w:color="auto" w:fill="auto"/>
            <w:noWrap/>
            <w:vAlign w:val="center"/>
          </w:tcPr>
          <w:p w:rsidR="00743C57" w:rsidRDefault="00BE05E0" w:rsidP="00461CE3">
            <w:pPr>
              <w:rPr>
                <w:rFonts w:ascii="Arial" w:hAnsi="Arial" w:cs="Arial"/>
                <w:color w:val="000000"/>
                <w:sz w:val="20"/>
                <w:szCs w:val="20"/>
              </w:rPr>
            </w:pPr>
            <w:r>
              <w:rPr>
                <w:rFonts w:ascii="Arial" w:hAnsi="Arial" w:cs="Arial"/>
                <w:color w:val="000000"/>
                <w:sz w:val="20"/>
                <w:szCs w:val="20"/>
              </w:rPr>
              <w:t>3</w:t>
            </w:r>
            <w:r w:rsidR="00743C57">
              <w:rPr>
                <w:rFonts w:ascii="Arial" w:hAnsi="Arial" w:cs="Arial"/>
                <w:color w:val="000000"/>
                <w:sz w:val="20"/>
                <w:szCs w:val="20"/>
              </w:rPr>
              <w:t>.</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color w:val="000000"/>
                <w:sz w:val="20"/>
                <w:szCs w:val="20"/>
              </w:rPr>
              <w:t>Poľnohospodárske obrobenie pôdy strednou orbou so zapravením maštaľného hnoja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BE05E0" w:rsidP="006E1027">
            <w:pPr>
              <w:jc w:val="center"/>
              <w:rPr>
                <w:rFonts w:ascii="Arial" w:hAnsi="Arial" w:cs="Arial"/>
                <w:color w:val="000000"/>
                <w:sz w:val="20"/>
                <w:szCs w:val="20"/>
                <w:highlight w:val="yellow"/>
              </w:rPr>
            </w:pPr>
            <w:r>
              <w:rPr>
                <w:rFonts w:ascii="Arial" w:hAnsi="Arial" w:cs="Arial"/>
                <w:color w:val="000000"/>
                <w:sz w:val="20"/>
                <w:szCs w:val="20"/>
              </w:rPr>
              <w:t>2,23</w:t>
            </w:r>
            <w:r w:rsidR="00072B51">
              <w:rPr>
                <w:rFonts w:ascii="Arial" w:hAnsi="Arial" w:cs="Arial"/>
                <w:color w:val="000000"/>
                <w:sz w:val="20"/>
                <w:szCs w:val="20"/>
              </w:rPr>
              <w:t>76</w:t>
            </w:r>
          </w:p>
        </w:tc>
      </w:tr>
      <w:tr w:rsidR="00743C57" w:rsidRPr="00ED1395" w:rsidTr="006024FE">
        <w:trPr>
          <w:trHeight w:val="315"/>
        </w:trPr>
        <w:tc>
          <w:tcPr>
            <w:tcW w:w="960" w:type="dxa"/>
            <w:shd w:val="clear" w:color="auto" w:fill="auto"/>
            <w:noWrap/>
            <w:vAlign w:val="center"/>
          </w:tcPr>
          <w:p w:rsidR="00743C57" w:rsidRDefault="00BE05E0" w:rsidP="00461CE3">
            <w:pPr>
              <w:rPr>
                <w:rFonts w:ascii="Arial" w:hAnsi="Arial" w:cs="Arial"/>
                <w:color w:val="000000"/>
                <w:sz w:val="20"/>
                <w:szCs w:val="20"/>
              </w:rPr>
            </w:pPr>
            <w:r>
              <w:rPr>
                <w:rFonts w:ascii="Arial" w:hAnsi="Arial" w:cs="Arial"/>
                <w:color w:val="000000"/>
                <w:sz w:val="20"/>
                <w:szCs w:val="20"/>
              </w:rPr>
              <w:t>4</w:t>
            </w:r>
            <w:r w:rsidR="00743C57">
              <w:rPr>
                <w:rFonts w:ascii="Arial" w:hAnsi="Arial" w:cs="Arial"/>
                <w:color w:val="000000"/>
                <w:sz w:val="20"/>
                <w:szCs w:val="20"/>
              </w:rPr>
              <w:t>.</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color w:val="000000"/>
                <w:sz w:val="20"/>
                <w:szCs w:val="20"/>
              </w:rPr>
              <w:t>Priemyselné hnojivo – NPK v dávke 250 kg/ha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743C57" w:rsidRPr="00ED1395" w:rsidRDefault="00BE05E0" w:rsidP="00A6007B">
            <w:pPr>
              <w:jc w:val="center"/>
              <w:rPr>
                <w:rFonts w:ascii="Arial" w:hAnsi="Arial" w:cs="Arial"/>
                <w:color w:val="000000"/>
                <w:sz w:val="20"/>
                <w:szCs w:val="20"/>
              </w:rPr>
            </w:pPr>
            <w:r>
              <w:rPr>
                <w:rFonts w:ascii="Arial" w:hAnsi="Arial" w:cs="Arial"/>
                <w:color w:val="000000"/>
                <w:sz w:val="20"/>
                <w:szCs w:val="20"/>
              </w:rPr>
              <w:t>0,56</w:t>
            </w:r>
          </w:p>
        </w:tc>
      </w:tr>
      <w:tr w:rsidR="00743C57" w:rsidRPr="00ED1395" w:rsidTr="006024FE">
        <w:trPr>
          <w:trHeight w:val="315"/>
        </w:trPr>
        <w:tc>
          <w:tcPr>
            <w:tcW w:w="960" w:type="dxa"/>
            <w:shd w:val="clear" w:color="auto" w:fill="auto"/>
            <w:noWrap/>
            <w:vAlign w:val="center"/>
          </w:tcPr>
          <w:p w:rsidR="00743C57" w:rsidRDefault="00BE05E0" w:rsidP="00461CE3">
            <w:pPr>
              <w:rPr>
                <w:rFonts w:ascii="Arial" w:hAnsi="Arial" w:cs="Arial"/>
                <w:color w:val="000000"/>
                <w:sz w:val="20"/>
                <w:szCs w:val="20"/>
              </w:rPr>
            </w:pPr>
            <w:r>
              <w:rPr>
                <w:rFonts w:ascii="Arial" w:hAnsi="Arial" w:cs="Arial"/>
                <w:color w:val="000000"/>
                <w:sz w:val="20"/>
                <w:szCs w:val="20"/>
              </w:rPr>
              <w:t>5</w:t>
            </w:r>
            <w:r w:rsidR="00743C57">
              <w:rPr>
                <w:rFonts w:ascii="Arial" w:hAnsi="Arial" w:cs="Arial"/>
                <w:color w:val="000000"/>
                <w:sz w:val="20"/>
                <w:szCs w:val="20"/>
              </w:rPr>
              <w:t>.</w:t>
            </w:r>
          </w:p>
        </w:tc>
        <w:tc>
          <w:tcPr>
            <w:tcW w:w="4800" w:type="dxa"/>
            <w:shd w:val="clear" w:color="auto" w:fill="auto"/>
            <w:noWrap/>
            <w:vAlign w:val="center"/>
          </w:tcPr>
          <w:p w:rsidR="00743C57" w:rsidRPr="006723F1" w:rsidRDefault="00743C57" w:rsidP="007A5FE4">
            <w:pPr>
              <w:rPr>
                <w:rFonts w:ascii="Arial" w:hAnsi="Arial" w:cs="Arial"/>
                <w:color w:val="000000"/>
                <w:sz w:val="20"/>
                <w:szCs w:val="20"/>
              </w:rPr>
            </w:pPr>
            <w:r w:rsidRPr="006723F1">
              <w:rPr>
                <w:rFonts w:ascii="Arial" w:hAnsi="Arial" w:cs="Arial"/>
                <w:sz w:val="20"/>
                <w:szCs w:val="20"/>
              </w:rPr>
              <w:t>Rozhodenie priemyselného hnojiva</w:t>
            </w:r>
          </w:p>
        </w:tc>
        <w:tc>
          <w:tcPr>
            <w:tcW w:w="1080" w:type="dxa"/>
            <w:shd w:val="clear" w:color="auto" w:fill="auto"/>
            <w:noWrap/>
            <w:vAlign w:val="center"/>
          </w:tcPr>
          <w:p w:rsidR="00743C57" w:rsidRPr="00ED1395" w:rsidRDefault="00743C57"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ED1395" w:rsidRDefault="00BE05E0" w:rsidP="008E6699">
            <w:pPr>
              <w:jc w:val="center"/>
              <w:rPr>
                <w:rFonts w:ascii="Arial" w:hAnsi="Arial" w:cs="Arial"/>
                <w:color w:val="000000"/>
                <w:sz w:val="20"/>
                <w:szCs w:val="20"/>
              </w:rPr>
            </w:pPr>
            <w:r>
              <w:rPr>
                <w:rFonts w:ascii="Arial" w:hAnsi="Arial" w:cs="Arial"/>
                <w:color w:val="000000"/>
                <w:sz w:val="20"/>
                <w:szCs w:val="20"/>
              </w:rPr>
              <w:t>2,23</w:t>
            </w:r>
            <w:r w:rsidR="00072B51">
              <w:rPr>
                <w:rFonts w:ascii="Arial" w:hAnsi="Arial" w:cs="Arial"/>
                <w:color w:val="000000"/>
                <w:sz w:val="20"/>
                <w:szCs w:val="20"/>
              </w:rPr>
              <w:t>76</w:t>
            </w:r>
          </w:p>
        </w:tc>
      </w:tr>
    </w:tbl>
    <w:p w:rsidR="005C3381" w:rsidRDefault="005C3381" w:rsidP="00CB124C">
      <w:pPr>
        <w:spacing w:before="120"/>
        <w:jc w:val="both"/>
        <w:rPr>
          <w:rFonts w:ascii="Arial" w:hAnsi="Arial" w:cs="Arial"/>
          <w:b/>
          <w:sz w:val="20"/>
          <w:szCs w:val="20"/>
        </w:rPr>
      </w:pPr>
    </w:p>
    <w:p w:rsidR="00C50227" w:rsidRDefault="00C50227" w:rsidP="00CB124C">
      <w:pPr>
        <w:spacing w:before="120"/>
        <w:jc w:val="both"/>
        <w:rPr>
          <w:rFonts w:ascii="Arial" w:hAnsi="Arial" w:cs="Arial"/>
          <w:b/>
          <w:sz w:val="20"/>
          <w:szCs w:val="20"/>
        </w:rPr>
      </w:pPr>
    </w:p>
    <w:p w:rsidR="00C50227" w:rsidRDefault="00C50227" w:rsidP="00CB124C">
      <w:pPr>
        <w:spacing w:before="120"/>
        <w:jc w:val="both"/>
        <w:rPr>
          <w:rFonts w:ascii="Arial" w:hAnsi="Arial" w:cs="Arial"/>
          <w:b/>
          <w:sz w:val="20"/>
          <w:szCs w:val="20"/>
        </w:rPr>
      </w:pPr>
    </w:p>
    <w:p w:rsidR="00072B51" w:rsidRDefault="00072B51" w:rsidP="00CB124C">
      <w:pPr>
        <w:spacing w:before="120"/>
        <w:jc w:val="both"/>
        <w:rPr>
          <w:rFonts w:ascii="Arial" w:hAnsi="Arial" w:cs="Arial"/>
          <w:b/>
          <w:sz w:val="20"/>
          <w:szCs w:val="20"/>
        </w:rPr>
      </w:pPr>
    </w:p>
    <w:p w:rsidR="00C50227" w:rsidRDefault="00C50227" w:rsidP="00CB124C">
      <w:pPr>
        <w:spacing w:before="120"/>
        <w:jc w:val="both"/>
        <w:rPr>
          <w:rFonts w:ascii="Arial" w:hAnsi="Arial" w:cs="Arial"/>
          <w:b/>
          <w:sz w:val="20"/>
          <w:szCs w:val="20"/>
        </w:rPr>
      </w:pPr>
    </w:p>
    <w:p w:rsidR="006E1027" w:rsidRDefault="006E1027" w:rsidP="00CB124C">
      <w:pPr>
        <w:spacing w:before="120"/>
        <w:jc w:val="both"/>
        <w:rPr>
          <w:rFonts w:ascii="Arial" w:hAnsi="Arial" w:cs="Arial"/>
          <w:b/>
          <w:sz w:val="20"/>
          <w:szCs w:val="20"/>
        </w:rPr>
      </w:pPr>
    </w:p>
    <w:p w:rsidR="006E1027" w:rsidRDefault="006E1027" w:rsidP="00CB124C">
      <w:pPr>
        <w:spacing w:before="120"/>
        <w:jc w:val="both"/>
        <w:rPr>
          <w:rFonts w:ascii="Arial" w:hAnsi="Arial" w:cs="Arial"/>
          <w:b/>
          <w:sz w:val="20"/>
          <w:szCs w:val="20"/>
        </w:rPr>
      </w:pPr>
    </w:p>
    <w:p w:rsidR="001B202B" w:rsidRPr="00ED1395" w:rsidRDefault="005C3381" w:rsidP="00CB124C">
      <w:pPr>
        <w:spacing w:before="120"/>
        <w:jc w:val="both"/>
        <w:rPr>
          <w:rFonts w:ascii="Arial" w:hAnsi="Arial" w:cs="Arial"/>
          <w:sz w:val="20"/>
          <w:szCs w:val="20"/>
        </w:rPr>
      </w:pPr>
      <w:r>
        <w:rPr>
          <w:rFonts w:ascii="Arial" w:hAnsi="Arial" w:cs="Arial"/>
          <w:b/>
          <w:sz w:val="20"/>
          <w:szCs w:val="20"/>
        </w:rPr>
        <w:t>1</w:t>
      </w:r>
      <w:r w:rsidR="00271E32">
        <w:rPr>
          <w:rFonts w:ascii="Arial" w:hAnsi="Arial" w:cs="Arial"/>
          <w:b/>
          <w:sz w:val="20"/>
          <w:szCs w:val="20"/>
        </w:rPr>
        <w:t>6</w:t>
      </w:r>
      <w:r>
        <w:rPr>
          <w:rFonts w:ascii="Arial" w:hAnsi="Arial" w:cs="Arial"/>
          <w:b/>
          <w:sz w:val="20"/>
          <w:szCs w:val="20"/>
        </w:rPr>
        <w:t xml:space="preserve">. </w:t>
      </w:r>
      <w:r w:rsidR="001B202B" w:rsidRPr="00ED1395">
        <w:rPr>
          <w:rFonts w:ascii="Arial" w:hAnsi="Arial" w:cs="Arial"/>
          <w:b/>
          <w:sz w:val="20"/>
          <w:szCs w:val="20"/>
        </w:rPr>
        <w:t>Rozpočet</w:t>
      </w:r>
    </w:p>
    <w:p w:rsidR="001B202B" w:rsidRPr="00ED1395" w:rsidRDefault="001B202B" w:rsidP="001B202B">
      <w:pPr>
        <w:jc w:val="both"/>
        <w:rPr>
          <w:rFonts w:ascii="Arial" w:hAnsi="Arial" w:cs="Arial"/>
          <w:b/>
          <w:sz w:val="20"/>
          <w:szCs w:val="20"/>
        </w:rPr>
      </w:pPr>
    </w:p>
    <w:p w:rsidR="00151B32" w:rsidRDefault="001B202B" w:rsidP="001B202B">
      <w:pPr>
        <w:spacing w:line="360" w:lineRule="auto"/>
        <w:jc w:val="both"/>
        <w:rPr>
          <w:rFonts w:ascii="Arial" w:hAnsi="Arial" w:cs="Arial"/>
          <w:sz w:val="20"/>
          <w:szCs w:val="20"/>
        </w:rPr>
      </w:pPr>
      <w:r w:rsidRPr="00ED1395">
        <w:rPr>
          <w:rFonts w:ascii="Arial" w:hAnsi="Arial" w:cs="Arial"/>
          <w:b/>
          <w:sz w:val="20"/>
          <w:szCs w:val="20"/>
        </w:rPr>
        <w:tab/>
      </w:r>
      <w:r w:rsidRPr="00ED1395">
        <w:rPr>
          <w:rFonts w:ascii="Arial" w:hAnsi="Arial" w:cs="Arial"/>
          <w:sz w:val="20"/>
          <w:szCs w:val="20"/>
        </w:rPr>
        <w:t>Jednotlivé položky rozpočtu sú ocenené na základe cenník</w:t>
      </w:r>
      <w:r w:rsidR="006A2CC9">
        <w:rPr>
          <w:rFonts w:ascii="Arial" w:hAnsi="Arial" w:cs="Arial"/>
          <w:sz w:val="20"/>
          <w:szCs w:val="20"/>
        </w:rPr>
        <w:t>a</w:t>
      </w:r>
      <w:r w:rsidRPr="00ED1395">
        <w:rPr>
          <w:rFonts w:ascii="Arial" w:hAnsi="Arial" w:cs="Arial"/>
          <w:sz w:val="20"/>
          <w:szCs w:val="20"/>
        </w:rPr>
        <w:t xml:space="preserve"> CENEKON (Smerné orientačné oceňovacie nástroje stavebných prác</w:t>
      </w:r>
      <w:r w:rsidR="00565302" w:rsidRPr="00ED1395">
        <w:rPr>
          <w:rFonts w:ascii="Arial" w:hAnsi="Arial" w:cs="Arial"/>
          <w:sz w:val="20"/>
          <w:szCs w:val="20"/>
        </w:rPr>
        <w:t>)</w:t>
      </w:r>
      <w:r w:rsidR="008555D7" w:rsidRPr="00ED1395">
        <w:rPr>
          <w:rFonts w:ascii="Arial" w:hAnsi="Arial" w:cs="Arial"/>
          <w:sz w:val="20"/>
          <w:szCs w:val="20"/>
        </w:rPr>
        <w:t>. R</w:t>
      </w:r>
      <w:r w:rsidRPr="00ED1395">
        <w:rPr>
          <w:rFonts w:ascii="Arial" w:hAnsi="Arial" w:cs="Arial"/>
          <w:sz w:val="20"/>
          <w:szCs w:val="20"/>
        </w:rPr>
        <w:t xml:space="preserve">ozpočet neobsahuje náklady na </w:t>
      </w:r>
      <w:r w:rsidR="00986ED0">
        <w:rPr>
          <w:rFonts w:ascii="Arial" w:hAnsi="Arial" w:cs="Arial"/>
          <w:sz w:val="20"/>
          <w:szCs w:val="20"/>
        </w:rPr>
        <w:t xml:space="preserve">likvidáciu zariadenia staveniska ako aj neobsahuje náklady na </w:t>
      </w:r>
      <w:r w:rsidR="00151B32">
        <w:rPr>
          <w:rFonts w:ascii="Arial" w:hAnsi="Arial" w:cs="Arial"/>
          <w:sz w:val="20"/>
          <w:szCs w:val="20"/>
        </w:rPr>
        <w:t xml:space="preserve">obstaranie, dopravu, </w:t>
      </w:r>
      <w:r w:rsidRPr="00ED1395">
        <w:rPr>
          <w:rFonts w:ascii="Arial" w:hAnsi="Arial" w:cs="Arial"/>
          <w:sz w:val="20"/>
          <w:szCs w:val="20"/>
        </w:rPr>
        <w:t>manipuláciu</w:t>
      </w:r>
      <w:r w:rsidR="00151B32">
        <w:rPr>
          <w:rFonts w:ascii="Arial" w:hAnsi="Arial" w:cs="Arial"/>
          <w:sz w:val="20"/>
          <w:szCs w:val="20"/>
        </w:rPr>
        <w:t xml:space="preserve"> a cenu</w:t>
      </w:r>
      <w:r w:rsidRPr="00ED1395">
        <w:rPr>
          <w:rFonts w:ascii="Arial" w:hAnsi="Arial" w:cs="Arial"/>
          <w:sz w:val="20"/>
          <w:szCs w:val="20"/>
        </w:rPr>
        <w:t xml:space="preserve"> hnojív a osív. </w:t>
      </w:r>
    </w:p>
    <w:p w:rsidR="001B202B" w:rsidRPr="00151B32" w:rsidRDefault="001B202B" w:rsidP="00D733D5">
      <w:pPr>
        <w:spacing w:line="360" w:lineRule="auto"/>
        <w:ind w:firstLine="720"/>
        <w:jc w:val="both"/>
        <w:rPr>
          <w:rFonts w:ascii="Arial" w:hAnsi="Arial" w:cs="Arial"/>
          <w:b/>
          <w:sz w:val="20"/>
          <w:szCs w:val="20"/>
          <w:u w:val="single"/>
        </w:rPr>
      </w:pPr>
      <w:r w:rsidRPr="00151B32">
        <w:rPr>
          <w:rFonts w:ascii="Arial" w:hAnsi="Arial" w:cs="Arial"/>
          <w:b/>
          <w:sz w:val="20"/>
          <w:szCs w:val="20"/>
          <w:u w:val="single"/>
        </w:rPr>
        <w:t xml:space="preserve">Vzhľadom na časový horizont realizácie rekultivácie treba tento rozpočet považovať za orientačný, ceny jednotlivých položiek budú </w:t>
      </w:r>
      <w:r w:rsidR="0014061A" w:rsidRPr="00151B32">
        <w:rPr>
          <w:rFonts w:ascii="Arial" w:hAnsi="Arial" w:cs="Arial"/>
          <w:b/>
          <w:sz w:val="20"/>
          <w:szCs w:val="20"/>
          <w:u w:val="single"/>
        </w:rPr>
        <w:t>spresnené</w:t>
      </w:r>
      <w:r w:rsidRPr="00151B32">
        <w:rPr>
          <w:rFonts w:ascii="Arial" w:hAnsi="Arial" w:cs="Arial"/>
          <w:b/>
          <w:sz w:val="20"/>
          <w:szCs w:val="20"/>
          <w:u w:val="single"/>
        </w:rPr>
        <w:t xml:space="preserve"> pred realizáciou</w:t>
      </w:r>
      <w:r w:rsidR="00151B32">
        <w:rPr>
          <w:rFonts w:ascii="Arial" w:hAnsi="Arial" w:cs="Arial"/>
          <w:b/>
          <w:sz w:val="20"/>
          <w:szCs w:val="20"/>
          <w:u w:val="single"/>
        </w:rPr>
        <w:t xml:space="preserve"> a </w:t>
      </w:r>
      <w:r w:rsidR="00151B32" w:rsidRPr="00151B32">
        <w:rPr>
          <w:rFonts w:ascii="Arial" w:hAnsi="Arial" w:cs="Arial"/>
          <w:b/>
          <w:sz w:val="20"/>
          <w:szCs w:val="20"/>
          <w:u w:val="single"/>
        </w:rPr>
        <w:lastRenderedPageBreak/>
        <w:t>o prevzatí rekultivovaných pozemkov sa vypracuje protokol o vykonaní a skončen</w:t>
      </w:r>
      <w:r w:rsidR="00DC0FC2">
        <w:rPr>
          <w:rFonts w:ascii="Arial" w:hAnsi="Arial" w:cs="Arial"/>
          <w:b/>
          <w:sz w:val="20"/>
          <w:szCs w:val="20"/>
          <w:u w:val="single"/>
        </w:rPr>
        <w:t>í rekultivácie v súlade s</w:t>
      </w:r>
      <w:r w:rsidR="00151B32" w:rsidRPr="00151B32">
        <w:rPr>
          <w:rFonts w:ascii="Arial" w:hAnsi="Arial" w:cs="Arial"/>
          <w:b/>
          <w:sz w:val="20"/>
          <w:szCs w:val="20"/>
          <w:u w:val="single"/>
        </w:rPr>
        <w:t xml:space="preserve"> § 4</w:t>
      </w:r>
      <w:r w:rsidR="00DC0FC2">
        <w:rPr>
          <w:rFonts w:ascii="Arial" w:hAnsi="Arial" w:cs="Arial"/>
          <w:b/>
          <w:sz w:val="20"/>
          <w:szCs w:val="20"/>
          <w:u w:val="single"/>
        </w:rPr>
        <w:t xml:space="preserve"> ods. 5</w:t>
      </w:r>
      <w:r w:rsidR="00151B32" w:rsidRPr="00151B32">
        <w:rPr>
          <w:rFonts w:ascii="Arial" w:hAnsi="Arial" w:cs="Arial"/>
          <w:b/>
          <w:sz w:val="20"/>
          <w:szCs w:val="20"/>
          <w:u w:val="single"/>
        </w:rPr>
        <w:t xml:space="preserve"> vyhlášky MP SR č. 508/2004 </w:t>
      </w:r>
      <w:proofErr w:type="spellStart"/>
      <w:r w:rsidR="00151B32" w:rsidRPr="00151B32">
        <w:rPr>
          <w:rFonts w:ascii="Arial" w:hAnsi="Arial" w:cs="Arial"/>
          <w:b/>
          <w:sz w:val="20"/>
          <w:szCs w:val="20"/>
          <w:u w:val="single"/>
        </w:rPr>
        <w:t>Z.z</w:t>
      </w:r>
      <w:proofErr w:type="spellEnd"/>
      <w:r w:rsidR="00151B32">
        <w:rPr>
          <w:rFonts w:ascii="Arial" w:hAnsi="Arial" w:cs="Arial"/>
          <w:b/>
          <w:sz w:val="20"/>
          <w:szCs w:val="20"/>
          <w:u w:val="single"/>
        </w:rPr>
        <w:t>.</w:t>
      </w:r>
      <w:r w:rsidRPr="00151B32">
        <w:rPr>
          <w:rFonts w:ascii="Arial" w:hAnsi="Arial" w:cs="Arial"/>
          <w:b/>
          <w:sz w:val="20"/>
          <w:szCs w:val="20"/>
          <w:u w:val="single"/>
        </w:rPr>
        <w:t>.</w:t>
      </w:r>
    </w:p>
    <w:p w:rsidR="00440F4A" w:rsidRPr="00ED1395" w:rsidRDefault="00440F4A" w:rsidP="001B202B">
      <w:pPr>
        <w:jc w:val="both"/>
        <w:rPr>
          <w:rFonts w:ascii="Arial" w:hAnsi="Arial" w:cs="Arial"/>
          <w:b/>
          <w:sz w:val="20"/>
          <w:szCs w:val="20"/>
        </w:rPr>
      </w:pPr>
    </w:p>
    <w:p w:rsidR="001B202B" w:rsidRPr="00167CB9" w:rsidRDefault="00EC7755" w:rsidP="001B202B">
      <w:pPr>
        <w:jc w:val="both"/>
        <w:rPr>
          <w:rFonts w:ascii="Arial" w:hAnsi="Arial" w:cs="Arial"/>
          <w:b/>
          <w:sz w:val="20"/>
          <w:szCs w:val="20"/>
        </w:rPr>
      </w:pPr>
      <w:r w:rsidRPr="00167CB9">
        <w:rPr>
          <w:rFonts w:ascii="Arial" w:hAnsi="Arial" w:cs="Arial"/>
          <w:b/>
          <w:sz w:val="20"/>
          <w:szCs w:val="20"/>
        </w:rPr>
        <w:t>1</w:t>
      </w:r>
      <w:r w:rsidR="00271E32">
        <w:rPr>
          <w:rFonts w:ascii="Arial" w:hAnsi="Arial" w:cs="Arial"/>
          <w:b/>
          <w:sz w:val="20"/>
          <w:szCs w:val="20"/>
        </w:rPr>
        <w:t>6</w:t>
      </w:r>
      <w:r w:rsidR="001B202B" w:rsidRPr="00167CB9">
        <w:rPr>
          <w:rFonts w:ascii="Arial" w:hAnsi="Arial" w:cs="Arial"/>
          <w:b/>
          <w:sz w:val="20"/>
          <w:szCs w:val="20"/>
        </w:rPr>
        <w:t>.1. Kvantifikácia a ocenenie položiek technickej rekultivácie</w:t>
      </w:r>
    </w:p>
    <w:p w:rsidR="001B202B" w:rsidRPr="00C04713" w:rsidRDefault="001B202B" w:rsidP="001B202B">
      <w:pPr>
        <w:spacing w:line="360" w:lineRule="auto"/>
        <w:jc w:val="both"/>
        <w:rPr>
          <w:rFonts w:ascii="Arial" w:hAnsi="Arial" w:cs="Arial"/>
          <w:sz w:val="20"/>
          <w:szCs w:val="20"/>
        </w:rPr>
      </w:pPr>
    </w:p>
    <w:p w:rsidR="00C00E6E" w:rsidRPr="00C04713" w:rsidRDefault="00C00E6E" w:rsidP="00C00E6E">
      <w:pPr>
        <w:spacing w:line="360" w:lineRule="auto"/>
        <w:ind w:firstLine="720"/>
        <w:jc w:val="both"/>
        <w:rPr>
          <w:rFonts w:ascii="Arial" w:hAnsi="Arial" w:cs="Arial"/>
          <w:sz w:val="20"/>
          <w:szCs w:val="20"/>
        </w:rPr>
      </w:pPr>
      <w:r w:rsidRPr="00C00E6E">
        <w:rPr>
          <w:rFonts w:ascii="Arial" w:hAnsi="Arial" w:cs="Arial"/>
          <w:sz w:val="20"/>
          <w:szCs w:val="20"/>
        </w:rPr>
        <w:t xml:space="preserve">Ceny jednotlivých položiek </w:t>
      </w:r>
      <w:r>
        <w:rPr>
          <w:rFonts w:ascii="Arial" w:hAnsi="Arial" w:cs="Arial"/>
          <w:sz w:val="20"/>
          <w:szCs w:val="20"/>
        </w:rPr>
        <w:t>techni</w:t>
      </w:r>
      <w:r w:rsidRPr="00C00E6E">
        <w:rPr>
          <w:rFonts w:ascii="Arial" w:hAnsi="Arial" w:cs="Arial"/>
          <w:sz w:val="20"/>
          <w:szCs w:val="20"/>
        </w:rPr>
        <w:t xml:space="preserve">ckej rekultivácie sú stanovené bez DPH pre rozsah rekultivácie – plochu: </w:t>
      </w:r>
      <w:r w:rsidR="006E1027">
        <w:rPr>
          <w:rFonts w:ascii="Arial" w:hAnsi="Arial" w:cs="Arial"/>
          <w:sz w:val="20"/>
          <w:szCs w:val="20"/>
        </w:rPr>
        <w:t>22 3</w:t>
      </w:r>
      <w:r w:rsidR="00072B51">
        <w:rPr>
          <w:rFonts w:ascii="Arial" w:hAnsi="Arial" w:cs="Arial"/>
          <w:sz w:val="20"/>
          <w:szCs w:val="20"/>
        </w:rPr>
        <w:t>76</w:t>
      </w:r>
      <w:r w:rsidRPr="00C04713">
        <w:rPr>
          <w:rFonts w:ascii="Arial" w:hAnsi="Arial" w:cs="Arial"/>
          <w:sz w:val="20"/>
          <w:szCs w:val="20"/>
        </w:rPr>
        <w:t xml:space="preserve"> m</w:t>
      </w:r>
      <w:r w:rsidRPr="00C04713">
        <w:rPr>
          <w:rFonts w:ascii="Arial" w:hAnsi="Arial" w:cs="Arial"/>
          <w:sz w:val="20"/>
          <w:szCs w:val="20"/>
          <w:vertAlign w:val="superscript"/>
        </w:rPr>
        <w:t>2</w:t>
      </w:r>
      <w:r w:rsidRPr="00C04713">
        <w:rPr>
          <w:rFonts w:ascii="Arial" w:hAnsi="Arial" w:cs="Arial"/>
          <w:sz w:val="20"/>
          <w:szCs w:val="20"/>
        </w:rPr>
        <w:t>.</w:t>
      </w:r>
    </w:p>
    <w:p w:rsidR="00E168D3" w:rsidRPr="00167CB9" w:rsidRDefault="00E168D3" w:rsidP="00422E75">
      <w:pPr>
        <w:ind w:left="2835" w:hanging="2835"/>
        <w:rPr>
          <w:rFonts w:ascii="Arial" w:hAnsi="Arial" w:cs="Arial"/>
          <w:sz w:val="20"/>
          <w:szCs w:val="20"/>
        </w:rPr>
      </w:pPr>
      <w:r w:rsidRPr="00167CB9">
        <w:rPr>
          <w:rFonts w:ascii="Arial" w:hAnsi="Arial" w:cs="Arial"/>
          <w:b/>
          <w:bCs/>
          <w:sz w:val="20"/>
          <w:szCs w:val="20"/>
        </w:rPr>
        <w:t>Technická rekultivácia</w:t>
      </w:r>
    </w:p>
    <w:tbl>
      <w:tblPr>
        <w:tblW w:w="969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839"/>
        <w:gridCol w:w="3260"/>
        <w:gridCol w:w="891"/>
        <w:gridCol w:w="952"/>
        <w:gridCol w:w="1701"/>
        <w:gridCol w:w="1260"/>
      </w:tblGrid>
      <w:tr w:rsidR="00E168D3" w:rsidRPr="00167CB9" w:rsidTr="008E6699">
        <w:trPr>
          <w:cantSplit/>
          <w:trHeight w:val="320"/>
        </w:trPr>
        <w:tc>
          <w:tcPr>
            <w:tcW w:w="791"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Por.</w:t>
            </w:r>
            <w:r w:rsidR="00DC0FC2">
              <w:rPr>
                <w:rFonts w:ascii="Arial" w:hAnsi="Arial" w:cs="Arial"/>
                <w:b/>
                <w:sz w:val="18"/>
                <w:szCs w:val="18"/>
              </w:rPr>
              <w:t xml:space="preserve"> </w:t>
            </w:r>
            <w:r w:rsidRPr="00DC0FC2">
              <w:rPr>
                <w:rFonts w:ascii="Arial" w:hAnsi="Arial" w:cs="Arial"/>
                <w:b/>
                <w:sz w:val="18"/>
                <w:szCs w:val="18"/>
              </w:rPr>
              <w:t>č.</w:t>
            </w:r>
          </w:p>
        </w:tc>
        <w:tc>
          <w:tcPr>
            <w:tcW w:w="839"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Kód položky</w:t>
            </w:r>
          </w:p>
        </w:tc>
        <w:tc>
          <w:tcPr>
            <w:tcW w:w="3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Popis položky</w:t>
            </w:r>
          </w:p>
        </w:tc>
        <w:tc>
          <w:tcPr>
            <w:tcW w:w="891" w:type="dxa"/>
            <w:shd w:val="clear" w:color="auto" w:fill="D9D9D9"/>
            <w:vAlign w:val="center"/>
          </w:tcPr>
          <w:p w:rsidR="00E67F5B" w:rsidRPr="00DC0FC2" w:rsidRDefault="00C00E6E" w:rsidP="00DC0FC2">
            <w:pPr>
              <w:jc w:val="center"/>
              <w:rPr>
                <w:rFonts w:ascii="Arial" w:hAnsi="Arial" w:cs="Arial"/>
                <w:b/>
                <w:sz w:val="18"/>
                <w:szCs w:val="18"/>
              </w:rPr>
            </w:pPr>
            <w:r w:rsidRPr="00DC0FC2">
              <w:rPr>
                <w:rFonts w:ascii="Arial" w:hAnsi="Arial" w:cs="Arial"/>
                <w:b/>
                <w:sz w:val="18"/>
                <w:szCs w:val="18"/>
              </w:rPr>
              <w:t>Rozsah</w:t>
            </w:r>
          </w:p>
          <w:p w:rsidR="00E168D3" w:rsidRPr="00DC0FC2" w:rsidRDefault="00E67F5B" w:rsidP="00DC0FC2">
            <w:pPr>
              <w:jc w:val="center"/>
              <w:rPr>
                <w:rFonts w:ascii="Arial" w:hAnsi="Arial" w:cs="Arial"/>
                <w:b/>
                <w:sz w:val="18"/>
                <w:szCs w:val="18"/>
              </w:rPr>
            </w:pPr>
            <w:r w:rsidRPr="00DC0FC2">
              <w:rPr>
                <w:rFonts w:ascii="Arial" w:hAnsi="Arial" w:cs="Arial"/>
                <w:b/>
                <w:sz w:val="18"/>
                <w:szCs w:val="18"/>
              </w:rPr>
              <w:t>Výmera</w:t>
            </w:r>
          </w:p>
        </w:tc>
        <w:tc>
          <w:tcPr>
            <w:tcW w:w="952"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Merná jednotka</w:t>
            </w:r>
          </w:p>
        </w:tc>
        <w:tc>
          <w:tcPr>
            <w:tcW w:w="1701" w:type="dxa"/>
            <w:shd w:val="clear" w:color="auto" w:fill="D9D9D9"/>
            <w:vAlign w:val="center"/>
          </w:tcPr>
          <w:p w:rsidR="00167CB9" w:rsidRPr="00DC0FC2" w:rsidRDefault="00E168D3" w:rsidP="00DC0FC2">
            <w:pPr>
              <w:jc w:val="center"/>
              <w:rPr>
                <w:rFonts w:ascii="Arial" w:hAnsi="Arial" w:cs="Arial"/>
                <w:b/>
                <w:sz w:val="18"/>
                <w:szCs w:val="18"/>
              </w:rPr>
            </w:pPr>
            <w:r w:rsidRPr="00DC0FC2">
              <w:rPr>
                <w:rFonts w:ascii="Arial" w:hAnsi="Arial" w:cs="Arial"/>
                <w:b/>
                <w:sz w:val="18"/>
                <w:szCs w:val="18"/>
              </w:rPr>
              <w:t>Jednotková cena</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c>
          <w:tcPr>
            <w:tcW w:w="1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Cena celkom</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r>
      <w:tr w:rsidR="00490CB4" w:rsidRPr="002D378C" w:rsidTr="00490CB4">
        <w:tc>
          <w:tcPr>
            <w:tcW w:w="791" w:type="dxa"/>
            <w:vAlign w:val="center"/>
          </w:tcPr>
          <w:p w:rsidR="00490CB4" w:rsidRPr="00A6007B" w:rsidRDefault="00490CB4" w:rsidP="00DC0FC2">
            <w:pPr>
              <w:jc w:val="center"/>
              <w:rPr>
                <w:rFonts w:ascii="Arial" w:hAnsi="Arial" w:cs="Arial"/>
                <w:b/>
                <w:sz w:val="18"/>
                <w:szCs w:val="18"/>
              </w:rPr>
            </w:pPr>
            <w:r w:rsidRPr="00A6007B">
              <w:rPr>
                <w:rFonts w:ascii="Arial" w:hAnsi="Arial" w:cs="Arial"/>
                <w:b/>
                <w:sz w:val="18"/>
                <w:szCs w:val="18"/>
              </w:rPr>
              <w:t>1</w:t>
            </w:r>
          </w:p>
        </w:tc>
        <w:tc>
          <w:tcPr>
            <w:tcW w:w="839" w:type="dxa"/>
            <w:vAlign w:val="center"/>
          </w:tcPr>
          <w:p w:rsidR="00490CB4" w:rsidRPr="00A6007B" w:rsidRDefault="00490CB4" w:rsidP="001247D2">
            <w:pPr>
              <w:jc w:val="center"/>
              <w:rPr>
                <w:rFonts w:ascii="Arial" w:hAnsi="Arial" w:cs="Arial"/>
                <w:sz w:val="18"/>
                <w:szCs w:val="18"/>
              </w:rPr>
            </w:pPr>
            <w:r w:rsidRPr="00A6007B">
              <w:rPr>
                <w:rFonts w:ascii="Arial" w:hAnsi="Arial" w:cs="Arial"/>
                <w:sz w:val="18"/>
                <w:szCs w:val="18"/>
              </w:rPr>
              <w:t>A03 01</w:t>
            </w:r>
          </w:p>
          <w:p w:rsidR="00490CB4" w:rsidRPr="00A6007B" w:rsidRDefault="00490CB4" w:rsidP="001247D2">
            <w:pPr>
              <w:jc w:val="center"/>
              <w:rPr>
                <w:rFonts w:ascii="Arial" w:hAnsi="Arial" w:cs="Arial"/>
                <w:sz w:val="18"/>
                <w:szCs w:val="18"/>
              </w:rPr>
            </w:pPr>
            <w:r w:rsidRPr="00A6007B">
              <w:rPr>
                <w:rFonts w:ascii="Arial" w:hAnsi="Arial" w:cs="Arial"/>
                <w:sz w:val="18"/>
                <w:szCs w:val="18"/>
              </w:rPr>
              <w:t>18335</w:t>
            </w:r>
          </w:p>
          <w:p w:rsidR="00490CB4" w:rsidRPr="00A6007B" w:rsidRDefault="00490CB4" w:rsidP="001247D2">
            <w:pPr>
              <w:jc w:val="center"/>
              <w:rPr>
                <w:rFonts w:ascii="Arial" w:hAnsi="Arial" w:cs="Arial"/>
                <w:sz w:val="18"/>
                <w:szCs w:val="18"/>
              </w:rPr>
            </w:pPr>
            <w:r w:rsidRPr="00A6007B">
              <w:rPr>
                <w:rFonts w:ascii="Arial" w:hAnsi="Arial" w:cs="Arial"/>
                <w:sz w:val="18"/>
                <w:szCs w:val="18"/>
              </w:rPr>
              <w:t>Pol. č. 1211</w:t>
            </w:r>
          </w:p>
        </w:tc>
        <w:tc>
          <w:tcPr>
            <w:tcW w:w="3260" w:type="dxa"/>
            <w:vAlign w:val="center"/>
          </w:tcPr>
          <w:p w:rsidR="00490CB4" w:rsidRPr="00A6007B" w:rsidRDefault="00490CB4" w:rsidP="00DC0FC2">
            <w:pPr>
              <w:jc w:val="center"/>
              <w:rPr>
                <w:rFonts w:ascii="Arial" w:hAnsi="Arial" w:cs="Arial"/>
                <w:sz w:val="18"/>
                <w:szCs w:val="18"/>
              </w:rPr>
            </w:pPr>
            <w:r w:rsidRPr="00A6007B">
              <w:rPr>
                <w:rFonts w:ascii="Arial" w:hAnsi="Arial" w:cs="Arial"/>
                <w:sz w:val="18"/>
                <w:szCs w:val="18"/>
              </w:rPr>
              <w:t xml:space="preserve">Odstránenie zhutnenia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 kyprenie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orbou hlbokou </w:t>
            </w:r>
            <w:proofErr w:type="spellStart"/>
            <w:r w:rsidRPr="00A6007B">
              <w:rPr>
                <w:rFonts w:ascii="Arial" w:hAnsi="Arial" w:cs="Arial"/>
                <w:sz w:val="18"/>
                <w:szCs w:val="18"/>
              </w:rPr>
              <w:t>hĺ</w:t>
            </w:r>
            <w:proofErr w:type="spellEnd"/>
            <w:r w:rsidRPr="00A6007B">
              <w:rPr>
                <w:rFonts w:ascii="Arial" w:hAnsi="Arial" w:cs="Arial"/>
                <w:sz w:val="18"/>
                <w:szCs w:val="18"/>
              </w:rPr>
              <w:t>. nad 0,24 do 0,30 m na ploche jednotlivo do 5 ha so sklonom do 5°</w:t>
            </w:r>
          </w:p>
        </w:tc>
        <w:tc>
          <w:tcPr>
            <w:tcW w:w="891" w:type="dxa"/>
            <w:vAlign w:val="center"/>
          </w:tcPr>
          <w:p w:rsidR="00490CB4" w:rsidRPr="00A6007B" w:rsidRDefault="00490CB4" w:rsidP="008E6699">
            <w:pPr>
              <w:jc w:val="center"/>
              <w:rPr>
                <w:rFonts w:ascii="Arial" w:hAnsi="Arial" w:cs="Arial"/>
                <w:sz w:val="18"/>
                <w:szCs w:val="18"/>
              </w:rPr>
            </w:pPr>
            <w:r>
              <w:rPr>
                <w:rFonts w:ascii="Arial" w:hAnsi="Arial" w:cs="Arial"/>
                <w:sz w:val="18"/>
                <w:szCs w:val="18"/>
              </w:rPr>
              <w:t>2,23</w:t>
            </w:r>
            <w:r w:rsidR="00072B51">
              <w:rPr>
                <w:rFonts w:ascii="Arial" w:hAnsi="Arial" w:cs="Arial"/>
                <w:sz w:val="18"/>
                <w:szCs w:val="18"/>
              </w:rPr>
              <w:t>76</w:t>
            </w:r>
          </w:p>
        </w:tc>
        <w:tc>
          <w:tcPr>
            <w:tcW w:w="952" w:type="dxa"/>
            <w:vAlign w:val="center"/>
          </w:tcPr>
          <w:p w:rsidR="00490CB4" w:rsidRPr="00A6007B" w:rsidRDefault="00490CB4" w:rsidP="00DC0FC2">
            <w:pPr>
              <w:jc w:val="center"/>
              <w:rPr>
                <w:rFonts w:ascii="Arial" w:hAnsi="Arial" w:cs="Arial"/>
                <w:sz w:val="18"/>
                <w:szCs w:val="18"/>
                <w:highlight w:val="yellow"/>
                <w:vertAlign w:val="superscript"/>
              </w:rPr>
            </w:pPr>
            <w:r w:rsidRPr="00A6007B">
              <w:rPr>
                <w:rFonts w:ascii="Arial" w:hAnsi="Arial" w:cs="Arial"/>
                <w:sz w:val="18"/>
                <w:szCs w:val="18"/>
              </w:rPr>
              <w:t>ha</w:t>
            </w:r>
          </w:p>
        </w:tc>
        <w:tc>
          <w:tcPr>
            <w:tcW w:w="1701" w:type="dxa"/>
            <w:vAlign w:val="center"/>
          </w:tcPr>
          <w:p w:rsidR="00490CB4" w:rsidRPr="00A6007B" w:rsidRDefault="00490CB4" w:rsidP="001247D2">
            <w:pPr>
              <w:jc w:val="center"/>
              <w:rPr>
                <w:rFonts w:ascii="Arial" w:hAnsi="Arial" w:cs="Arial"/>
                <w:sz w:val="18"/>
                <w:szCs w:val="18"/>
                <w:highlight w:val="yellow"/>
              </w:rPr>
            </w:pPr>
            <w:r>
              <w:rPr>
                <w:rFonts w:ascii="Arial" w:hAnsi="Arial" w:cs="Arial"/>
                <w:sz w:val="18"/>
                <w:szCs w:val="18"/>
              </w:rPr>
              <w:t>184,27</w:t>
            </w:r>
          </w:p>
        </w:tc>
        <w:tc>
          <w:tcPr>
            <w:tcW w:w="1260" w:type="dxa"/>
            <w:vAlign w:val="center"/>
          </w:tcPr>
          <w:p w:rsidR="00490CB4" w:rsidRPr="00490CB4" w:rsidRDefault="00490CB4" w:rsidP="00490CB4">
            <w:pPr>
              <w:jc w:val="center"/>
              <w:rPr>
                <w:rFonts w:ascii="Arial" w:hAnsi="Arial" w:cs="Arial"/>
                <w:color w:val="000000"/>
                <w:sz w:val="18"/>
                <w:szCs w:val="18"/>
              </w:rPr>
            </w:pPr>
            <w:r w:rsidRPr="00490CB4">
              <w:rPr>
                <w:rFonts w:ascii="Arial" w:hAnsi="Arial" w:cs="Arial"/>
                <w:color w:val="000000"/>
                <w:sz w:val="18"/>
                <w:szCs w:val="18"/>
              </w:rPr>
              <w:t>412,</w:t>
            </w:r>
            <w:r w:rsidR="00072B51">
              <w:rPr>
                <w:rFonts w:ascii="Arial" w:hAnsi="Arial" w:cs="Arial"/>
                <w:color w:val="000000"/>
                <w:sz w:val="18"/>
                <w:szCs w:val="18"/>
              </w:rPr>
              <w:t>32</w:t>
            </w:r>
          </w:p>
        </w:tc>
      </w:tr>
      <w:tr w:rsidR="00490CB4" w:rsidRPr="002D378C" w:rsidTr="00490CB4">
        <w:tc>
          <w:tcPr>
            <w:tcW w:w="791" w:type="dxa"/>
            <w:vAlign w:val="center"/>
          </w:tcPr>
          <w:p w:rsidR="00490CB4" w:rsidRPr="00A6007B" w:rsidRDefault="00490CB4" w:rsidP="00DC0FC2">
            <w:pPr>
              <w:jc w:val="center"/>
              <w:rPr>
                <w:rFonts w:ascii="Arial" w:hAnsi="Arial" w:cs="Arial"/>
                <w:b/>
                <w:sz w:val="18"/>
                <w:szCs w:val="18"/>
              </w:rPr>
            </w:pPr>
            <w:r w:rsidRPr="00A6007B">
              <w:rPr>
                <w:rFonts w:ascii="Arial" w:hAnsi="Arial" w:cs="Arial"/>
                <w:b/>
                <w:sz w:val="18"/>
                <w:szCs w:val="18"/>
              </w:rPr>
              <w:t>2</w:t>
            </w:r>
          </w:p>
        </w:tc>
        <w:tc>
          <w:tcPr>
            <w:tcW w:w="839" w:type="dxa"/>
            <w:vAlign w:val="center"/>
          </w:tcPr>
          <w:p w:rsidR="00490CB4" w:rsidRPr="00A6007B" w:rsidRDefault="00490CB4" w:rsidP="001247D2">
            <w:pPr>
              <w:jc w:val="center"/>
              <w:rPr>
                <w:rFonts w:ascii="Arial" w:hAnsi="Arial" w:cs="Arial"/>
                <w:sz w:val="18"/>
                <w:szCs w:val="18"/>
              </w:rPr>
            </w:pPr>
            <w:r w:rsidRPr="00A6007B">
              <w:rPr>
                <w:rFonts w:ascii="Arial" w:hAnsi="Arial" w:cs="Arial"/>
                <w:sz w:val="18"/>
                <w:szCs w:val="18"/>
              </w:rPr>
              <w:t>A01 01</w:t>
            </w:r>
          </w:p>
          <w:p w:rsidR="00490CB4" w:rsidRPr="008627A8" w:rsidRDefault="00490CB4" w:rsidP="001247D2">
            <w:pPr>
              <w:jc w:val="center"/>
              <w:rPr>
                <w:rFonts w:ascii="Arial" w:hAnsi="Arial" w:cs="Arial"/>
                <w:sz w:val="18"/>
                <w:szCs w:val="18"/>
              </w:rPr>
            </w:pPr>
            <w:r>
              <w:rPr>
                <w:rFonts w:ascii="Arial" w:hAnsi="Arial" w:cs="Arial"/>
                <w:sz w:val="18"/>
                <w:szCs w:val="18"/>
              </w:rPr>
              <w:t>1626</w:t>
            </w:r>
            <w:r w:rsidRPr="008627A8">
              <w:rPr>
                <w:rFonts w:ascii="Arial" w:hAnsi="Arial" w:cs="Arial"/>
                <w:sz w:val="18"/>
                <w:szCs w:val="18"/>
              </w:rPr>
              <w:t>0</w:t>
            </w:r>
          </w:p>
          <w:p w:rsidR="00490CB4" w:rsidRPr="00A6007B" w:rsidRDefault="00490CB4" w:rsidP="001247D2">
            <w:pPr>
              <w:jc w:val="center"/>
              <w:rPr>
                <w:rFonts w:ascii="Arial" w:hAnsi="Arial" w:cs="Arial"/>
                <w:sz w:val="18"/>
                <w:szCs w:val="18"/>
              </w:rPr>
            </w:pPr>
            <w:r>
              <w:rPr>
                <w:rFonts w:ascii="Arial" w:hAnsi="Arial" w:cs="Arial"/>
                <w:sz w:val="18"/>
                <w:szCs w:val="18"/>
              </w:rPr>
              <w:t>Pol. č. 6</w:t>
            </w:r>
            <w:r w:rsidRPr="008627A8">
              <w:rPr>
                <w:rFonts w:ascii="Arial" w:hAnsi="Arial" w:cs="Arial"/>
                <w:sz w:val="18"/>
                <w:szCs w:val="18"/>
              </w:rPr>
              <w:t>1</w:t>
            </w:r>
            <w:r>
              <w:rPr>
                <w:rFonts w:ascii="Arial" w:hAnsi="Arial" w:cs="Arial"/>
                <w:sz w:val="18"/>
                <w:szCs w:val="18"/>
              </w:rPr>
              <w:t>12</w:t>
            </w:r>
          </w:p>
        </w:tc>
        <w:tc>
          <w:tcPr>
            <w:tcW w:w="3260" w:type="dxa"/>
            <w:vAlign w:val="center"/>
          </w:tcPr>
          <w:p w:rsidR="00490CB4" w:rsidRPr="00A6007B" w:rsidRDefault="00490CB4" w:rsidP="00DC0FC2">
            <w:pPr>
              <w:jc w:val="center"/>
              <w:rPr>
                <w:rFonts w:ascii="Arial" w:hAnsi="Arial" w:cs="Arial"/>
                <w:sz w:val="18"/>
                <w:szCs w:val="18"/>
              </w:rPr>
            </w:pPr>
            <w:r w:rsidRPr="00A6007B">
              <w:rPr>
                <w:rFonts w:ascii="Arial" w:hAnsi="Arial" w:cs="Arial"/>
                <w:sz w:val="18"/>
                <w:szCs w:val="18"/>
              </w:rPr>
              <w:t xml:space="preserve">Vodorovné premiestnenie zemín schopných zúrodnenia (skrývky HH) na vzdialenosť </w:t>
            </w:r>
            <w:r>
              <w:rPr>
                <w:rFonts w:ascii="Arial" w:hAnsi="Arial" w:cs="Arial"/>
                <w:sz w:val="18"/>
                <w:szCs w:val="18"/>
              </w:rPr>
              <w:t xml:space="preserve">nad 50 m </w:t>
            </w:r>
            <w:r w:rsidRPr="00A6007B">
              <w:rPr>
                <w:rFonts w:ascii="Arial" w:hAnsi="Arial" w:cs="Arial"/>
                <w:sz w:val="18"/>
                <w:szCs w:val="18"/>
              </w:rPr>
              <w:t xml:space="preserve">do </w:t>
            </w:r>
            <w:r>
              <w:rPr>
                <w:rFonts w:ascii="Arial" w:hAnsi="Arial" w:cs="Arial"/>
                <w:sz w:val="18"/>
                <w:szCs w:val="18"/>
              </w:rPr>
              <w:t>100</w:t>
            </w:r>
            <w:r w:rsidRPr="00A6007B">
              <w:rPr>
                <w:rFonts w:ascii="Arial" w:hAnsi="Arial" w:cs="Arial"/>
                <w:sz w:val="18"/>
                <w:szCs w:val="18"/>
              </w:rPr>
              <w:t xml:space="preserve"> m</w:t>
            </w:r>
          </w:p>
        </w:tc>
        <w:tc>
          <w:tcPr>
            <w:tcW w:w="891" w:type="dxa"/>
            <w:vAlign w:val="center"/>
          </w:tcPr>
          <w:p w:rsidR="00490CB4" w:rsidRPr="00A6007B" w:rsidRDefault="00490CB4" w:rsidP="00DC0FC2">
            <w:pPr>
              <w:jc w:val="center"/>
              <w:rPr>
                <w:rFonts w:ascii="Arial" w:hAnsi="Arial" w:cs="Arial"/>
                <w:sz w:val="18"/>
                <w:szCs w:val="18"/>
              </w:rPr>
            </w:pPr>
            <w:r>
              <w:rPr>
                <w:rFonts w:ascii="Arial" w:hAnsi="Arial" w:cs="Arial"/>
                <w:sz w:val="18"/>
                <w:szCs w:val="18"/>
              </w:rPr>
              <w:t>6 34</w:t>
            </w:r>
            <w:r w:rsidR="00072B51">
              <w:rPr>
                <w:rFonts w:ascii="Arial" w:hAnsi="Arial" w:cs="Arial"/>
                <w:sz w:val="18"/>
                <w:szCs w:val="18"/>
              </w:rPr>
              <w:t>8</w:t>
            </w:r>
          </w:p>
        </w:tc>
        <w:tc>
          <w:tcPr>
            <w:tcW w:w="952" w:type="dxa"/>
            <w:vAlign w:val="center"/>
          </w:tcPr>
          <w:p w:rsidR="00490CB4" w:rsidRPr="00A6007B" w:rsidRDefault="00490CB4" w:rsidP="00DC0FC2">
            <w:pPr>
              <w:jc w:val="center"/>
              <w:rPr>
                <w:rFonts w:ascii="Arial" w:hAnsi="Arial" w:cs="Arial"/>
                <w:sz w:val="18"/>
                <w:szCs w:val="18"/>
                <w:highlight w:val="yellow"/>
              </w:rPr>
            </w:pPr>
            <w:r w:rsidRPr="00A6007B">
              <w:rPr>
                <w:rFonts w:ascii="Arial" w:hAnsi="Arial" w:cs="Arial"/>
                <w:sz w:val="18"/>
                <w:szCs w:val="18"/>
              </w:rPr>
              <w:t>m</w:t>
            </w:r>
            <w:r w:rsidRPr="00A6007B">
              <w:rPr>
                <w:rFonts w:ascii="Arial" w:hAnsi="Arial" w:cs="Arial"/>
                <w:sz w:val="18"/>
                <w:szCs w:val="18"/>
                <w:vertAlign w:val="superscript"/>
              </w:rPr>
              <w:t>3</w:t>
            </w:r>
          </w:p>
        </w:tc>
        <w:tc>
          <w:tcPr>
            <w:tcW w:w="1701" w:type="dxa"/>
            <w:vAlign w:val="center"/>
          </w:tcPr>
          <w:p w:rsidR="00490CB4" w:rsidRPr="00A6007B" w:rsidRDefault="00490CB4" w:rsidP="001247D2">
            <w:pPr>
              <w:jc w:val="center"/>
              <w:rPr>
                <w:rFonts w:ascii="Arial" w:hAnsi="Arial" w:cs="Arial"/>
                <w:sz w:val="18"/>
                <w:szCs w:val="18"/>
                <w:highlight w:val="yellow"/>
              </w:rPr>
            </w:pPr>
            <w:r>
              <w:rPr>
                <w:rFonts w:ascii="Arial" w:hAnsi="Arial" w:cs="Arial"/>
                <w:sz w:val="18"/>
                <w:szCs w:val="18"/>
              </w:rPr>
              <w:t>2,62</w:t>
            </w:r>
          </w:p>
        </w:tc>
        <w:tc>
          <w:tcPr>
            <w:tcW w:w="1260" w:type="dxa"/>
            <w:vAlign w:val="center"/>
          </w:tcPr>
          <w:p w:rsidR="00490CB4" w:rsidRPr="00490CB4" w:rsidRDefault="00490CB4" w:rsidP="00490CB4">
            <w:pPr>
              <w:jc w:val="center"/>
              <w:rPr>
                <w:rFonts w:ascii="Arial" w:hAnsi="Arial" w:cs="Arial"/>
                <w:color w:val="000000"/>
                <w:sz w:val="18"/>
                <w:szCs w:val="18"/>
              </w:rPr>
            </w:pPr>
            <w:r w:rsidRPr="00490CB4">
              <w:rPr>
                <w:rFonts w:ascii="Arial" w:hAnsi="Arial" w:cs="Arial"/>
                <w:color w:val="000000"/>
                <w:sz w:val="18"/>
                <w:szCs w:val="18"/>
              </w:rPr>
              <w:t xml:space="preserve">16 </w:t>
            </w:r>
            <w:r w:rsidR="00072B51">
              <w:rPr>
                <w:rFonts w:ascii="Arial" w:hAnsi="Arial" w:cs="Arial"/>
                <w:color w:val="000000"/>
                <w:sz w:val="18"/>
                <w:szCs w:val="18"/>
              </w:rPr>
              <w:t>631</w:t>
            </w:r>
            <w:r w:rsidRPr="00490CB4">
              <w:rPr>
                <w:rFonts w:ascii="Arial" w:hAnsi="Arial" w:cs="Arial"/>
                <w:color w:val="000000"/>
                <w:sz w:val="18"/>
                <w:szCs w:val="18"/>
              </w:rPr>
              <w:t>,</w:t>
            </w:r>
            <w:r w:rsidR="00072B51">
              <w:rPr>
                <w:rFonts w:ascii="Arial" w:hAnsi="Arial" w:cs="Arial"/>
                <w:color w:val="000000"/>
                <w:sz w:val="18"/>
                <w:szCs w:val="18"/>
              </w:rPr>
              <w:t>76</w:t>
            </w:r>
          </w:p>
        </w:tc>
      </w:tr>
      <w:tr w:rsidR="00490CB4" w:rsidRPr="002D378C" w:rsidTr="00490CB4">
        <w:tc>
          <w:tcPr>
            <w:tcW w:w="791" w:type="dxa"/>
            <w:vAlign w:val="center"/>
          </w:tcPr>
          <w:p w:rsidR="00490CB4" w:rsidRPr="00A6007B" w:rsidRDefault="00490CB4" w:rsidP="00DC0FC2">
            <w:pPr>
              <w:jc w:val="center"/>
              <w:rPr>
                <w:rFonts w:ascii="Arial" w:hAnsi="Arial" w:cs="Arial"/>
                <w:b/>
                <w:sz w:val="18"/>
                <w:szCs w:val="18"/>
              </w:rPr>
            </w:pPr>
            <w:r w:rsidRPr="00A6007B">
              <w:rPr>
                <w:rFonts w:ascii="Arial" w:hAnsi="Arial" w:cs="Arial"/>
                <w:b/>
                <w:sz w:val="18"/>
                <w:szCs w:val="18"/>
              </w:rPr>
              <w:t>3</w:t>
            </w:r>
          </w:p>
        </w:tc>
        <w:tc>
          <w:tcPr>
            <w:tcW w:w="839" w:type="dxa"/>
            <w:vAlign w:val="center"/>
          </w:tcPr>
          <w:p w:rsidR="00490CB4" w:rsidRPr="00A6007B" w:rsidRDefault="00490CB4" w:rsidP="001247D2">
            <w:pPr>
              <w:jc w:val="center"/>
              <w:rPr>
                <w:rFonts w:ascii="Arial" w:hAnsi="Arial" w:cs="Arial"/>
                <w:sz w:val="18"/>
                <w:szCs w:val="18"/>
              </w:rPr>
            </w:pPr>
            <w:r w:rsidRPr="00A6007B">
              <w:rPr>
                <w:rFonts w:ascii="Arial" w:hAnsi="Arial" w:cs="Arial"/>
                <w:sz w:val="18"/>
                <w:szCs w:val="18"/>
              </w:rPr>
              <w:t>A01 01</w:t>
            </w:r>
          </w:p>
          <w:p w:rsidR="00490CB4" w:rsidRPr="00A6007B" w:rsidRDefault="00490CB4" w:rsidP="001247D2">
            <w:pPr>
              <w:jc w:val="center"/>
              <w:rPr>
                <w:rFonts w:ascii="Arial" w:hAnsi="Arial" w:cs="Arial"/>
                <w:sz w:val="18"/>
                <w:szCs w:val="18"/>
              </w:rPr>
            </w:pPr>
            <w:r w:rsidRPr="00A6007B">
              <w:rPr>
                <w:rFonts w:ascii="Arial" w:hAnsi="Arial" w:cs="Arial"/>
                <w:sz w:val="18"/>
                <w:szCs w:val="18"/>
              </w:rPr>
              <w:t>18100</w:t>
            </w:r>
          </w:p>
          <w:p w:rsidR="00490CB4" w:rsidRPr="00A6007B" w:rsidRDefault="00490CB4" w:rsidP="001247D2">
            <w:pPr>
              <w:jc w:val="center"/>
              <w:rPr>
                <w:rFonts w:ascii="Arial" w:hAnsi="Arial" w:cs="Arial"/>
                <w:sz w:val="18"/>
                <w:szCs w:val="18"/>
              </w:rPr>
            </w:pPr>
            <w:r w:rsidRPr="00A6007B">
              <w:rPr>
                <w:rFonts w:ascii="Arial" w:hAnsi="Arial" w:cs="Arial"/>
                <w:sz w:val="18"/>
                <w:szCs w:val="18"/>
              </w:rPr>
              <w:t>Pol. č. 611</w:t>
            </w:r>
            <w:r>
              <w:rPr>
                <w:rFonts w:ascii="Arial" w:hAnsi="Arial" w:cs="Arial"/>
                <w:sz w:val="18"/>
                <w:szCs w:val="18"/>
              </w:rPr>
              <w:t>4</w:t>
            </w:r>
          </w:p>
        </w:tc>
        <w:tc>
          <w:tcPr>
            <w:tcW w:w="3260" w:type="dxa"/>
            <w:vAlign w:val="center"/>
          </w:tcPr>
          <w:p w:rsidR="00490CB4" w:rsidRPr="00A6007B" w:rsidRDefault="00490CB4" w:rsidP="00DC0FC2">
            <w:pPr>
              <w:jc w:val="center"/>
              <w:rPr>
                <w:rFonts w:ascii="Arial" w:hAnsi="Arial" w:cs="Arial"/>
                <w:sz w:val="18"/>
                <w:szCs w:val="18"/>
              </w:rPr>
            </w:pPr>
            <w:r w:rsidRPr="00A6007B">
              <w:rPr>
                <w:rFonts w:ascii="Arial" w:hAnsi="Arial" w:cs="Arial"/>
                <w:sz w:val="18"/>
                <w:szCs w:val="18"/>
              </w:rPr>
              <w:t>Rozprestretie zemín schopných zúrodnenia (skrývky HH) v rovine alebo sklone 1:5 pri hrúbke vrstvy nad 0,20 do 0,30</w:t>
            </w:r>
          </w:p>
        </w:tc>
        <w:tc>
          <w:tcPr>
            <w:tcW w:w="891" w:type="dxa"/>
            <w:vAlign w:val="center"/>
          </w:tcPr>
          <w:p w:rsidR="00490CB4" w:rsidRPr="00A6007B" w:rsidRDefault="00490CB4" w:rsidP="00DC0FC2">
            <w:pPr>
              <w:jc w:val="center"/>
              <w:rPr>
                <w:rFonts w:ascii="Arial" w:hAnsi="Arial" w:cs="Arial"/>
                <w:sz w:val="18"/>
                <w:szCs w:val="18"/>
              </w:rPr>
            </w:pPr>
            <w:r>
              <w:rPr>
                <w:rFonts w:ascii="Arial" w:hAnsi="Arial" w:cs="Arial"/>
                <w:sz w:val="18"/>
                <w:szCs w:val="18"/>
              </w:rPr>
              <w:t>20 1</w:t>
            </w:r>
            <w:r w:rsidR="00072B51">
              <w:rPr>
                <w:rFonts w:ascii="Arial" w:hAnsi="Arial" w:cs="Arial"/>
                <w:sz w:val="18"/>
                <w:szCs w:val="18"/>
              </w:rPr>
              <w:t>44</w:t>
            </w:r>
          </w:p>
        </w:tc>
        <w:tc>
          <w:tcPr>
            <w:tcW w:w="952" w:type="dxa"/>
            <w:vAlign w:val="center"/>
          </w:tcPr>
          <w:p w:rsidR="00490CB4" w:rsidRPr="00A6007B" w:rsidRDefault="00490CB4" w:rsidP="00DC0FC2">
            <w:pPr>
              <w:jc w:val="center"/>
              <w:rPr>
                <w:rFonts w:ascii="Arial" w:hAnsi="Arial" w:cs="Arial"/>
                <w:sz w:val="18"/>
                <w:szCs w:val="18"/>
              </w:rPr>
            </w:pPr>
            <w:r w:rsidRPr="00A6007B">
              <w:rPr>
                <w:rFonts w:ascii="Arial" w:hAnsi="Arial" w:cs="Arial"/>
                <w:sz w:val="18"/>
                <w:szCs w:val="18"/>
              </w:rPr>
              <w:t>m</w:t>
            </w:r>
            <w:r w:rsidRPr="00A6007B">
              <w:rPr>
                <w:rFonts w:ascii="Arial" w:hAnsi="Arial" w:cs="Arial"/>
                <w:sz w:val="18"/>
                <w:szCs w:val="18"/>
                <w:vertAlign w:val="superscript"/>
              </w:rPr>
              <w:t>2</w:t>
            </w:r>
          </w:p>
        </w:tc>
        <w:tc>
          <w:tcPr>
            <w:tcW w:w="1701" w:type="dxa"/>
            <w:vAlign w:val="center"/>
          </w:tcPr>
          <w:p w:rsidR="00490CB4" w:rsidRPr="00A6007B" w:rsidRDefault="00490CB4" w:rsidP="001247D2">
            <w:pPr>
              <w:jc w:val="center"/>
              <w:rPr>
                <w:rFonts w:ascii="Arial" w:hAnsi="Arial" w:cs="Arial"/>
                <w:sz w:val="18"/>
                <w:szCs w:val="18"/>
              </w:rPr>
            </w:pPr>
            <w:r w:rsidRPr="00A6007B">
              <w:rPr>
                <w:rFonts w:ascii="Arial" w:hAnsi="Arial" w:cs="Arial"/>
                <w:sz w:val="18"/>
                <w:szCs w:val="18"/>
              </w:rPr>
              <w:t xml:space="preserve">0, </w:t>
            </w:r>
            <w:r>
              <w:rPr>
                <w:rFonts w:ascii="Arial" w:hAnsi="Arial" w:cs="Arial"/>
                <w:sz w:val="18"/>
                <w:szCs w:val="18"/>
              </w:rPr>
              <w:t>63</w:t>
            </w:r>
          </w:p>
        </w:tc>
        <w:tc>
          <w:tcPr>
            <w:tcW w:w="1260" w:type="dxa"/>
            <w:vAlign w:val="center"/>
          </w:tcPr>
          <w:p w:rsidR="00490CB4" w:rsidRPr="00490CB4" w:rsidRDefault="00490CB4" w:rsidP="00490CB4">
            <w:pPr>
              <w:jc w:val="center"/>
              <w:rPr>
                <w:rFonts w:ascii="Arial" w:hAnsi="Arial" w:cs="Arial"/>
                <w:color w:val="000000"/>
                <w:sz w:val="18"/>
                <w:szCs w:val="18"/>
              </w:rPr>
            </w:pPr>
            <w:r w:rsidRPr="00490CB4">
              <w:rPr>
                <w:rFonts w:ascii="Arial" w:hAnsi="Arial" w:cs="Arial"/>
                <w:color w:val="000000"/>
                <w:sz w:val="18"/>
                <w:szCs w:val="18"/>
              </w:rPr>
              <w:t xml:space="preserve">12 </w:t>
            </w:r>
            <w:r w:rsidR="00072B51">
              <w:rPr>
                <w:rFonts w:ascii="Arial" w:hAnsi="Arial" w:cs="Arial"/>
                <w:color w:val="000000"/>
                <w:sz w:val="18"/>
                <w:szCs w:val="18"/>
              </w:rPr>
              <w:t>690</w:t>
            </w:r>
            <w:r w:rsidRPr="00490CB4">
              <w:rPr>
                <w:rFonts w:ascii="Arial" w:hAnsi="Arial" w:cs="Arial"/>
                <w:color w:val="000000"/>
                <w:sz w:val="18"/>
                <w:szCs w:val="18"/>
              </w:rPr>
              <w:t>,</w:t>
            </w:r>
            <w:r w:rsidR="00072B51">
              <w:rPr>
                <w:rFonts w:ascii="Arial" w:hAnsi="Arial" w:cs="Arial"/>
                <w:color w:val="000000"/>
                <w:sz w:val="18"/>
                <w:szCs w:val="18"/>
              </w:rPr>
              <w:t>72</w:t>
            </w:r>
          </w:p>
        </w:tc>
      </w:tr>
      <w:tr w:rsidR="00490CB4" w:rsidRPr="002D378C" w:rsidTr="00490CB4">
        <w:tc>
          <w:tcPr>
            <w:tcW w:w="791" w:type="dxa"/>
            <w:vAlign w:val="center"/>
          </w:tcPr>
          <w:p w:rsidR="00490CB4" w:rsidRPr="00A6007B" w:rsidRDefault="00490CB4" w:rsidP="00DC0FC2">
            <w:pPr>
              <w:jc w:val="center"/>
              <w:rPr>
                <w:rFonts w:ascii="Arial" w:hAnsi="Arial" w:cs="Arial"/>
                <w:b/>
                <w:sz w:val="18"/>
                <w:szCs w:val="18"/>
              </w:rPr>
            </w:pPr>
            <w:r>
              <w:rPr>
                <w:rFonts w:ascii="Arial" w:hAnsi="Arial" w:cs="Arial"/>
                <w:b/>
                <w:sz w:val="18"/>
                <w:szCs w:val="18"/>
              </w:rPr>
              <w:t>4</w:t>
            </w:r>
          </w:p>
        </w:tc>
        <w:tc>
          <w:tcPr>
            <w:tcW w:w="839" w:type="dxa"/>
            <w:vAlign w:val="center"/>
          </w:tcPr>
          <w:p w:rsidR="00490CB4" w:rsidRPr="00A6007B" w:rsidRDefault="00490CB4" w:rsidP="007567F3">
            <w:pPr>
              <w:jc w:val="center"/>
              <w:rPr>
                <w:rFonts w:ascii="Arial" w:hAnsi="Arial" w:cs="Arial"/>
                <w:sz w:val="18"/>
                <w:szCs w:val="18"/>
              </w:rPr>
            </w:pPr>
            <w:r w:rsidRPr="00A6007B">
              <w:rPr>
                <w:rFonts w:ascii="Arial" w:hAnsi="Arial" w:cs="Arial"/>
                <w:sz w:val="18"/>
                <w:szCs w:val="18"/>
              </w:rPr>
              <w:t>A01 01</w:t>
            </w:r>
          </w:p>
          <w:p w:rsidR="00490CB4" w:rsidRPr="00A6007B" w:rsidRDefault="00490CB4" w:rsidP="007567F3">
            <w:pPr>
              <w:jc w:val="center"/>
              <w:rPr>
                <w:rFonts w:ascii="Arial" w:hAnsi="Arial" w:cs="Arial"/>
                <w:sz w:val="18"/>
                <w:szCs w:val="18"/>
              </w:rPr>
            </w:pPr>
            <w:r w:rsidRPr="00A6007B">
              <w:rPr>
                <w:rFonts w:ascii="Arial" w:hAnsi="Arial" w:cs="Arial"/>
                <w:sz w:val="18"/>
                <w:szCs w:val="18"/>
              </w:rPr>
              <w:t>18100</w:t>
            </w:r>
          </w:p>
          <w:p w:rsidR="00490CB4" w:rsidRPr="00A6007B" w:rsidRDefault="00490CB4" w:rsidP="00490CB4">
            <w:pPr>
              <w:jc w:val="center"/>
              <w:rPr>
                <w:rFonts w:ascii="Arial" w:hAnsi="Arial" w:cs="Arial"/>
                <w:sz w:val="18"/>
                <w:szCs w:val="18"/>
              </w:rPr>
            </w:pPr>
            <w:r w:rsidRPr="00A6007B">
              <w:rPr>
                <w:rFonts w:ascii="Arial" w:hAnsi="Arial" w:cs="Arial"/>
                <w:sz w:val="18"/>
                <w:szCs w:val="18"/>
              </w:rPr>
              <w:t>Pol. č. 611</w:t>
            </w:r>
            <w:r>
              <w:rPr>
                <w:rFonts w:ascii="Arial" w:hAnsi="Arial" w:cs="Arial"/>
                <w:sz w:val="18"/>
                <w:szCs w:val="18"/>
              </w:rPr>
              <w:t>8</w:t>
            </w:r>
          </w:p>
        </w:tc>
        <w:tc>
          <w:tcPr>
            <w:tcW w:w="3260" w:type="dxa"/>
            <w:vAlign w:val="center"/>
          </w:tcPr>
          <w:p w:rsidR="00490CB4" w:rsidRPr="00A6007B" w:rsidRDefault="00490CB4" w:rsidP="00490CB4">
            <w:pPr>
              <w:jc w:val="center"/>
              <w:rPr>
                <w:rFonts w:ascii="Arial" w:hAnsi="Arial" w:cs="Arial"/>
                <w:sz w:val="18"/>
                <w:szCs w:val="18"/>
              </w:rPr>
            </w:pPr>
            <w:r w:rsidRPr="00A6007B">
              <w:rPr>
                <w:rFonts w:ascii="Arial" w:hAnsi="Arial" w:cs="Arial"/>
                <w:sz w:val="18"/>
                <w:szCs w:val="18"/>
              </w:rPr>
              <w:t>Rozprestretie zemín schopných zúrodnenia (skrývky HH) v rovine alebo sklo</w:t>
            </w:r>
            <w:r>
              <w:rPr>
                <w:rFonts w:ascii="Arial" w:hAnsi="Arial" w:cs="Arial"/>
                <w:sz w:val="18"/>
                <w:szCs w:val="18"/>
              </w:rPr>
              <w:t>ne 1:5 pri hrúbke vrstvy nad 0,6</w:t>
            </w:r>
            <w:r w:rsidRPr="00A6007B">
              <w:rPr>
                <w:rFonts w:ascii="Arial" w:hAnsi="Arial" w:cs="Arial"/>
                <w:sz w:val="18"/>
                <w:szCs w:val="18"/>
              </w:rPr>
              <w:t>0 do 0,</w:t>
            </w:r>
            <w:r>
              <w:rPr>
                <w:rFonts w:ascii="Arial" w:hAnsi="Arial" w:cs="Arial"/>
                <w:sz w:val="18"/>
                <w:szCs w:val="18"/>
              </w:rPr>
              <w:t>7</w:t>
            </w:r>
            <w:r w:rsidRPr="00A6007B">
              <w:rPr>
                <w:rFonts w:ascii="Arial" w:hAnsi="Arial" w:cs="Arial"/>
                <w:sz w:val="18"/>
                <w:szCs w:val="18"/>
              </w:rPr>
              <w:t>0</w:t>
            </w:r>
          </w:p>
        </w:tc>
        <w:tc>
          <w:tcPr>
            <w:tcW w:w="891" w:type="dxa"/>
            <w:vAlign w:val="center"/>
          </w:tcPr>
          <w:p w:rsidR="00490CB4" w:rsidRPr="00A6007B" w:rsidRDefault="00490CB4" w:rsidP="007567F3">
            <w:pPr>
              <w:jc w:val="center"/>
              <w:rPr>
                <w:rFonts w:ascii="Arial" w:hAnsi="Arial" w:cs="Arial"/>
                <w:sz w:val="18"/>
                <w:szCs w:val="18"/>
              </w:rPr>
            </w:pPr>
            <w:r>
              <w:rPr>
                <w:rFonts w:ascii="Arial" w:hAnsi="Arial" w:cs="Arial"/>
                <w:sz w:val="18"/>
                <w:szCs w:val="18"/>
              </w:rPr>
              <w:t>2 23</w:t>
            </w:r>
            <w:r w:rsidR="00072B51">
              <w:rPr>
                <w:rFonts w:ascii="Arial" w:hAnsi="Arial" w:cs="Arial"/>
                <w:sz w:val="18"/>
                <w:szCs w:val="18"/>
              </w:rPr>
              <w:t>2</w:t>
            </w:r>
          </w:p>
        </w:tc>
        <w:tc>
          <w:tcPr>
            <w:tcW w:w="952" w:type="dxa"/>
            <w:vAlign w:val="center"/>
          </w:tcPr>
          <w:p w:rsidR="00490CB4" w:rsidRPr="00A6007B" w:rsidRDefault="00490CB4" w:rsidP="007567F3">
            <w:pPr>
              <w:jc w:val="center"/>
              <w:rPr>
                <w:rFonts w:ascii="Arial" w:hAnsi="Arial" w:cs="Arial"/>
                <w:sz w:val="18"/>
                <w:szCs w:val="18"/>
              </w:rPr>
            </w:pPr>
            <w:r w:rsidRPr="00A6007B">
              <w:rPr>
                <w:rFonts w:ascii="Arial" w:hAnsi="Arial" w:cs="Arial"/>
                <w:sz w:val="18"/>
                <w:szCs w:val="18"/>
              </w:rPr>
              <w:t>m</w:t>
            </w:r>
            <w:r w:rsidRPr="00A6007B">
              <w:rPr>
                <w:rFonts w:ascii="Arial" w:hAnsi="Arial" w:cs="Arial"/>
                <w:sz w:val="18"/>
                <w:szCs w:val="18"/>
                <w:vertAlign w:val="superscript"/>
              </w:rPr>
              <w:t>2</w:t>
            </w:r>
          </w:p>
        </w:tc>
        <w:tc>
          <w:tcPr>
            <w:tcW w:w="1701" w:type="dxa"/>
            <w:vAlign w:val="center"/>
          </w:tcPr>
          <w:p w:rsidR="00490CB4" w:rsidRPr="00A6007B" w:rsidRDefault="00490CB4" w:rsidP="007567F3">
            <w:pPr>
              <w:jc w:val="center"/>
              <w:rPr>
                <w:rFonts w:ascii="Arial" w:hAnsi="Arial" w:cs="Arial"/>
                <w:sz w:val="18"/>
                <w:szCs w:val="18"/>
              </w:rPr>
            </w:pPr>
            <w:r>
              <w:rPr>
                <w:rFonts w:ascii="Arial" w:hAnsi="Arial" w:cs="Arial"/>
                <w:sz w:val="18"/>
                <w:szCs w:val="18"/>
              </w:rPr>
              <w:t>1,39</w:t>
            </w:r>
          </w:p>
        </w:tc>
        <w:tc>
          <w:tcPr>
            <w:tcW w:w="1260" w:type="dxa"/>
            <w:vAlign w:val="center"/>
          </w:tcPr>
          <w:p w:rsidR="00490CB4" w:rsidRPr="00490CB4" w:rsidRDefault="00490CB4" w:rsidP="00490CB4">
            <w:pPr>
              <w:jc w:val="center"/>
              <w:rPr>
                <w:rFonts w:ascii="Arial" w:hAnsi="Arial" w:cs="Arial"/>
                <w:color w:val="000000"/>
                <w:sz w:val="18"/>
                <w:szCs w:val="18"/>
              </w:rPr>
            </w:pPr>
            <w:r w:rsidRPr="00490CB4">
              <w:rPr>
                <w:rFonts w:ascii="Arial" w:hAnsi="Arial" w:cs="Arial"/>
                <w:color w:val="000000"/>
                <w:sz w:val="18"/>
                <w:szCs w:val="18"/>
              </w:rPr>
              <w:t>3 10</w:t>
            </w:r>
            <w:r w:rsidR="00072B51">
              <w:rPr>
                <w:rFonts w:ascii="Arial" w:hAnsi="Arial" w:cs="Arial"/>
                <w:color w:val="000000"/>
                <w:sz w:val="18"/>
                <w:szCs w:val="18"/>
              </w:rPr>
              <w:t>2</w:t>
            </w:r>
            <w:r w:rsidRPr="00490CB4">
              <w:rPr>
                <w:rFonts w:ascii="Arial" w:hAnsi="Arial" w:cs="Arial"/>
                <w:color w:val="000000"/>
                <w:sz w:val="18"/>
                <w:szCs w:val="18"/>
              </w:rPr>
              <w:t>,4</w:t>
            </w:r>
            <w:r w:rsidR="00072B51">
              <w:rPr>
                <w:rFonts w:ascii="Arial" w:hAnsi="Arial" w:cs="Arial"/>
                <w:color w:val="000000"/>
                <w:sz w:val="18"/>
                <w:szCs w:val="18"/>
              </w:rPr>
              <w:t>8</w:t>
            </w:r>
          </w:p>
        </w:tc>
      </w:tr>
      <w:tr w:rsidR="00490CB4" w:rsidRPr="002D378C" w:rsidTr="008E6699">
        <w:tc>
          <w:tcPr>
            <w:tcW w:w="8434" w:type="dxa"/>
            <w:gridSpan w:val="6"/>
          </w:tcPr>
          <w:p w:rsidR="00490CB4" w:rsidRPr="008149BB" w:rsidRDefault="00490CB4" w:rsidP="00437500">
            <w:pPr>
              <w:rPr>
                <w:rFonts w:ascii="Arial" w:hAnsi="Arial" w:cs="Arial"/>
                <w:sz w:val="20"/>
                <w:szCs w:val="20"/>
              </w:rPr>
            </w:pPr>
            <w:r w:rsidRPr="008149BB">
              <w:rPr>
                <w:rFonts w:ascii="Arial" w:hAnsi="Arial" w:cs="Arial"/>
                <w:b/>
                <w:bCs/>
                <w:sz w:val="20"/>
                <w:szCs w:val="20"/>
              </w:rPr>
              <w:t>Technická rekultivácia spolu v EUR</w:t>
            </w:r>
          </w:p>
        </w:tc>
        <w:tc>
          <w:tcPr>
            <w:tcW w:w="1260" w:type="dxa"/>
            <w:vAlign w:val="center"/>
          </w:tcPr>
          <w:p w:rsidR="00490CB4" w:rsidRPr="008149BB" w:rsidRDefault="00490CB4" w:rsidP="006E1027">
            <w:pPr>
              <w:jc w:val="center"/>
              <w:rPr>
                <w:rFonts w:ascii="Arial" w:hAnsi="Arial" w:cs="Arial"/>
                <w:b/>
                <w:sz w:val="20"/>
                <w:szCs w:val="20"/>
              </w:rPr>
            </w:pPr>
            <w:r>
              <w:rPr>
                <w:rFonts w:ascii="Arial" w:hAnsi="Arial" w:cs="Arial"/>
                <w:b/>
                <w:sz w:val="20"/>
                <w:szCs w:val="20"/>
              </w:rPr>
              <w:t>32 8</w:t>
            </w:r>
            <w:r w:rsidR="00072B51">
              <w:rPr>
                <w:rFonts w:ascii="Arial" w:hAnsi="Arial" w:cs="Arial"/>
                <w:b/>
                <w:sz w:val="20"/>
                <w:szCs w:val="20"/>
              </w:rPr>
              <w:t>3</w:t>
            </w:r>
            <w:r>
              <w:rPr>
                <w:rFonts w:ascii="Arial" w:hAnsi="Arial" w:cs="Arial"/>
                <w:b/>
                <w:sz w:val="20"/>
                <w:szCs w:val="20"/>
              </w:rPr>
              <w:t>7,</w:t>
            </w:r>
            <w:r w:rsidR="00072B51">
              <w:rPr>
                <w:rFonts w:ascii="Arial" w:hAnsi="Arial" w:cs="Arial"/>
                <w:b/>
                <w:sz w:val="20"/>
                <w:szCs w:val="20"/>
              </w:rPr>
              <w:t>28</w:t>
            </w:r>
            <w:r>
              <w:rPr>
                <w:rFonts w:ascii="Arial" w:hAnsi="Arial" w:cs="Arial"/>
                <w:b/>
                <w:sz w:val="20"/>
                <w:szCs w:val="20"/>
              </w:rPr>
              <w:t>*</w:t>
            </w:r>
          </w:p>
        </w:tc>
      </w:tr>
    </w:tbl>
    <w:p w:rsidR="003664D4" w:rsidRPr="00167CB9" w:rsidRDefault="00167CB9" w:rsidP="00DC0FC2">
      <w:pPr>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p>
    <w:p w:rsidR="00167CB9" w:rsidRDefault="00167CB9" w:rsidP="00DC0FC2">
      <w:pPr>
        <w:jc w:val="center"/>
        <w:rPr>
          <w:rFonts w:ascii="Arial" w:hAnsi="Arial" w:cs="Arial"/>
          <w:b/>
          <w:sz w:val="20"/>
          <w:szCs w:val="20"/>
          <w:highlight w:val="yellow"/>
        </w:rPr>
      </w:pPr>
    </w:p>
    <w:p w:rsidR="00167CB9" w:rsidRPr="00EF2B73" w:rsidRDefault="00167CB9" w:rsidP="00DC0FC2">
      <w:pPr>
        <w:jc w:val="center"/>
        <w:rPr>
          <w:rFonts w:ascii="Arial" w:hAnsi="Arial" w:cs="Arial"/>
          <w:b/>
          <w:sz w:val="20"/>
          <w:szCs w:val="20"/>
        </w:rPr>
      </w:pPr>
    </w:p>
    <w:p w:rsidR="001B202B" w:rsidRPr="00ED1395" w:rsidRDefault="0014061A" w:rsidP="001B202B">
      <w:pPr>
        <w:jc w:val="both"/>
        <w:rPr>
          <w:rFonts w:ascii="Arial" w:hAnsi="Arial" w:cs="Arial"/>
          <w:b/>
          <w:sz w:val="20"/>
          <w:szCs w:val="20"/>
        </w:rPr>
      </w:pPr>
      <w:r w:rsidRPr="00EF2B73">
        <w:rPr>
          <w:rFonts w:ascii="Arial" w:hAnsi="Arial" w:cs="Arial"/>
          <w:b/>
          <w:sz w:val="20"/>
          <w:szCs w:val="20"/>
        </w:rPr>
        <w:t>1</w:t>
      </w:r>
      <w:r w:rsidR="00271E32">
        <w:rPr>
          <w:rFonts w:ascii="Arial" w:hAnsi="Arial" w:cs="Arial"/>
          <w:b/>
          <w:sz w:val="20"/>
          <w:szCs w:val="20"/>
        </w:rPr>
        <w:t>6</w:t>
      </w:r>
      <w:r w:rsidR="001B202B" w:rsidRPr="00EF2B73">
        <w:rPr>
          <w:rFonts w:ascii="Arial" w:hAnsi="Arial" w:cs="Arial"/>
          <w:b/>
          <w:sz w:val="20"/>
          <w:szCs w:val="20"/>
        </w:rPr>
        <w:t>.2. Kvantifikácia a</w:t>
      </w:r>
      <w:r w:rsidR="00F817AB" w:rsidRPr="00EF2B73">
        <w:rPr>
          <w:rFonts w:ascii="Arial" w:hAnsi="Arial" w:cs="Arial"/>
          <w:b/>
          <w:sz w:val="20"/>
          <w:szCs w:val="20"/>
        </w:rPr>
        <w:t> </w:t>
      </w:r>
      <w:r w:rsidR="001B202B" w:rsidRPr="00EF2B73">
        <w:rPr>
          <w:rFonts w:ascii="Arial" w:hAnsi="Arial" w:cs="Arial"/>
          <w:b/>
          <w:sz w:val="20"/>
          <w:szCs w:val="20"/>
        </w:rPr>
        <w:t>ocenenie položiek biologickej rekultivácie</w:t>
      </w:r>
    </w:p>
    <w:p w:rsidR="001B202B" w:rsidRPr="00ED1395" w:rsidRDefault="001B202B" w:rsidP="001B202B">
      <w:pPr>
        <w:jc w:val="both"/>
        <w:rPr>
          <w:rFonts w:ascii="Arial" w:hAnsi="Arial" w:cs="Arial"/>
          <w:b/>
          <w:sz w:val="20"/>
          <w:szCs w:val="20"/>
        </w:rPr>
      </w:pPr>
    </w:p>
    <w:p w:rsidR="001B202B" w:rsidRPr="00ED1395" w:rsidRDefault="001B202B" w:rsidP="001B202B">
      <w:pPr>
        <w:pStyle w:val="Zkladntext"/>
        <w:rPr>
          <w:sz w:val="20"/>
          <w:szCs w:val="20"/>
        </w:rPr>
      </w:pPr>
      <w:r w:rsidRPr="00ED1395">
        <w:rPr>
          <w:sz w:val="20"/>
          <w:szCs w:val="20"/>
        </w:rPr>
        <w:t xml:space="preserve">            Ceny jednotlivých položiek biologickej rekultivácie sú stanovené bez DPH pre rozsah rekultivácie – plochu: </w:t>
      </w:r>
      <w:r w:rsidR="006E1027">
        <w:rPr>
          <w:sz w:val="20"/>
          <w:szCs w:val="20"/>
        </w:rPr>
        <w:t>22 358</w:t>
      </w:r>
      <w:r w:rsidR="00490CB4" w:rsidRPr="00C04713">
        <w:rPr>
          <w:sz w:val="20"/>
          <w:szCs w:val="20"/>
        </w:rPr>
        <w:t xml:space="preserve"> </w:t>
      </w:r>
      <w:r w:rsidRPr="00ED1395">
        <w:rPr>
          <w:sz w:val="20"/>
          <w:szCs w:val="20"/>
        </w:rPr>
        <w:t>m</w:t>
      </w:r>
      <w:r w:rsidRPr="00ED1395">
        <w:rPr>
          <w:sz w:val="20"/>
          <w:szCs w:val="20"/>
          <w:vertAlign w:val="superscript"/>
        </w:rPr>
        <w:t>2</w:t>
      </w:r>
      <w:r w:rsidRPr="00ED1395">
        <w:rPr>
          <w:sz w:val="20"/>
          <w:szCs w:val="20"/>
        </w:rPr>
        <w:t>.</w:t>
      </w:r>
    </w:p>
    <w:p w:rsidR="004059BC" w:rsidRPr="00ED1395" w:rsidRDefault="00D8334F" w:rsidP="00714126">
      <w:pPr>
        <w:rPr>
          <w:rFonts w:ascii="Arial" w:hAnsi="Arial" w:cs="Arial"/>
          <w:b/>
          <w:bCs/>
          <w:sz w:val="20"/>
          <w:szCs w:val="20"/>
        </w:rPr>
      </w:pPr>
      <w:r w:rsidRPr="00ED1395">
        <w:rPr>
          <w:rFonts w:ascii="Arial" w:hAnsi="Arial" w:cs="Arial"/>
          <w:b/>
          <w:bCs/>
          <w:sz w:val="20"/>
          <w:szCs w:val="20"/>
        </w:rPr>
        <w:t>Biologická rekultivácia</w:t>
      </w:r>
    </w:p>
    <w:tbl>
      <w:tblPr>
        <w:tblW w:w="9761"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904"/>
        <w:gridCol w:w="3201"/>
        <w:gridCol w:w="993"/>
        <w:gridCol w:w="1134"/>
        <w:gridCol w:w="1417"/>
        <w:gridCol w:w="1321"/>
      </w:tblGrid>
      <w:tr w:rsidR="00DC0FC2" w:rsidRPr="00ED1395" w:rsidTr="00490CB4">
        <w:trPr>
          <w:cantSplit/>
          <w:trHeight w:val="442"/>
        </w:trPr>
        <w:tc>
          <w:tcPr>
            <w:tcW w:w="79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Por.</w:t>
            </w:r>
            <w:r>
              <w:rPr>
                <w:rFonts w:ascii="Arial" w:hAnsi="Arial" w:cs="Arial"/>
                <w:b/>
                <w:sz w:val="18"/>
                <w:szCs w:val="18"/>
              </w:rPr>
              <w:t xml:space="preserve"> </w:t>
            </w:r>
            <w:r w:rsidRPr="00DC0FC2">
              <w:rPr>
                <w:rFonts w:ascii="Arial" w:hAnsi="Arial" w:cs="Arial"/>
                <w:b/>
                <w:sz w:val="18"/>
                <w:szCs w:val="18"/>
              </w:rPr>
              <w:t>č.</w:t>
            </w:r>
          </w:p>
        </w:tc>
        <w:tc>
          <w:tcPr>
            <w:tcW w:w="90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Kód</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320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Popis</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993"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Rozsah</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Výmera</w:t>
            </w:r>
          </w:p>
        </w:tc>
        <w:tc>
          <w:tcPr>
            <w:tcW w:w="113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Merná</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jednotka</w:t>
            </w:r>
          </w:p>
        </w:tc>
        <w:tc>
          <w:tcPr>
            <w:tcW w:w="1417"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Jednotková cena</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c>
          <w:tcPr>
            <w:tcW w:w="132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Cena celkom</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r>
      <w:tr w:rsidR="00490CB4" w:rsidRPr="00ED1395" w:rsidTr="00490CB4">
        <w:tc>
          <w:tcPr>
            <w:tcW w:w="791" w:type="dxa"/>
            <w:tcBorders>
              <w:top w:val="nil"/>
            </w:tcBorders>
            <w:vAlign w:val="center"/>
          </w:tcPr>
          <w:p w:rsidR="00490CB4" w:rsidRPr="00A6007B" w:rsidRDefault="00490CB4" w:rsidP="00E67F5B">
            <w:pPr>
              <w:jc w:val="center"/>
              <w:rPr>
                <w:rFonts w:ascii="Arial" w:hAnsi="Arial" w:cs="Arial"/>
                <w:b/>
                <w:sz w:val="18"/>
                <w:szCs w:val="18"/>
              </w:rPr>
            </w:pPr>
            <w:r w:rsidRPr="00A6007B">
              <w:rPr>
                <w:rFonts w:ascii="Arial" w:hAnsi="Arial" w:cs="Arial"/>
                <w:b/>
                <w:sz w:val="18"/>
                <w:szCs w:val="18"/>
              </w:rPr>
              <w:t>1</w:t>
            </w:r>
          </w:p>
        </w:tc>
        <w:tc>
          <w:tcPr>
            <w:tcW w:w="904" w:type="dxa"/>
            <w:tcBorders>
              <w:top w:val="nil"/>
            </w:tcBorders>
            <w:vAlign w:val="center"/>
          </w:tcPr>
          <w:p w:rsidR="00490CB4" w:rsidRPr="00A6007B" w:rsidRDefault="00490CB4" w:rsidP="001247D2">
            <w:pPr>
              <w:jc w:val="center"/>
              <w:rPr>
                <w:rFonts w:ascii="Arial" w:hAnsi="Arial" w:cs="Arial"/>
                <w:sz w:val="18"/>
                <w:szCs w:val="18"/>
              </w:rPr>
            </w:pPr>
            <w:r w:rsidRPr="00A6007B">
              <w:rPr>
                <w:rFonts w:ascii="Arial" w:hAnsi="Arial" w:cs="Arial"/>
                <w:sz w:val="18"/>
                <w:szCs w:val="18"/>
              </w:rPr>
              <w:t>A02 01</w:t>
            </w:r>
          </w:p>
          <w:p w:rsidR="00490CB4" w:rsidRPr="00A6007B" w:rsidRDefault="00490CB4" w:rsidP="001247D2">
            <w:pPr>
              <w:jc w:val="center"/>
              <w:rPr>
                <w:rFonts w:ascii="Arial" w:hAnsi="Arial" w:cs="Arial"/>
                <w:sz w:val="18"/>
                <w:szCs w:val="18"/>
              </w:rPr>
            </w:pPr>
            <w:r w:rsidRPr="00A6007B">
              <w:rPr>
                <w:rFonts w:ascii="Arial" w:hAnsi="Arial" w:cs="Arial"/>
                <w:sz w:val="18"/>
                <w:szCs w:val="18"/>
              </w:rPr>
              <w:t>18580</w:t>
            </w:r>
          </w:p>
          <w:p w:rsidR="00490CB4" w:rsidRPr="00A6007B" w:rsidRDefault="00490CB4" w:rsidP="001247D2">
            <w:pPr>
              <w:jc w:val="center"/>
              <w:rPr>
                <w:rFonts w:ascii="Arial" w:hAnsi="Arial" w:cs="Arial"/>
                <w:sz w:val="18"/>
                <w:szCs w:val="18"/>
              </w:rPr>
            </w:pPr>
            <w:r w:rsidRPr="00A6007B">
              <w:rPr>
                <w:rFonts w:ascii="Arial" w:hAnsi="Arial" w:cs="Arial"/>
                <w:sz w:val="18"/>
                <w:szCs w:val="18"/>
              </w:rPr>
              <w:t>Pol. č. 211</w:t>
            </w:r>
            <w:r>
              <w:rPr>
                <w:rFonts w:ascii="Arial" w:hAnsi="Arial" w:cs="Arial"/>
                <w:sz w:val="18"/>
                <w:szCs w:val="18"/>
              </w:rPr>
              <w:t>1</w:t>
            </w:r>
          </w:p>
        </w:tc>
        <w:tc>
          <w:tcPr>
            <w:tcW w:w="3201" w:type="dxa"/>
            <w:tcBorders>
              <w:top w:val="nil"/>
            </w:tcBorders>
            <w:vAlign w:val="center"/>
          </w:tcPr>
          <w:p w:rsidR="00490CB4" w:rsidRPr="00A6007B" w:rsidRDefault="00490CB4" w:rsidP="00151B32">
            <w:pPr>
              <w:rPr>
                <w:rFonts w:ascii="Arial" w:hAnsi="Arial" w:cs="Arial"/>
                <w:sz w:val="18"/>
                <w:szCs w:val="18"/>
                <w:highlight w:val="yellow"/>
              </w:rPr>
            </w:pPr>
            <w:r w:rsidRPr="00A6007B">
              <w:rPr>
                <w:rFonts w:ascii="Arial" w:hAnsi="Arial" w:cs="Arial"/>
                <w:sz w:val="18"/>
                <w:szCs w:val="18"/>
              </w:rPr>
              <w:t xml:space="preserve">Hnojenie pôdy alebo trávnika s rozprestretím alebo rozdelením hnojiva na rovine alebo na svahu do 1:5 – maštaľným hnojom (pre ornú pôdu) </w:t>
            </w:r>
          </w:p>
        </w:tc>
        <w:tc>
          <w:tcPr>
            <w:tcW w:w="993" w:type="dxa"/>
            <w:tcBorders>
              <w:top w:val="nil"/>
            </w:tcBorders>
            <w:vAlign w:val="center"/>
          </w:tcPr>
          <w:p w:rsidR="00490CB4" w:rsidRPr="00A6007B" w:rsidRDefault="00490CB4" w:rsidP="008149BB">
            <w:pPr>
              <w:jc w:val="center"/>
              <w:rPr>
                <w:rFonts w:ascii="Arial" w:hAnsi="Arial" w:cs="Arial"/>
                <w:sz w:val="18"/>
                <w:szCs w:val="18"/>
              </w:rPr>
            </w:pPr>
            <w:r>
              <w:rPr>
                <w:rFonts w:ascii="Arial" w:hAnsi="Arial" w:cs="Arial"/>
                <w:sz w:val="18"/>
                <w:szCs w:val="18"/>
              </w:rPr>
              <w:t>89,</w:t>
            </w:r>
            <w:r w:rsidR="00072B51">
              <w:rPr>
                <w:rFonts w:ascii="Arial" w:hAnsi="Arial" w:cs="Arial"/>
                <w:sz w:val="18"/>
                <w:szCs w:val="18"/>
              </w:rPr>
              <w:t>50</w:t>
            </w:r>
          </w:p>
        </w:tc>
        <w:tc>
          <w:tcPr>
            <w:tcW w:w="1134" w:type="dxa"/>
            <w:tcBorders>
              <w:top w:val="nil"/>
            </w:tcBorders>
            <w:vAlign w:val="center"/>
          </w:tcPr>
          <w:p w:rsidR="00490CB4" w:rsidRPr="00A6007B" w:rsidRDefault="00490CB4" w:rsidP="007A5FE4">
            <w:pPr>
              <w:jc w:val="center"/>
              <w:rPr>
                <w:rFonts w:ascii="Arial" w:hAnsi="Arial" w:cs="Arial"/>
                <w:sz w:val="18"/>
                <w:szCs w:val="18"/>
              </w:rPr>
            </w:pPr>
            <w:r w:rsidRPr="00A6007B">
              <w:rPr>
                <w:rFonts w:ascii="Arial" w:hAnsi="Arial" w:cs="Arial"/>
                <w:sz w:val="18"/>
                <w:szCs w:val="18"/>
              </w:rPr>
              <w:t>t</w:t>
            </w:r>
          </w:p>
        </w:tc>
        <w:tc>
          <w:tcPr>
            <w:tcW w:w="1417" w:type="dxa"/>
            <w:tcBorders>
              <w:top w:val="nil"/>
            </w:tcBorders>
            <w:vAlign w:val="center"/>
          </w:tcPr>
          <w:p w:rsidR="00490CB4" w:rsidRPr="00865E5B" w:rsidRDefault="00490CB4" w:rsidP="001247D2">
            <w:pPr>
              <w:jc w:val="center"/>
              <w:rPr>
                <w:rFonts w:ascii="Arial" w:hAnsi="Arial" w:cs="Arial"/>
                <w:sz w:val="18"/>
                <w:szCs w:val="18"/>
              </w:rPr>
            </w:pPr>
            <w:r>
              <w:rPr>
                <w:rFonts w:ascii="Arial" w:hAnsi="Arial" w:cs="Arial"/>
                <w:sz w:val="18"/>
                <w:szCs w:val="18"/>
              </w:rPr>
              <w:t>14,95</w:t>
            </w:r>
          </w:p>
        </w:tc>
        <w:tc>
          <w:tcPr>
            <w:tcW w:w="1321" w:type="dxa"/>
            <w:tcBorders>
              <w:top w:val="nil"/>
            </w:tcBorders>
            <w:vAlign w:val="center"/>
          </w:tcPr>
          <w:p w:rsidR="00490CB4" w:rsidRPr="00490CB4" w:rsidRDefault="00490CB4" w:rsidP="006E1027">
            <w:pPr>
              <w:jc w:val="center"/>
              <w:rPr>
                <w:rFonts w:ascii="Arial" w:hAnsi="Arial" w:cs="Arial"/>
                <w:color w:val="000000"/>
                <w:sz w:val="18"/>
                <w:szCs w:val="18"/>
              </w:rPr>
            </w:pPr>
            <w:r w:rsidRPr="00490CB4">
              <w:rPr>
                <w:rFonts w:ascii="Arial" w:hAnsi="Arial" w:cs="Arial"/>
                <w:color w:val="000000"/>
                <w:sz w:val="18"/>
                <w:szCs w:val="18"/>
              </w:rPr>
              <w:t>1</w:t>
            </w:r>
            <w:r>
              <w:rPr>
                <w:rFonts w:ascii="Arial" w:hAnsi="Arial" w:cs="Arial"/>
                <w:color w:val="000000"/>
                <w:sz w:val="18"/>
                <w:szCs w:val="18"/>
              </w:rPr>
              <w:t xml:space="preserve"> </w:t>
            </w:r>
            <w:r w:rsidRPr="00490CB4">
              <w:rPr>
                <w:rFonts w:ascii="Arial" w:hAnsi="Arial" w:cs="Arial"/>
                <w:color w:val="000000"/>
                <w:sz w:val="18"/>
                <w:szCs w:val="18"/>
              </w:rPr>
              <w:t>33</w:t>
            </w:r>
            <w:r w:rsidR="00072B51">
              <w:rPr>
                <w:rFonts w:ascii="Arial" w:hAnsi="Arial" w:cs="Arial"/>
                <w:color w:val="000000"/>
                <w:sz w:val="18"/>
                <w:szCs w:val="18"/>
              </w:rPr>
              <w:t>8</w:t>
            </w:r>
            <w:r w:rsidRPr="00490CB4">
              <w:rPr>
                <w:rFonts w:ascii="Arial" w:hAnsi="Arial" w:cs="Arial"/>
                <w:color w:val="000000"/>
                <w:sz w:val="18"/>
                <w:szCs w:val="18"/>
              </w:rPr>
              <w:t>,</w:t>
            </w:r>
            <w:r w:rsidR="00072B51">
              <w:rPr>
                <w:rFonts w:ascii="Arial" w:hAnsi="Arial" w:cs="Arial"/>
                <w:color w:val="000000"/>
                <w:sz w:val="18"/>
                <w:szCs w:val="18"/>
              </w:rPr>
              <w:t>03</w:t>
            </w:r>
          </w:p>
        </w:tc>
      </w:tr>
      <w:tr w:rsidR="00490CB4" w:rsidRPr="00ED1395" w:rsidTr="00490CB4">
        <w:tc>
          <w:tcPr>
            <w:tcW w:w="791" w:type="dxa"/>
            <w:vAlign w:val="center"/>
          </w:tcPr>
          <w:p w:rsidR="00490CB4" w:rsidRPr="00A6007B" w:rsidRDefault="00490CB4" w:rsidP="00C87799">
            <w:pPr>
              <w:jc w:val="center"/>
              <w:rPr>
                <w:rFonts w:ascii="Arial" w:hAnsi="Arial" w:cs="Arial"/>
                <w:b/>
                <w:sz w:val="18"/>
                <w:szCs w:val="18"/>
              </w:rPr>
            </w:pPr>
            <w:r>
              <w:rPr>
                <w:rFonts w:ascii="Arial" w:hAnsi="Arial" w:cs="Arial"/>
                <w:b/>
                <w:sz w:val="18"/>
                <w:szCs w:val="18"/>
              </w:rPr>
              <w:t>2</w:t>
            </w:r>
          </w:p>
          <w:p w:rsidR="00490CB4" w:rsidRPr="00A6007B" w:rsidRDefault="00490CB4" w:rsidP="00C87799">
            <w:pPr>
              <w:jc w:val="center"/>
              <w:rPr>
                <w:rFonts w:ascii="Arial" w:hAnsi="Arial" w:cs="Arial"/>
                <w:b/>
                <w:sz w:val="18"/>
                <w:szCs w:val="18"/>
              </w:rPr>
            </w:pPr>
          </w:p>
        </w:tc>
        <w:tc>
          <w:tcPr>
            <w:tcW w:w="904" w:type="dxa"/>
            <w:vAlign w:val="center"/>
          </w:tcPr>
          <w:p w:rsidR="00490CB4" w:rsidRPr="00A6007B" w:rsidRDefault="00490CB4" w:rsidP="001247D2">
            <w:pPr>
              <w:jc w:val="center"/>
              <w:rPr>
                <w:rFonts w:ascii="Arial" w:hAnsi="Arial" w:cs="Arial"/>
                <w:sz w:val="18"/>
                <w:szCs w:val="18"/>
              </w:rPr>
            </w:pPr>
            <w:r w:rsidRPr="00A6007B">
              <w:rPr>
                <w:rFonts w:ascii="Arial" w:hAnsi="Arial" w:cs="Arial"/>
                <w:sz w:val="18"/>
                <w:szCs w:val="18"/>
              </w:rPr>
              <w:t>A02 01</w:t>
            </w:r>
          </w:p>
          <w:p w:rsidR="00490CB4" w:rsidRPr="00A6007B" w:rsidRDefault="00490CB4" w:rsidP="001247D2">
            <w:pPr>
              <w:jc w:val="center"/>
              <w:rPr>
                <w:rFonts w:ascii="Arial" w:hAnsi="Arial" w:cs="Arial"/>
                <w:sz w:val="18"/>
                <w:szCs w:val="18"/>
              </w:rPr>
            </w:pPr>
            <w:r w:rsidRPr="00A6007B">
              <w:rPr>
                <w:rFonts w:ascii="Arial" w:hAnsi="Arial" w:cs="Arial"/>
                <w:sz w:val="18"/>
                <w:szCs w:val="18"/>
              </w:rPr>
              <w:t>18580</w:t>
            </w:r>
          </w:p>
          <w:p w:rsidR="00490CB4" w:rsidRPr="00A6007B" w:rsidRDefault="00490CB4" w:rsidP="001247D2">
            <w:pPr>
              <w:jc w:val="center"/>
              <w:rPr>
                <w:rFonts w:ascii="Arial" w:hAnsi="Arial" w:cs="Arial"/>
                <w:sz w:val="18"/>
                <w:szCs w:val="18"/>
              </w:rPr>
            </w:pPr>
            <w:r w:rsidRPr="00A6007B">
              <w:rPr>
                <w:rFonts w:ascii="Arial" w:hAnsi="Arial" w:cs="Arial"/>
                <w:sz w:val="18"/>
                <w:szCs w:val="18"/>
              </w:rPr>
              <w:t>Pol. č. 2113</w:t>
            </w:r>
          </w:p>
        </w:tc>
        <w:tc>
          <w:tcPr>
            <w:tcW w:w="3201" w:type="dxa"/>
            <w:vAlign w:val="center"/>
          </w:tcPr>
          <w:p w:rsidR="00490CB4" w:rsidRPr="00A6007B" w:rsidRDefault="00490CB4" w:rsidP="00151B32">
            <w:pPr>
              <w:rPr>
                <w:rFonts w:ascii="Arial" w:hAnsi="Arial" w:cs="Arial"/>
                <w:sz w:val="18"/>
                <w:szCs w:val="18"/>
              </w:rPr>
            </w:pPr>
            <w:r w:rsidRPr="00A6007B">
              <w:rPr>
                <w:rFonts w:ascii="Arial" w:hAnsi="Arial" w:cs="Arial"/>
                <w:sz w:val="18"/>
                <w:szCs w:val="18"/>
              </w:rPr>
              <w:t xml:space="preserve">Hnojenie pôdy alebo trávnika s rozprestretím alebo rozdelením hnojiva na rovine alebo na svahu do 1:5 – umelým hnojivom naširoko </w:t>
            </w:r>
          </w:p>
        </w:tc>
        <w:tc>
          <w:tcPr>
            <w:tcW w:w="993" w:type="dxa"/>
            <w:vAlign w:val="center"/>
          </w:tcPr>
          <w:p w:rsidR="00490CB4" w:rsidRPr="00A6007B" w:rsidRDefault="00490CB4" w:rsidP="00490CB4">
            <w:pPr>
              <w:jc w:val="center"/>
              <w:rPr>
                <w:rFonts w:ascii="Arial" w:hAnsi="Arial" w:cs="Arial"/>
                <w:sz w:val="18"/>
                <w:szCs w:val="18"/>
              </w:rPr>
            </w:pPr>
            <w:r w:rsidRPr="00A6007B">
              <w:rPr>
                <w:rFonts w:ascii="Arial" w:hAnsi="Arial" w:cs="Arial"/>
                <w:sz w:val="18"/>
                <w:szCs w:val="18"/>
              </w:rPr>
              <w:t>0,</w:t>
            </w:r>
            <w:r>
              <w:rPr>
                <w:rFonts w:ascii="Arial" w:hAnsi="Arial" w:cs="Arial"/>
                <w:sz w:val="18"/>
                <w:szCs w:val="18"/>
              </w:rPr>
              <w:t>56</w:t>
            </w:r>
          </w:p>
        </w:tc>
        <w:tc>
          <w:tcPr>
            <w:tcW w:w="1134" w:type="dxa"/>
            <w:vAlign w:val="center"/>
          </w:tcPr>
          <w:p w:rsidR="00490CB4" w:rsidRPr="00A6007B" w:rsidRDefault="00490CB4" w:rsidP="007A5FE4">
            <w:pPr>
              <w:jc w:val="center"/>
              <w:rPr>
                <w:rFonts w:ascii="Arial" w:hAnsi="Arial" w:cs="Arial"/>
                <w:sz w:val="18"/>
                <w:szCs w:val="18"/>
                <w:vertAlign w:val="superscript"/>
              </w:rPr>
            </w:pPr>
            <w:r w:rsidRPr="00A6007B">
              <w:rPr>
                <w:rFonts w:ascii="Arial" w:hAnsi="Arial" w:cs="Arial"/>
                <w:sz w:val="18"/>
                <w:szCs w:val="18"/>
              </w:rPr>
              <w:t>t</w:t>
            </w:r>
          </w:p>
        </w:tc>
        <w:tc>
          <w:tcPr>
            <w:tcW w:w="1417" w:type="dxa"/>
            <w:vAlign w:val="center"/>
          </w:tcPr>
          <w:p w:rsidR="00490CB4" w:rsidRPr="00865E5B" w:rsidRDefault="00490CB4" w:rsidP="001247D2">
            <w:pPr>
              <w:jc w:val="center"/>
              <w:rPr>
                <w:rFonts w:ascii="Arial" w:hAnsi="Arial" w:cs="Arial"/>
                <w:sz w:val="18"/>
                <w:szCs w:val="18"/>
              </w:rPr>
            </w:pPr>
            <w:r>
              <w:rPr>
                <w:rFonts w:ascii="Arial" w:hAnsi="Arial" w:cs="Arial"/>
                <w:sz w:val="18"/>
                <w:szCs w:val="18"/>
              </w:rPr>
              <w:t>199,84</w:t>
            </w:r>
          </w:p>
        </w:tc>
        <w:tc>
          <w:tcPr>
            <w:tcW w:w="1321" w:type="dxa"/>
            <w:vAlign w:val="center"/>
          </w:tcPr>
          <w:p w:rsidR="00490CB4" w:rsidRPr="00490CB4" w:rsidRDefault="00490CB4" w:rsidP="00490CB4">
            <w:pPr>
              <w:jc w:val="center"/>
              <w:rPr>
                <w:rFonts w:ascii="Arial" w:hAnsi="Arial" w:cs="Arial"/>
                <w:color w:val="000000"/>
                <w:sz w:val="18"/>
                <w:szCs w:val="18"/>
              </w:rPr>
            </w:pPr>
            <w:r w:rsidRPr="00490CB4">
              <w:rPr>
                <w:rFonts w:ascii="Arial" w:hAnsi="Arial" w:cs="Arial"/>
                <w:color w:val="000000"/>
                <w:sz w:val="18"/>
                <w:szCs w:val="18"/>
              </w:rPr>
              <w:t>111,91</w:t>
            </w:r>
          </w:p>
        </w:tc>
      </w:tr>
      <w:tr w:rsidR="00490CB4" w:rsidRPr="00ED1395" w:rsidTr="00490CB4">
        <w:tc>
          <w:tcPr>
            <w:tcW w:w="791" w:type="dxa"/>
            <w:vAlign w:val="center"/>
          </w:tcPr>
          <w:p w:rsidR="00490CB4" w:rsidRDefault="00490CB4" w:rsidP="00C87799">
            <w:pPr>
              <w:jc w:val="center"/>
              <w:rPr>
                <w:rFonts w:ascii="Arial" w:hAnsi="Arial" w:cs="Arial"/>
                <w:b/>
                <w:sz w:val="18"/>
                <w:szCs w:val="18"/>
              </w:rPr>
            </w:pPr>
            <w:r>
              <w:rPr>
                <w:rFonts w:ascii="Arial" w:hAnsi="Arial" w:cs="Arial"/>
                <w:b/>
                <w:sz w:val="18"/>
                <w:szCs w:val="18"/>
              </w:rPr>
              <w:t>3</w:t>
            </w:r>
          </w:p>
        </w:tc>
        <w:tc>
          <w:tcPr>
            <w:tcW w:w="904" w:type="dxa"/>
            <w:vAlign w:val="center"/>
          </w:tcPr>
          <w:p w:rsidR="00490CB4" w:rsidRPr="00A6007B" w:rsidRDefault="00490CB4" w:rsidP="001247D2">
            <w:pPr>
              <w:jc w:val="center"/>
              <w:rPr>
                <w:rFonts w:ascii="Arial" w:hAnsi="Arial" w:cs="Arial"/>
                <w:sz w:val="18"/>
                <w:szCs w:val="18"/>
              </w:rPr>
            </w:pPr>
            <w:r w:rsidRPr="00A6007B">
              <w:rPr>
                <w:rFonts w:ascii="Arial" w:hAnsi="Arial" w:cs="Arial"/>
                <w:sz w:val="18"/>
                <w:szCs w:val="18"/>
              </w:rPr>
              <w:t>A03 01</w:t>
            </w:r>
          </w:p>
          <w:p w:rsidR="00490CB4" w:rsidRPr="00A6007B" w:rsidRDefault="00490CB4" w:rsidP="001247D2">
            <w:pPr>
              <w:jc w:val="center"/>
              <w:rPr>
                <w:rFonts w:ascii="Arial" w:hAnsi="Arial" w:cs="Arial"/>
                <w:sz w:val="18"/>
                <w:szCs w:val="18"/>
              </w:rPr>
            </w:pPr>
            <w:r w:rsidRPr="00A6007B">
              <w:rPr>
                <w:rFonts w:ascii="Arial" w:hAnsi="Arial" w:cs="Arial"/>
                <w:sz w:val="18"/>
                <w:szCs w:val="18"/>
              </w:rPr>
              <w:t>18355</w:t>
            </w:r>
          </w:p>
          <w:p w:rsidR="00490CB4" w:rsidRPr="00A6007B" w:rsidRDefault="00490CB4" w:rsidP="001247D2">
            <w:pPr>
              <w:jc w:val="center"/>
              <w:rPr>
                <w:rFonts w:ascii="Arial" w:hAnsi="Arial" w:cs="Arial"/>
                <w:sz w:val="18"/>
                <w:szCs w:val="18"/>
              </w:rPr>
            </w:pPr>
            <w:r w:rsidRPr="00A6007B">
              <w:rPr>
                <w:rFonts w:ascii="Arial" w:hAnsi="Arial" w:cs="Arial"/>
                <w:sz w:val="18"/>
                <w:szCs w:val="18"/>
              </w:rPr>
              <w:t>Pol. č. 1511</w:t>
            </w:r>
          </w:p>
        </w:tc>
        <w:tc>
          <w:tcPr>
            <w:tcW w:w="3201" w:type="dxa"/>
            <w:vAlign w:val="center"/>
          </w:tcPr>
          <w:p w:rsidR="00490CB4" w:rsidRPr="00A6007B" w:rsidRDefault="00490CB4" w:rsidP="001247D2">
            <w:pPr>
              <w:rPr>
                <w:rFonts w:ascii="Arial" w:hAnsi="Arial" w:cs="Arial"/>
                <w:sz w:val="18"/>
                <w:szCs w:val="18"/>
              </w:rPr>
            </w:pPr>
            <w:r w:rsidRPr="00A6007B">
              <w:rPr>
                <w:rFonts w:ascii="Arial" w:hAnsi="Arial" w:cs="Arial"/>
                <w:sz w:val="18"/>
                <w:szCs w:val="18"/>
              </w:rPr>
              <w:t xml:space="preserve">Poľnohospodárske obrobenie pôdy, úprava pôdy </w:t>
            </w:r>
            <w:proofErr w:type="spellStart"/>
            <w:r w:rsidRPr="00A6007B">
              <w:rPr>
                <w:rFonts w:ascii="Arial" w:hAnsi="Arial" w:cs="Arial"/>
                <w:sz w:val="18"/>
                <w:szCs w:val="18"/>
              </w:rPr>
              <w:t>kombinátorom</w:t>
            </w:r>
            <w:proofErr w:type="spellEnd"/>
            <w:r w:rsidRPr="00A6007B">
              <w:rPr>
                <w:rFonts w:ascii="Arial" w:hAnsi="Arial" w:cs="Arial"/>
                <w:sz w:val="18"/>
                <w:szCs w:val="18"/>
              </w:rPr>
              <w:t xml:space="preserve"> do hĺbky do 0,15 m na ploche jednotlivo do 5 ha</w:t>
            </w:r>
          </w:p>
        </w:tc>
        <w:tc>
          <w:tcPr>
            <w:tcW w:w="993" w:type="dxa"/>
            <w:vAlign w:val="center"/>
          </w:tcPr>
          <w:p w:rsidR="00490CB4" w:rsidRPr="00A6007B" w:rsidRDefault="00490CB4" w:rsidP="001247D2">
            <w:pPr>
              <w:jc w:val="center"/>
              <w:rPr>
                <w:rFonts w:ascii="Arial" w:hAnsi="Arial" w:cs="Arial"/>
                <w:sz w:val="18"/>
                <w:szCs w:val="18"/>
              </w:rPr>
            </w:pPr>
            <w:r>
              <w:rPr>
                <w:rFonts w:ascii="Arial" w:hAnsi="Arial" w:cs="Arial"/>
                <w:sz w:val="18"/>
                <w:szCs w:val="18"/>
              </w:rPr>
              <w:t>2,23</w:t>
            </w:r>
            <w:r w:rsidR="00072B51">
              <w:rPr>
                <w:rFonts w:ascii="Arial" w:hAnsi="Arial" w:cs="Arial"/>
                <w:sz w:val="18"/>
                <w:szCs w:val="18"/>
              </w:rPr>
              <w:t>76</w:t>
            </w:r>
          </w:p>
        </w:tc>
        <w:tc>
          <w:tcPr>
            <w:tcW w:w="1134" w:type="dxa"/>
            <w:vAlign w:val="center"/>
          </w:tcPr>
          <w:p w:rsidR="00490CB4" w:rsidRPr="00A6007B" w:rsidRDefault="00490CB4" w:rsidP="001247D2">
            <w:pPr>
              <w:jc w:val="center"/>
              <w:rPr>
                <w:rFonts w:ascii="Arial" w:hAnsi="Arial" w:cs="Arial"/>
                <w:sz w:val="18"/>
                <w:szCs w:val="18"/>
                <w:vertAlign w:val="superscript"/>
              </w:rPr>
            </w:pPr>
            <w:r w:rsidRPr="00A6007B">
              <w:rPr>
                <w:rFonts w:ascii="Arial" w:hAnsi="Arial" w:cs="Arial"/>
                <w:sz w:val="18"/>
                <w:szCs w:val="18"/>
              </w:rPr>
              <w:t>ha</w:t>
            </w:r>
          </w:p>
        </w:tc>
        <w:tc>
          <w:tcPr>
            <w:tcW w:w="1417" w:type="dxa"/>
            <w:vAlign w:val="center"/>
          </w:tcPr>
          <w:p w:rsidR="00490CB4" w:rsidRPr="00404B32" w:rsidRDefault="00490CB4" w:rsidP="001247D2">
            <w:pPr>
              <w:jc w:val="center"/>
              <w:rPr>
                <w:rFonts w:ascii="Arial" w:hAnsi="Arial" w:cs="Arial"/>
                <w:sz w:val="18"/>
                <w:szCs w:val="18"/>
                <w:highlight w:val="yellow"/>
              </w:rPr>
            </w:pPr>
            <w:r>
              <w:rPr>
                <w:rFonts w:ascii="Arial" w:hAnsi="Arial" w:cs="Arial"/>
                <w:sz w:val="18"/>
                <w:szCs w:val="18"/>
              </w:rPr>
              <w:t>77,50</w:t>
            </w:r>
          </w:p>
        </w:tc>
        <w:tc>
          <w:tcPr>
            <w:tcW w:w="1321" w:type="dxa"/>
            <w:vAlign w:val="center"/>
          </w:tcPr>
          <w:p w:rsidR="00490CB4" w:rsidRPr="00490CB4" w:rsidRDefault="00490CB4" w:rsidP="00490CB4">
            <w:pPr>
              <w:jc w:val="center"/>
              <w:rPr>
                <w:rFonts w:ascii="Arial" w:hAnsi="Arial" w:cs="Arial"/>
                <w:color w:val="000000"/>
                <w:sz w:val="18"/>
                <w:szCs w:val="18"/>
              </w:rPr>
            </w:pPr>
            <w:r w:rsidRPr="00490CB4">
              <w:rPr>
                <w:rFonts w:ascii="Arial" w:hAnsi="Arial" w:cs="Arial"/>
                <w:color w:val="000000"/>
                <w:sz w:val="18"/>
                <w:szCs w:val="18"/>
              </w:rPr>
              <w:t>173,</w:t>
            </w:r>
            <w:r w:rsidR="00072B51">
              <w:rPr>
                <w:rFonts w:ascii="Arial" w:hAnsi="Arial" w:cs="Arial"/>
                <w:color w:val="000000"/>
                <w:sz w:val="18"/>
                <w:szCs w:val="18"/>
              </w:rPr>
              <w:t>41</w:t>
            </w:r>
          </w:p>
        </w:tc>
      </w:tr>
      <w:tr w:rsidR="00DE25EA" w:rsidRPr="00ED1395" w:rsidTr="00490CB4">
        <w:trPr>
          <w:cantSplit/>
          <w:trHeight w:val="138"/>
        </w:trPr>
        <w:tc>
          <w:tcPr>
            <w:tcW w:w="8440" w:type="dxa"/>
            <w:gridSpan w:val="6"/>
            <w:vAlign w:val="center"/>
          </w:tcPr>
          <w:p w:rsidR="00DE25EA" w:rsidRPr="00ED1395" w:rsidRDefault="00DE25EA" w:rsidP="000D746B">
            <w:pPr>
              <w:rPr>
                <w:rFonts w:ascii="Arial" w:hAnsi="Arial" w:cs="Arial"/>
                <w:sz w:val="20"/>
                <w:szCs w:val="20"/>
              </w:rPr>
            </w:pPr>
            <w:r w:rsidRPr="00ED1395">
              <w:rPr>
                <w:rFonts w:ascii="Arial" w:hAnsi="Arial" w:cs="Arial"/>
                <w:b/>
                <w:bCs/>
                <w:sz w:val="20"/>
                <w:szCs w:val="20"/>
              </w:rPr>
              <w:t>Bi</w:t>
            </w:r>
            <w:r>
              <w:rPr>
                <w:rFonts w:ascii="Arial" w:hAnsi="Arial" w:cs="Arial"/>
                <w:b/>
                <w:bCs/>
                <w:sz w:val="20"/>
                <w:szCs w:val="20"/>
              </w:rPr>
              <w:t>o</w:t>
            </w:r>
            <w:r w:rsidRPr="00ED1395">
              <w:rPr>
                <w:rFonts w:ascii="Arial" w:hAnsi="Arial" w:cs="Arial"/>
                <w:b/>
                <w:bCs/>
                <w:sz w:val="20"/>
                <w:szCs w:val="20"/>
              </w:rPr>
              <w:t>logická rekultivácia spolu v EUR</w:t>
            </w:r>
          </w:p>
        </w:tc>
        <w:tc>
          <w:tcPr>
            <w:tcW w:w="1321" w:type="dxa"/>
            <w:vAlign w:val="center"/>
          </w:tcPr>
          <w:p w:rsidR="00DE25EA" w:rsidRPr="00490CB4" w:rsidRDefault="00490CB4" w:rsidP="006E1027">
            <w:pPr>
              <w:jc w:val="center"/>
              <w:rPr>
                <w:rFonts w:ascii="Arial" w:hAnsi="Arial" w:cs="Arial"/>
                <w:b/>
                <w:color w:val="000000"/>
                <w:sz w:val="20"/>
                <w:szCs w:val="20"/>
              </w:rPr>
            </w:pPr>
            <w:r w:rsidRPr="00490CB4">
              <w:rPr>
                <w:rFonts w:ascii="Arial" w:hAnsi="Arial" w:cs="Arial"/>
                <w:b/>
                <w:color w:val="000000"/>
                <w:sz w:val="20"/>
                <w:szCs w:val="20"/>
              </w:rPr>
              <w:t>1</w:t>
            </w:r>
            <w:r>
              <w:rPr>
                <w:rFonts w:ascii="Arial" w:hAnsi="Arial" w:cs="Arial"/>
                <w:b/>
                <w:color w:val="000000"/>
                <w:sz w:val="20"/>
                <w:szCs w:val="20"/>
              </w:rPr>
              <w:t xml:space="preserve"> </w:t>
            </w:r>
            <w:r w:rsidR="006E1027">
              <w:rPr>
                <w:rFonts w:ascii="Arial" w:hAnsi="Arial" w:cs="Arial"/>
                <w:b/>
                <w:color w:val="000000"/>
                <w:sz w:val="20"/>
                <w:szCs w:val="20"/>
              </w:rPr>
              <w:t>62</w:t>
            </w:r>
            <w:r w:rsidR="00072B51">
              <w:rPr>
                <w:rFonts w:ascii="Arial" w:hAnsi="Arial" w:cs="Arial"/>
                <w:b/>
                <w:color w:val="000000"/>
                <w:sz w:val="20"/>
                <w:szCs w:val="20"/>
              </w:rPr>
              <w:t>3</w:t>
            </w:r>
            <w:r w:rsidR="006E1027">
              <w:rPr>
                <w:rFonts w:ascii="Arial" w:hAnsi="Arial" w:cs="Arial"/>
                <w:b/>
                <w:color w:val="000000"/>
                <w:sz w:val="20"/>
                <w:szCs w:val="20"/>
              </w:rPr>
              <w:t>,</w:t>
            </w:r>
            <w:r w:rsidR="00072B51">
              <w:rPr>
                <w:rFonts w:ascii="Arial" w:hAnsi="Arial" w:cs="Arial"/>
                <w:b/>
                <w:color w:val="000000"/>
                <w:sz w:val="20"/>
                <w:szCs w:val="20"/>
              </w:rPr>
              <w:t>35</w:t>
            </w:r>
            <w:r w:rsidRPr="00490CB4">
              <w:rPr>
                <w:rFonts w:ascii="Arial" w:hAnsi="Arial" w:cs="Arial"/>
                <w:b/>
                <w:color w:val="000000"/>
                <w:sz w:val="20"/>
                <w:szCs w:val="20"/>
              </w:rPr>
              <w:t>*</w:t>
            </w:r>
          </w:p>
        </w:tc>
      </w:tr>
    </w:tbl>
    <w:p w:rsidR="00551755" w:rsidRPr="00151B32" w:rsidRDefault="00F97AF8" w:rsidP="00151B32">
      <w:pPr>
        <w:jc w:val="both"/>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r w:rsidR="00551755" w:rsidRPr="00ED1395">
        <w:rPr>
          <w:rFonts w:ascii="Arial" w:hAnsi="Arial" w:cs="Arial"/>
          <w:sz w:val="20"/>
          <w:szCs w:val="20"/>
        </w:rPr>
        <w:t xml:space="preserve">                                                    </w:t>
      </w:r>
    </w:p>
    <w:p w:rsidR="00A54057" w:rsidRDefault="00A54057" w:rsidP="009976E5">
      <w:pPr>
        <w:tabs>
          <w:tab w:val="center" w:pos="3060"/>
        </w:tabs>
        <w:spacing w:line="480" w:lineRule="auto"/>
        <w:jc w:val="both"/>
        <w:rPr>
          <w:rFonts w:ascii="Arial" w:hAnsi="Arial" w:cs="Arial"/>
          <w:b/>
          <w:sz w:val="20"/>
          <w:szCs w:val="20"/>
        </w:rPr>
      </w:pPr>
    </w:p>
    <w:p w:rsidR="00B77B69" w:rsidRPr="00ED1395" w:rsidRDefault="00390C80" w:rsidP="009976E5">
      <w:pPr>
        <w:tabs>
          <w:tab w:val="center" w:pos="3060"/>
        </w:tabs>
        <w:spacing w:line="480" w:lineRule="auto"/>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7</w:t>
      </w:r>
      <w:r w:rsidR="0017409A" w:rsidRPr="00ED1395">
        <w:rPr>
          <w:rFonts w:ascii="Arial" w:hAnsi="Arial" w:cs="Arial"/>
          <w:b/>
          <w:sz w:val="20"/>
          <w:szCs w:val="20"/>
        </w:rPr>
        <w:t xml:space="preserve">. </w:t>
      </w:r>
      <w:r w:rsidR="00B77B69" w:rsidRPr="00ED1395">
        <w:rPr>
          <w:rFonts w:ascii="Arial" w:hAnsi="Arial" w:cs="Arial"/>
          <w:b/>
          <w:sz w:val="20"/>
          <w:szCs w:val="20"/>
        </w:rPr>
        <w:t>Záver</w:t>
      </w:r>
    </w:p>
    <w:p w:rsidR="005F7C76" w:rsidRPr="00ED1395" w:rsidRDefault="0017409A" w:rsidP="005F7C76">
      <w:pPr>
        <w:tabs>
          <w:tab w:val="center" w:pos="3060"/>
        </w:tabs>
        <w:spacing w:line="360" w:lineRule="auto"/>
        <w:jc w:val="both"/>
        <w:rPr>
          <w:rFonts w:ascii="Arial" w:hAnsi="Arial" w:cs="Arial"/>
          <w:sz w:val="20"/>
          <w:szCs w:val="20"/>
        </w:rPr>
      </w:pPr>
      <w:r w:rsidRPr="00ED1395">
        <w:rPr>
          <w:rFonts w:ascii="Arial" w:hAnsi="Arial" w:cs="Arial"/>
          <w:sz w:val="20"/>
          <w:szCs w:val="20"/>
        </w:rPr>
        <w:lastRenderedPageBreak/>
        <w:t xml:space="preserve">            </w:t>
      </w:r>
      <w:r w:rsidR="009976E5" w:rsidRPr="00ED1395">
        <w:rPr>
          <w:rFonts w:ascii="Arial" w:hAnsi="Arial" w:cs="Arial"/>
          <w:sz w:val="20"/>
          <w:szCs w:val="20"/>
        </w:rPr>
        <w:t>Dokumentácia bola</w:t>
      </w:r>
      <w:r w:rsidRPr="00ED1395">
        <w:rPr>
          <w:rFonts w:ascii="Arial" w:hAnsi="Arial" w:cs="Arial"/>
          <w:sz w:val="20"/>
          <w:szCs w:val="20"/>
        </w:rPr>
        <w:t xml:space="preserve"> vypracovaná s cieľom navrhnúť rekultivačné a ekologizačné opatrenia v rámci požiadaviek </w:t>
      </w:r>
      <w:r w:rsidR="005F7C76" w:rsidRPr="00ED1395">
        <w:rPr>
          <w:rFonts w:ascii="Arial" w:hAnsi="Arial" w:cs="Arial"/>
          <w:sz w:val="20"/>
          <w:szCs w:val="20"/>
        </w:rPr>
        <w:t>ustanovených</w:t>
      </w:r>
      <w:r w:rsidRPr="00ED1395">
        <w:rPr>
          <w:rFonts w:ascii="Arial" w:hAnsi="Arial" w:cs="Arial"/>
          <w:sz w:val="20"/>
          <w:szCs w:val="20"/>
        </w:rPr>
        <w:t xml:space="preserve"> </w:t>
      </w:r>
      <w:r w:rsidR="005F7C76" w:rsidRPr="00ED1395">
        <w:rPr>
          <w:rFonts w:ascii="Arial" w:hAnsi="Arial" w:cs="Arial"/>
          <w:sz w:val="20"/>
          <w:szCs w:val="20"/>
        </w:rPr>
        <w:t>vo vyššie uvedených právnych predpisoch v oblasti ochrany poľnohospodárskej pôdy a zákona o životnom prostredí.</w:t>
      </w:r>
    </w:p>
    <w:p w:rsidR="00303180" w:rsidRPr="00ED1395" w:rsidRDefault="005F7C76" w:rsidP="00303180">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Na predmetnom území v k.ú.</w:t>
      </w:r>
      <w:r w:rsidR="004B3128" w:rsidRPr="00ED1395">
        <w:rPr>
          <w:rFonts w:ascii="Arial" w:hAnsi="Arial" w:cs="Arial"/>
          <w:sz w:val="20"/>
          <w:szCs w:val="20"/>
        </w:rPr>
        <w:t xml:space="preserve"> </w:t>
      </w:r>
      <w:r w:rsidR="00490CB4">
        <w:rPr>
          <w:rFonts w:ascii="Arial" w:hAnsi="Arial" w:cs="Arial"/>
          <w:sz w:val="20"/>
          <w:szCs w:val="20"/>
        </w:rPr>
        <w:t>Barca</w:t>
      </w:r>
      <w:r w:rsidRPr="00ED1395">
        <w:rPr>
          <w:rFonts w:ascii="Arial" w:hAnsi="Arial" w:cs="Arial"/>
          <w:color w:val="FF0000"/>
          <w:sz w:val="20"/>
          <w:szCs w:val="20"/>
        </w:rPr>
        <w:t> </w:t>
      </w:r>
      <w:r w:rsidRPr="00ED1395">
        <w:rPr>
          <w:rFonts w:ascii="Arial" w:hAnsi="Arial" w:cs="Arial"/>
          <w:sz w:val="20"/>
          <w:szCs w:val="20"/>
        </w:rPr>
        <w:t>budú prevádzkované činnosti, ktoré dlhodobo budú pôsobiť na štruktúru pôdneho profilu ornej pôdy, súčasne budú uskutočnené antropogénne zásahy – stavebná činnosť (dočasné stavebné objekty), ktoré ovplyvnia stabilitu územia narušením pôdneho profilu (odstránenie pôdneho krytu).</w:t>
      </w:r>
      <w:r w:rsidRPr="00ED1395">
        <w:rPr>
          <w:rFonts w:ascii="Arial" w:hAnsi="Arial" w:cs="Arial"/>
          <w:color w:val="FF0000"/>
          <w:sz w:val="20"/>
          <w:szCs w:val="20"/>
        </w:rPr>
        <w:t xml:space="preserve"> </w:t>
      </w:r>
      <w:r w:rsidR="00303180" w:rsidRPr="00ED1395">
        <w:rPr>
          <w:rFonts w:ascii="Arial" w:hAnsi="Arial" w:cs="Arial"/>
          <w:sz w:val="20"/>
          <w:szCs w:val="20"/>
        </w:rPr>
        <w:t xml:space="preserve">Po skončení stavebných prác sme navrhli rekultivačnými opatreniami vrátiť pôdu do pôvodného stavu na poľnohospodárske pozemky. </w:t>
      </w:r>
    </w:p>
    <w:p w:rsidR="005F7C76" w:rsidRPr="00ED1395" w:rsidRDefault="00303180" w:rsidP="005F7C76">
      <w:pPr>
        <w:tabs>
          <w:tab w:val="center" w:pos="3060"/>
        </w:tabs>
        <w:spacing w:line="360" w:lineRule="auto"/>
        <w:jc w:val="both"/>
        <w:rPr>
          <w:rFonts w:ascii="Arial" w:hAnsi="Arial" w:cs="Arial"/>
          <w:sz w:val="20"/>
          <w:szCs w:val="20"/>
        </w:rPr>
      </w:pPr>
      <w:r w:rsidRPr="00ED1395">
        <w:rPr>
          <w:rFonts w:ascii="Arial" w:hAnsi="Arial" w:cs="Arial"/>
          <w:color w:val="FF0000"/>
          <w:sz w:val="20"/>
          <w:szCs w:val="20"/>
        </w:rPr>
        <w:tab/>
        <w:t xml:space="preserve">              </w:t>
      </w:r>
      <w:r w:rsidR="005F7C76" w:rsidRPr="00ED1395">
        <w:rPr>
          <w:rFonts w:ascii="Arial" w:hAnsi="Arial" w:cs="Arial"/>
          <w:sz w:val="20"/>
          <w:szCs w:val="20"/>
        </w:rPr>
        <w:t>V zmysle § 17 ods. 6 písm. c) zákona č. 220/2004 Z.z. je projekt predmetom schválenia v rámci rozhodnutia orgánu ochrany poľnohospodárskej pôdy o dočasnom odňatí poľnohospodárskej pôdy.</w:t>
      </w:r>
    </w:p>
    <w:p w:rsidR="005F7C76" w:rsidRPr="00ED1395" w:rsidRDefault="005F7C76"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Po ukončení rekultivácie budú dotknuté pozemky odovzdané pôvodnému užívateľovi a o prevzatí rekultivovaných pozemkov sa vypracuje protokol o vykonaní a skončení rekultivácie v súlade s § 4</w:t>
      </w:r>
      <w:r w:rsidR="00DC0FC2">
        <w:rPr>
          <w:rFonts w:ascii="Arial" w:hAnsi="Arial" w:cs="Arial"/>
          <w:sz w:val="20"/>
          <w:szCs w:val="20"/>
        </w:rPr>
        <w:t xml:space="preserve"> </w:t>
      </w:r>
      <w:r w:rsidR="00DC0FC2" w:rsidRPr="00ED1395">
        <w:rPr>
          <w:rFonts w:ascii="Arial" w:hAnsi="Arial" w:cs="Arial"/>
          <w:sz w:val="20"/>
          <w:szCs w:val="20"/>
        </w:rPr>
        <w:t xml:space="preserve">ods. 5 </w:t>
      </w:r>
      <w:r w:rsidRPr="00ED1395">
        <w:rPr>
          <w:rFonts w:ascii="Arial" w:hAnsi="Arial" w:cs="Arial"/>
          <w:sz w:val="20"/>
          <w:szCs w:val="20"/>
        </w:rPr>
        <w:t>vyhlášky MP SR č. 508/2004 Z.z.</w:t>
      </w:r>
    </w:p>
    <w:p w:rsidR="00415C3D" w:rsidRPr="00ED1395" w:rsidRDefault="00415C3D" w:rsidP="005F7C76">
      <w:pPr>
        <w:tabs>
          <w:tab w:val="left" w:pos="3045"/>
        </w:tabs>
        <w:jc w:val="both"/>
        <w:rPr>
          <w:rFonts w:ascii="Arial" w:hAnsi="Arial" w:cs="Arial"/>
          <w:sz w:val="20"/>
          <w:szCs w:val="20"/>
        </w:rPr>
      </w:pPr>
    </w:p>
    <w:p w:rsidR="005F7C76" w:rsidRPr="00ED1395" w:rsidRDefault="005F7C76" w:rsidP="005F7C76">
      <w:pPr>
        <w:tabs>
          <w:tab w:val="left" w:pos="3045"/>
        </w:tabs>
        <w:spacing w:line="360" w:lineRule="auto"/>
        <w:jc w:val="both"/>
        <w:rPr>
          <w:rFonts w:ascii="Arial" w:hAnsi="Arial" w:cs="Arial"/>
          <w:sz w:val="20"/>
          <w:szCs w:val="20"/>
        </w:rPr>
      </w:pPr>
      <w:r w:rsidRPr="00ED1395">
        <w:rPr>
          <w:rFonts w:ascii="Arial" w:hAnsi="Arial" w:cs="Arial"/>
          <w:sz w:val="20"/>
          <w:szCs w:val="20"/>
        </w:rPr>
        <w:t xml:space="preserve">Spracovateľ projektu spätnej rekultivácie: </w:t>
      </w:r>
      <w:r w:rsidR="00E00BB4">
        <w:rPr>
          <w:rFonts w:ascii="Arial" w:hAnsi="Arial" w:cs="Arial"/>
          <w:sz w:val="20"/>
          <w:szCs w:val="20"/>
        </w:rPr>
        <w:tab/>
      </w:r>
      <w:r w:rsidR="00E00BB4">
        <w:rPr>
          <w:rFonts w:ascii="Arial" w:hAnsi="Arial" w:cs="Arial"/>
          <w:sz w:val="20"/>
          <w:szCs w:val="20"/>
        </w:rPr>
        <w:tab/>
      </w:r>
      <w:r w:rsidR="00E00BB4">
        <w:rPr>
          <w:rFonts w:ascii="Arial" w:hAnsi="Arial" w:cs="Arial"/>
          <w:sz w:val="20"/>
          <w:szCs w:val="20"/>
        </w:rPr>
        <w:tab/>
      </w:r>
      <w:r w:rsidRPr="00ED1395">
        <w:rPr>
          <w:rFonts w:ascii="Arial" w:hAnsi="Arial" w:cs="Arial"/>
          <w:sz w:val="20"/>
          <w:szCs w:val="20"/>
        </w:rPr>
        <w:t>Mgr. Alexandra Kitková</w:t>
      </w:r>
    </w:p>
    <w:p w:rsidR="00FF520A" w:rsidRDefault="00FF520A" w:rsidP="00A65E88">
      <w:pPr>
        <w:spacing w:line="276" w:lineRule="auto"/>
        <w:jc w:val="both"/>
        <w:rPr>
          <w:rFonts w:ascii="Arial" w:hAnsi="Arial" w:cs="Arial"/>
          <w:b/>
          <w:sz w:val="20"/>
          <w:szCs w:val="20"/>
        </w:rPr>
      </w:pPr>
    </w:p>
    <w:p w:rsidR="00E00BB4" w:rsidRPr="00E00BB4" w:rsidRDefault="00E00BB4" w:rsidP="00A65E88">
      <w:pPr>
        <w:spacing w:line="276" w:lineRule="auto"/>
        <w:jc w:val="both"/>
        <w:rPr>
          <w:rFonts w:ascii="Arial" w:hAnsi="Arial" w:cs="Arial"/>
          <w:sz w:val="20"/>
          <w:szCs w:val="20"/>
        </w:rPr>
      </w:pPr>
      <w:r w:rsidRPr="00E00BB4">
        <w:rPr>
          <w:rFonts w:ascii="Arial" w:hAnsi="Arial" w:cs="Arial"/>
          <w:sz w:val="20"/>
          <w:szCs w:val="20"/>
        </w:rPr>
        <w:t>Dátum spracovania</w:t>
      </w:r>
      <w:r w:rsidR="00A54057">
        <w:rPr>
          <w:rFonts w:ascii="Arial" w:hAnsi="Arial" w:cs="Arial"/>
          <w:sz w:val="20"/>
          <w:szCs w:val="20"/>
        </w:rPr>
        <w:t>:</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t xml:space="preserve"> </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r>
      <w:r w:rsidR="003F5DE9">
        <w:rPr>
          <w:rFonts w:ascii="Arial" w:hAnsi="Arial" w:cs="Arial"/>
          <w:sz w:val="20"/>
          <w:szCs w:val="20"/>
        </w:rPr>
        <w:t>04</w:t>
      </w:r>
      <w:r w:rsidR="002B2773" w:rsidRPr="00E96B27">
        <w:rPr>
          <w:rFonts w:ascii="Arial" w:hAnsi="Arial" w:cs="Arial"/>
          <w:sz w:val="20"/>
          <w:szCs w:val="20"/>
        </w:rPr>
        <w:t>/201</w:t>
      </w:r>
      <w:r w:rsidR="00A54057" w:rsidRPr="00E96B27">
        <w:rPr>
          <w:rFonts w:ascii="Arial" w:hAnsi="Arial" w:cs="Arial"/>
          <w:sz w:val="20"/>
          <w:szCs w:val="20"/>
        </w:rPr>
        <w:t>8</w:t>
      </w: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270027" w:rsidRDefault="00270027" w:rsidP="003335F2">
      <w:pPr>
        <w:spacing w:line="360" w:lineRule="auto"/>
        <w:jc w:val="both"/>
        <w:rPr>
          <w:rFonts w:ascii="Arial" w:hAnsi="Arial" w:cs="Arial"/>
          <w:b/>
          <w:sz w:val="20"/>
          <w:szCs w:val="20"/>
        </w:rPr>
      </w:pPr>
    </w:p>
    <w:p w:rsidR="002B2773" w:rsidRDefault="002B2773" w:rsidP="003335F2">
      <w:pPr>
        <w:spacing w:line="360" w:lineRule="auto"/>
        <w:jc w:val="both"/>
        <w:rPr>
          <w:rFonts w:ascii="Arial" w:hAnsi="Arial" w:cs="Arial"/>
          <w:b/>
          <w:sz w:val="20"/>
          <w:szCs w:val="20"/>
        </w:rPr>
      </w:pPr>
    </w:p>
    <w:p w:rsidR="002B2773" w:rsidRDefault="002B2773" w:rsidP="003335F2">
      <w:pPr>
        <w:spacing w:line="360" w:lineRule="auto"/>
        <w:jc w:val="both"/>
        <w:rPr>
          <w:rFonts w:ascii="Arial" w:hAnsi="Arial" w:cs="Arial"/>
          <w:b/>
          <w:sz w:val="20"/>
          <w:szCs w:val="20"/>
        </w:rPr>
      </w:pPr>
    </w:p>
    <w:p w:rsidR="002B2773" w:rsidRDefault="002B2773" w:rsidP="003335F2">
      <w:pPr>
        <w:spacing w:line="360" w:lineRule="auto"/>
        <w:jc w:val="both"/>
        <w:rPr>
          <w:rFonts w:ascii="Arial" w:hAnsi="Arial" w:cs="Arial"/>
          <w:b/>
          <w:sz w:val="20"/>
          <w:szCs w:val="20"/>
        </w:rPr>
      </w:pPr>
    </w:p>
    <w:p w:rsidR="003F5DE9" w:rsidRDefault="003F5DE9" w:rsidP="003335F2">
      <w:pPr>
        <w:spacing w:line="360" w:lineRule="auto"/>
        <w:jc w:val="both"/>
        <w:rPr>
          <w:rFonts w:ascii="Arial" w:hAnsi="Arial" w:cs="Arial"/>
          <w:b/>
          <w:sz w:val="20"/>
          <w:szCs w:val="20"/>
        </w:rPr>
      </w:pPr>
    </w:p>
    <w:p w:rsidR="003F5DE9" w:rsidRDefault="003F5DE9" w:rsidP="003335F2">
      <w:pPr>
        <w:spacing w:line="360" w:lineRule="auto"/>
        <w:jc w:val="both"/>
        <w:rPr>
          <w:rFonts w:ascii="Arial" w:hAnsi="Arial" w:cs="Arial"/>
          <w:b/>
          <w:sz w:val="20"/>
          <w:szCs w:val="20"/>
        </w:rPr>
      </w:pPr>
    </w:p>
    <w:p w:rsidR="003F5DE9" w:rsidRDefault="003F5DE9" w:rsidP="003335F2">
      <w:pPr>
        <w:spacing w:line="360" w:lineRule="auto"/>
        <w:jc w:val="both"/>
        <w:rPr>
          <w:rFonts w:ascii="Arial" w:hAnsi="Arial" w:cs="Arial"/>
          <w:b/>
          <w:sz w:val="20"/>
          <w:szCs w:val="20"/>
        </w:rPr>
      </w:pPr>
    </w:p>
    <w:p w:rsidR="003F5DE9" w:rsidRDefault="003F5DE9" w:rsidP="003335F2">
      <w:pPr>
        <w:spacing w:line="360" w:lineRule="auto"/>
        <w:jc w:val="both"/>
        <w:rPr>
          <w:rFonts w:ascii="Arial" w:hAnsi="Arial" w:cs="Arial"/>
          <w:b/>
          <w:sz w:val="20"/>
          <w:szCs w:val="20"/>
        </w:rPr>
      </w:pPr>
    </w:p>
    <w:p w:rsidR="00551755" w:rsidRPr="00ED1395" w:rsidRDefault="00F24968" w:rsidP="00551755">
      <w:pPr>
        <w:rPr>
          <w:rFonts w:ascii="Arial" w:hAnsi="Arial" w:cs="Arial"/>
          <w:b/>
          <w:bCs/>
          <w:sz w:val="20"/>
          <w:szCs w:val="20"/>
        </w:rPr>
      </w:pPr>
      <w:r w:rsidRPr="00ED1395">
        <w:rPr>
          <w:rFonts w:ascii="Arial" w:hAnsi="Arial" w:cs="Arial"/>
          <w:b/>
          <w:bCs/>
          <w:sz w:val="20"/>
          <w:szCs w:val="20"/>
        </w:rPr>
        <w:t xml:space="preserve"> </w:t>
      </w:r>
      <w:r w:rsidR="008149BB">
        <w:rPr>
          <w:rFonts w:ascii="Arial" w:hAnsi="Arial" w:cs="Arial"/>
          <w:b/>
          <w:bCs/>
          <w:sz w:val="20"/>
          <w:szCs w:val="20"/>
        </w:rPr>
        <w:t>18</w:t>
      </w:r>
      <w:r w:rsidR="00271E32">
        <w:rPr>
          <w:rFonts w:ascii="Arial" w:hAnsi="Arial" w:cs="Arial"/>
          <w:b/>
          <w:bCs/>
          <w:sz w:val="20"/>
          <w:szCs w:val="20"/>
        </w:rPr>
        <w:t xml:space="preserve">. </w:t>
      </w:r>
      <w:r w:rsidR="00551755" w:rsidRPr="00ED1395">
        <w:rPr>
          <w:rFonts w:ascii="Arial" w:hAnsi="Arial" w:cs="Arial"/>
          <w:b/>
          <w:bCs/>
          <w:sz w:val="20"/>
          <w:szCs w:val="20"/>
        </w:rPr>
        <w:t>Podklady pre spracovanie rekultivácie:</w:t>
      </w:r>
    </w:p>
    <w:p w:rsidR="00551755" w:rsidRPr="00ED1395" w:rsidRDefault="00551755" w:rsidP="00551755">
      <w:pPr>
        <w:rPr>
          <w:rFonts w:ascii="Arial" w:hAnsi="Arial" w:cs="Arial"/>
          <w:b/>
          <w:bCs/>
          <w:sz w:val="20"/>
          <w:szCs w:val="20"/>
        </w:rPr>
      </w:pP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Zákon NR SR č. 220/2004 Z.z. o</w:t>
      </w:r>
      <w:r w:rsidR="00F817AB" w:rsidRPr="00ED1395">
        <w:rPr>
          <w:rFonts w:ascii="Arial" w:hAnsi="Arial" w:cs="Arial"/>
          <w:sz w:val="20"/>
          <w:szCs w:val="20"/>
        </w:rPr>
        <w:t> </w:t>
      </w:r>
      <w:r w:rsidRPr="00ED1395">
        <w:rPr>
          <w:rFonts w:ascii="Arial" w:hAnsi="Arial" w:cs="Arial"/>
          <w:sz w:val="20"/>
          <w:szCs w:val="20"/>
        </w:rPr>
        <w:t>ochrane a</w:t>
      </w:r>
      <w:r w:rsidR="00F817AB" w:rsidRPr="00ED1395">
        <w:rPr>
          <w:rFonts w:ascii="Arial" w:hAnsi="Arial" w:cs="Arial"/>
          <w:sz w:val="20"/>
          <w:szCs w:val="20"/>
        </w:rPr>
        <w:t> </w:t>
      </w:r>
      <w:r w:rsidRPr="00ED1395">
        <w:rPr>
          <w:rFonts w:ascii="Arial" w:hAnsi="Arial" w:cs="Arial"/>
          <w:sz w:val="20"/>
          <w:szCs w:val="20"/>
        </w:rPr>
        <w:t>využívaní poľnohospodárskej pôdy v</w:t>
      </w:r>
      <w:r w:rsidR="00F817AB" w:rsidRPr="00ED1395">
        <w:rPr>
          <w:rFonts w:ascii="Arial" w:hAnsi="Arial" w:cs="Arial"/>
          <w:sz w:val="20"/>
          <w:szCs w:val="20"/>
        </w:rPr>
        <w:t> </w:t>
      </w:r>
      <w:r w:rsidRPr="00ED1395">
        <w:rPr>
          <w:rFonts w:ascii="Arial" w:hAnsi="Arial" w:cs="Arial"/>
          <w:sz w:val="20"/>
          <w:szCs w:val="20"/>
        </w:rPr>
        <w:t>znení zákona č. 245/2003 Z.z.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lastRenderedPageBreak/>
        <w:t>Vyhláška MP SR č. 508/2004 Z.z., ktorou sa vykonáva § 27 zákona č. 220/2004 Z.z.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Príručka pre používanie máp bonitovaných pôdno-ekologických jednotiek (VÚPOP Bratislava, 1996).</w:t>
      </w:r>
    </w:p>
    <w:p w:rsidR="00D976A7" w:rsidRDefault="00D976A7"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CENEKON - Smerné orientačné oceňovacie nástroje stavebných prác</w:t>
      </w:r>
      <w:r w:rsidRPr="008149BB">
        <w:rPr>
          <w:rFonts w:ascii="Arial" w:hAnsi="Arial" w:cs="Arial"/>
          <w:sz w:val="20"/>
          <w:szCs w:val="20"/>
        </w:rPr>
        <w:t>.</w:t>
      </w:r>
    </w:p>
    <w:p w:rsidR="008149BB" w:rsidRDefault="00A54057"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Pr>
          <w:rFonts w:ascii="Arial" w:hAnsi="Arial" w:cs="Arial"/>
          <w:sz w:val="20"/>
          <w:szCs w:val="20"/>
        </w:rPr>
        <w:t>I</w:t>
      </w:r>
      <w:r w:rsidR="003F5DE9">
        <w:rPr>
          <w:rFonts w:ascii="Arial" w:hAnsi="Arial" w:cs="Arial"/>
          <w:sz w:val="20"/>
          <w:szCs w:val="20"/>
        </w:rPr>
        <w:t>.9</w:t>
      </w:r>
      <w:r w:rsidR="008149BB" w:rsidRPr="00385851">
        <w:rPr>
          <w:rFonts w:ascii="Arial" w:hAnsi="Arial" w:cs="Arial"/>
          <w:sz w:val="20"/>
          <w:szCs w:val="20"/>
        </w:rPr>
        <w:t xml:space="preserve"> Pedologický prieskum pre stavbu </w:t>
      </w:r>
      <w:r w:rsidR="008149BB">
        <w:rPr>
          <w:rFonts w:ascii="Arial" w:hAnsi="Arial" w:cs="Arial"/>
          <w:sz w:val="20"/>
          <w:szCs w:val="20"/>
        </w:rPr>
        <w:t>„</w:t>
      </w:r>
      <w:r>
        <w:rPr>
          <w:rFonts w:ascii="Arial" w:hAnsi="Arial" w:cs="Arial"/>
          <w:sz w:val="20"/>
          <w:szCs w:val="20"/>
        </w:rPr>
        <w:t xml:space="preserve">Rýchlostná </w:t>
      </w:r>
      <w:r w:rsidRPr="00A54057">
        <w:rPr>
          <w:rFonts w:ascii="Arial" w:hAnsi="Arial" w:cs="Arial"/>
          <w:sz w:val="20"/>
          <w:szCs w:val="20"/>
        </w:rPr>
        <w:t xml:space="preserve">cesta R2 </w:t>
      </w:r>
      <w:r w:rsidR="003F5DE9" w:rsidRPr="003F5DE9">
        <w:rPr>
          <w:rFonts w:ascii="Arial" w:hAnsi="Arial" w:cs="Arial"/>
          <w:sz w:val="20"/>
          <w:szCs w:val="20"/>
        </w:rPr>
        <w:t xml:space="preserve">Šaca – Košické </w:t>
      </w:r>
      <w:proofErr w:type="spellStart"/>
      <w:r w:rsidR="003F5DE9" w:rsidRPr="003F5DE9">
        <w:rPr>
          <w:rFonts w:ascii="Arial" w:hAnsi="Arial" w:cs="Arial"/>
          <w:sz w:val="20"/>
          <w:szCs w:val="20"/>
        </w:rPr>
        <w:t>Olšany</w:t>
      </w:r>
      <w:proofErr w:type="spellEnd"/>
      <w:r w:rsidR="003F5DE9" w:rsidRPr="003F5DE9">
        <w:rPr>
          <w:rFonts w:ascii="Arial" w:hAnsi="Arial" w:cs="Arial"/>
          <w:sz w:val="20"/>
          <w:szCs w:val="20"/>
        </w:rPr>
        <w:t>, II. úsek</w:t>
      </w:r>
      <w:r w:rsidR="008149BB">
        <w:rPr>
          <w:rFonts w:ascii="Arial" w:hAnsi="Arial" w:cs="Arial"/>
          <w:i/>
          <w:caps/>
          <w:sz w:val="20"/>
          <w:szCs w:val="20"/>
        </w:rPr>
        <w:t xml:space="preserve">“ </w:t>
      </w:r>
      <w:r w:rsidR="008149BB" w:rsidRPr="00385851">
        <w:rPr>
          <w:rFonts w:ascii="Arial" w:hAnsi="Arial" w:cs="Arial"/>
          <w:caps/>
          <w:sz w:val="20"/>
          <w:szCs w:val="20"/>
        </w:rPr>
        <w:t>(DOPRAVOPROJEKT</w:t>
      </w:r>
      <w:r w:rsidR="008149BB">
        <w:rPr>
          <w:rFonts w:ascii="Arial" w:hAnsi="Arial" w:cs="Arial"/>
          <w:sz w:val="20"/>
          <w:szCs w:val="20"/>
        </w:rPr>
        <w:t xml:space="preserve"> a.s., 0</w:t>
      </w:r>
      <w:r w:rsidR="003F5DE9">
        <w:rPr>
          <w:rFonts w:ascii="Arial" w:hAnsi="Arial" w:cs="Arial"/>
          <w:sz w:val="20"/>
          <w:szCs w:val="20"/>
        </w:rPr>
        <w:t>4</w:t>
      </w:r>
      <w:r w:rsidR="008149BB">
        <w:rPr>
          <w:rFonts w:ascii="Arial" w:hAnsi="Arial" w:cs="Arial"/>
          <w:sz w:val="20"/>
          <w:szCs w:val="20"/>
        </w:rPr>
        <w:t>/201</w:t>
      </w:r>
      <w:r>
        <w:rPr>
          <w:rFonts w:ascii="Arial" w:hAnsi="Arial" w:cs="Arial"/>
          <w:sz w:val="20"/>
          <w:szCs w:val="20"/>
        </w:rPr>
        <w:t>8</w:t>
      </w:r>
      <w:r w:rsidR="008149BB">
        <w:rPr>
          <w:rFonts w:ascii="Arial" w:hAnsi="Arial" w:cs="Arial"/>
          <w:sz w:val="20"/>
          <w:szCs w:val="20"/>
        </w:rPr>
        <w:t>).</w:t>
      </w:r>
    </w:p>
    <w:p w:rsidR="008149BB"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Projektová dokumentácia stavby k D</w:t>
      </w:r>
      <w:r w:rsidR="002D3AB6">
        <w:rPr>
          <w:rFonts w:ascii="Arial" w:hAnsi="Arial" w:cs="Arial"/>
          <w:bCs/>
          <w:sz w:val="20"/>
          <w:szCs w:val="20"/>
        </w:rPr>
        <w:t>SP</w:t>
      </w:r>
      <w:r w:rsidRPr="00091CC8">
        <w:rPr>
          <w:rFonts w:ascii="Arial" w:hAnsi="Arial" w:cs="Arial"/>
          <w:bCs/>
          <w:sz w:val="20"/>
          <w:szCs w:val="20"/>
        </w:rPr>
        <w:t xml:space="preserve"> (</w:t>
      </w:r>
      <w:r w:rsidRPr="00091CC8">
        <w:rPr>
          <w:rFonts w:ascii="Arial" w:hAnsi="Arial" w:cs="Arial"/>
          <w:bCs/>
          <w:caps/>
          <w:sz w:val="20"/>
          <w:szCs w:val="20"/>
        </w:rPr>
        <w:t>Dopravoprojekt</w:t>
      </w:r>
      <w:r w:rsidR="002D3AB6">
        <w:rPr>
          <w:rFonts w:ascii="Arial" w:hAnsi="Arial" w:cs="Arial"/>
          <w:bCs/>
          <w:sz w:val="20"/>
          <w:szCs w:val="20"/>
        </w:rPr>
        <w:t xml:space="preserve">, a.s., </w:t>
      </w:r>
      <w:r w:rsidR="003F5DE9">
        <w:rPr>
          <w:rFonts w:ascii="Arial" w:hAnsi="Arial" w:cs="Arial"/>
          <w:bCs/>
          <w:sz w:val="20"/>
          <w:szCs w:val="20"/>
        </w:rPr>
        <w:t>04/</w:t>
      </w:r>
      <w:r w:rsidR="002D3AB6">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Pr="00091CC8"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Geodetická dokumentácia stavby – Dokumentácia pre trvalé a dočasné odňatie PP – tabuľková časť a grafická časť (</w:t>
      </w:r>
      <w:r w:rsidRPr="00091CC8">
        <w:rPr>
          <w:rFonts w:ascii="Arial" w:hAnsi="Arial" w:cs="Arial"/>
          <w:bCs/>
          <w:caps/>
          <w:sz w:val="20"/>
          <w:szCs w:val="20"/>
        </w:rPr>
        <w:t>Dopravoprojekt</w:t>
      </w:r>
      <w:r w:rsidRPr="00091CC8">
        <w:rPr>
          <w:rFonts w:ascii="Arial" w:hAnsi="Arial" w:cs="Arial"/>
          <w:bCs/>
          <w:sz w:val="20"/>
          <w:szCs w:val="20"/>
        </w:rPr>
        <w:t xml:space="preserve">, a.s., </w:t>
      </w:r>
      <w:r w:rsidR="003F5DE9">
        <w:rPr>
          <w:rFonts w:ascii="Arial" w:hAnsi="Arial" w:cs="Arial"/>
          <w:bCs/>
          <w:sz w:val="20"/>
          <w:szCs w:val="20"/>
        </w:rPr>
        <w:t>04/</w:t>
      </w:r>
      <w:r w:rsidRPr="00091CC8">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Pr="00ED1395" w:rsidRDefault="008149BB" w:rsidP="008149BB">
      <w:pPr>
        <w:spacing w:after="120"/>
        <w:jc w:val="both"/>
        <w:rPr>
          <w:rFonts w:ascii="Arial" w:hAnsi="Arial" w:cs="Arial"/>
          <w:b/>
          <w:bCs/>
          <w:sz w:val="20"/>
          <w:szCs w:val="20"/>
        </w:rPr>
      </w:pPr>
    </w:p>
    <w:p w:rsidR="008149BB" w:rsidRPr="00ED1395" w:rsidRDefault="008149BB" w:rsidP="008149BB">
      <w:pPr>
        <w:tabs>
          <w:tab w:val="center" w:pos="4535"/>
        </w:tabs>
        <w:spacing w:after="120"/>
        <w:jc w:val="both"/>
        <w:rPr>
          <w:rFonts w:ascii="Arial" w:hAnsi="Arial" w:cs="Arial"/>
          <w:b/>
          <w:bCs/>
          <w:sz w:val="20"/>
          <w:szCs w:val="20"/>
        </w:rPr>
      </w:pPr>
      <w:r>
        <w:rPr>
          <w:rFonts w:ascii="Arial" w:hAnsi="Arial" w:cs="Arial"/>
          <w:b/>
          <w:bCs/>
          <w:sz w:val="20"/>
          <w:szCs w:val="20"/>
        </w:rPr>
        <w:t xml:space="preserve">19. </w:t>
      </w:r>
      <w:r w:rsidRPr="00ED1395">
        <w:rPr>
          <w:rFonts w:ascii="Arial" w:hAnsi="Arial" w:cs="Arial"/>
          <w:b/>
          <w:bCs/>
          <w:sz w:val="20"/>
          <w:szCs w:val="20"/>
        </w:rPr>
        <w:t>Prílohy:</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Určenie kódov BPEJ – Výskumný ústav pôdoznalectva a ochrany pôdy, odbor Pôdna služba</w:t>
      </w:r>
      <w:r w:rsidR="00A54057">
        <w:rPr>
          <w:rFonts w:ascii="Arial" w:hAnsi="Arial" w:cs="Arial"/>
          <w:sz w:val="20"/>
          <w:szCs w:val="20"/>
        </w:rPr>
        <w:t>, Regionálne stredisko Prešov</w:t>
      </w:r>
      <w:r w:rsidRPr="00620457">
        <w:rPr>
          <w:rFonts w:ascii="Arial" w:hAnsi="Arial" w:cs="Arial"/>
          <w:sz w:val="20"/>
          <w:szCs w:val="20"/>
        </w:rPr>
        <w:t>.</w:t>
      </w:r>
    </w:p>
    <w:p w:rsidR="002D3AB6" w:rsidRPr="000654F7" w:rsidRDefault="000654F7" w:rsidP="000654F7">
      <w:pPr>
        <w:pStyle w:val="Zkladntext"/>
        <w:numPr>
          <w:ilvl w:val="0"/>
          <w:numId w:val="3"/>
        </w:numPr>
        <w:tabs>
          <w:tab w:val="clear" w:pos="1080"/>
          <w:tab w:val="clear" w:pos="4860"/>
          <w:tab w:val="clear" w:pos="7020"/>
        </w:tabs>
        <w:overflowPunct w:val="0"/>
        <w:autoSpaceDE w:val="0"/>
        <w:autoSpaceDN w:val="0"/>
        <w:adjustRightInd w:val="0"/>
        <w:textAlignment w:val="baseline"/>
        <w:rPr>
          <w:sz w:val="20"/>
          <w:szCs w:val="20"/>
        </w:rPr>
      </w:pPr>
      <w:r>
        <w:rPr>
          <w:sz w:val="20"/>
          <w:szCs w:val="20"/>
        </w:rPr>
        <w:t xml:space="preserve">Mapový podklad – grafický prehľad dočasne odnímaných plôch pre dané </w:t>
      </w:r>
      <w:proofErr w:type="spellStart"/>
      <w:r>
        <w:rPr>
          <w:sz w:val="20"/>
          <w:szCs w:val="20"/>
        </w:rPr>
        <w:t>k.ú</w:t>
      </w:r>
      <w:proofErr w:type="spellEnd"/>
      <w:r>
        <w:rPr>
          <w:sz w:val="20"/>
          <w:szCs w:val="20"/>
        </w:rPr>
        <w:t xml:space="preserve">. (založený v časti H.1).   </w:t>
      </w:r>
      <w:r w:rsidR="00184A4E" w:rsidRPr="000654F7">
        <w:rPr>
          <w:sz w:val="20"/>
          <w:szCs w:val="20"/>
        </w:rPr>
        <w:t xml:space="preserve">   </w:t>
      </w:r>
      <w:r w:rsidR="00A745CF" w:rsidRPr="000654F7">
        <w:rPr>
          <w:sz w:val="20"/>
          <w:szCs w:val="20"/>
        </w:rPr>
        <w:t xml:space="preserve"> </w:t>
      </w:r>
    </w:p>
    <w:p w:rsidR="008149BB" w:rsidRPr="00620457"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Protokol o vykonaní a skončení rekultivácie.</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 xml:space="preserve">Oprávnenie na vypracovanie predmetného projektu (Diplom o ukončení prírodovedného smeru so zameraním na pôdoznalectvo – Mgr. Alexandra Kitková, rod. </w:t>
      </w:r>
      <w:proofErr w:type="spellStart"/>
      <w:r w:rsidRPr="00620457">
        <w:rPr>
          <w:rFonts w:ascii="Arial" w:hAnsi="Arial" w:cs="Arial"/>
          <w:sz w:val="20"/>
          <w:szCs w:val="20"/>
        </w:rPr>
        <w:t>Bučinská</w:t>
      </w:r>
      <w:proofErr w:type="spellEnd"/>
      <w:r w:rsidRPr="00620457">
        <w:rPr>
          <w:rFonts w:ascii="Arial" w:hAnsi="Arial" w:cs="Arial"/>
          <w:sz w:val="20"/>
          <w:szCs w:val="20"/>
        </w:rPr>
        <w:t>).</w:t>
      </w: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Pr="00D2350C" w:rsidRDefault="001302B5" w:rsidP="00842E41">
      <w:pPr>
        <w:jc w:val="both"/>
        <w:rPr>
          <w:rFonts w:ascii="Arial" w:hAnsi="Arial" w:cs="Arial"/>
          <w:sz w:val="20"/>
          <w:szCs w:val="20"/>
        </w:rPr>
      </w:pPr>
      <w:r w:rsidRPr="00D2350C">
        <w:rPr>
          <w:rFonts w:ascii="Arial" w:hAnsi="Arial" w:cs="Arial"/>
          <w:b/>
          <w:sz w:val="20"/>
          <w:szCs w:val="20"/>
        </w:rPr>
        <w:t xml:space="preserve">Stanovisko užívateľa poľnohospodárskej pôdy k projektu spätnej rekultivácie </w:t>
      </w:r>
      <w:r w:rsidRPr="00A54057">
        <w:rPr>
          <w:rFonts w:ascii="Arial" w:hAnsi="Arial" w:cs="Arial"/>
          <w:b/>
          <w:sz w:val="20"/>
          <w:szCs w:val="20"/>
        </w:rPr>
        <w:t>„</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Pr="00A54057">
        <w:rPr>
          <w:rFonts w:ascii="Arial" w:hAnsi="Arial" w:cs="Arial"/>
          <w:b/>
          <w:sz w:val="20"/>
          <w:szCs w:val="20"/>
        </w:rPr>
        <w:t>“</w:t>
      </w:r>
    </w:p>
    <w:p w:rsidR="00842E41" w:rsidRDefault="00842E41" w:rsidP="00842E41">
      <w:pPr>
        <w:jc w:val="both"/>
        <w:rPr>
          <w:rFonts w:ascii="Arial" w:hAnsi="Arial" w:cs="Arial"/>
          <w:sz w:val="20"/>
          <w:szCs w:val="20"/>
        </w:rPr>
      </w:pPr>
    </w:p>
    <w:p w:rsidR="00842E41" w:rsidRPr="00842E41" w:rsidRDefault="00842E41" w:rsidP="00842E41">
      <w:pPr>
        <w:jc w:val="both"/>
        <w:rPr>
          <w:rFonts w:ascii="Arial" w:hAnsi="Arial" w:cs="Arial"/>
          <w:i/>
          <w:iCs/>
          <w:sz w:val="20"/>
          <w:szCs w:val="20"/>
        </w:rPr>
      </w:pPr>
      <w:r w:rsidRPr="00842E41">
        <w:rPr>
          <w:rFonts w:ascii="Arial" w:hAnsi="Arial" w:cs="Arial"/>
          <w:i/>
          <w:iCs/>
          <w:sz w:val="20"/>
          <w:szCs w:val="20"/>
        </w:rPr>
        <w:t>Identifikačné údaje objektu</w:t>
      </w:r>
    </w:p>
    <w:tbl>
      <w:tblPr>
        <w:tblW w:w="8912" w:type="dxa"/>
        <w:tblLook w:val="01E0" w:firstRow="1" w:lastRow="1" w:firstColumn="1" w:lastColumn="1" w:noHBand="0" w:noVBand="0"/>
      </w:tblPr>
      <w:tblGrid>
        <w:gridCol w:w="2076"/>
        <w:gridCol w:w="6836"/>
      </w:tblGrid>
      <w:tr w:rsidR="00842E41" w:rsidRPr="00842E41" w:rsidTr="00842E41">
        <w:tc>
          <w:tcPr>
            <w:tcW w:w="2076" w:type="dxa"/>
          </w:tcPr>
          <w:p w:rsidR="00842E41" w:rsidRPr="00842E41" w:rsidRDefault="00842E41" w:rsidP="00842E41">
            <w:pPr>
              <w:jc w:val="both"/>
              <w:rPr>
                <w:rFonts w:ascii="Arial" w:hAnsi="Arial" w:cs="Arial"/>
                <w:sz w:val="20"/>
                <w:szCs w:val="20"/>
              </w:rPr>
            </w:pPr>
            <w:r w:rsidRPr="00842E41">
              <w:rPr>
                <w:rFonts w:ascii="Arial" w:hAnsi="Arial" w:cs="Arial"/>
                <w:sz w:val="20"/>
                <w:szCs w:val="20"/>
              </w:rPr>
              <w:t>Katastrálne územie:</w:t>
            </w:r>
          </w:p>
        </w:tc>
        <w:tc>
          <w:tcPr>
            <w:tcW w:w="6836" w:type="dxa"/>
          </w:tcPr>
          <w:p w:rsidR="00842E41" w:rsidRPr="00842E41" w:rsidRDefault="003F5DE9" w:rsidP="00842E41">
            <w:pPr>
              <w:jc w:val="both"/>
              <w:rPr>
                <w:rFonts w:ascii="Arial" w:hAnsi="Arial" w:cs="Arial"/>
                <w:i/>
                <w:sz w:val="20"/>
                <w:szCs w:val="20"/>
              </w:rPr>
            </w:pPr>
            <w:r>
              <w:rPr>
                <w:rFonts w:ascii="Arial" w:hAnsi="Arial" w:cs="Arial"/>
                <w:sz w:val="20"/>
                <w:szCs w:val="20"/>
              </w:rPr>
              <w:t>Barca</w:t>
            </w:r>
            <w:r w:rsidR="00842E41" w:rsidRPr="00842E41">
              <w:rPr>
                <w:rFonts w:ascii="Arial" w:hAnsi="Arial" w:cs="Arial"/>
                <w:sz w:val="20"/>
                <w:szCs w:val="20"/>
              </w:rPr>
              <w:t xml:space="preserve"> </w:t>
            </w:r>
          </w:p>
        </w:tc>
      </w:tr>
    </w:tbl>
    <w:p w:rsidR="000C0453" w:rsidRDefault="000C0453" w:rsidP="00842E41">
      <w:pPr>
        <w:pStyle w:val="Pta"/>
        <w:tabs>
          <w:tab w:val="left" w:pos="567"/>
          <w:tab w:val="left" w:pos="4649"/>
          <w:tab w:val="left" w:pos="5557"/>
          <w:tab w:val="left" w:pos="7371"/>
        </w:tabs>
        <w:jc w:val="both"/>
        <w:rPr>
          <w:rFonts w:ascii="Arial" w:hAnsi="Arial" w:cs="Arial"/>
          <w:i/>
          <w:sz w:val="20"/>
          <w:szCs w:val="20"/>
        </w:rPr>
      </w:pPr>
      <w:r>
        <w:rPr>
          <w:rFonts w:ascii="Arial" w:hAnsi="Arial" w:cs="Arial"/>
          <w:sz w:val="20"/>
          <w:szCs w:val="20"/>
        </w:rPr>
        <w:t xml:space="preserve">Užívateľ: </w:t>
      </w:r>
      <w:r w:rsidR="006024FE" w:rsidRPr="006024FE">
        <w:rPr>
          <w:rFonts w:ascii="Arial" w:hAnsi="Arial" w:cs="Arial"/>
          <w:i/>
          <w:sz w:val="20"/>
          <w:szCs w:val="20"/>
        </w:rPr>
        <w:t xml:space="preserve">AGRO-OR hospodársky dvor – Gyňov </w:t>
      </w:r>
      <w:r w:rsidR="006024FE">
        <w:rPr>
          <w:rFonts w:ascii="Arial" w:hAnsi="Arial" w:cs="Arial"/>
          <w:i/>
          <w:sz w:val="20"/>
          <w:szCs w:val="20"/>
        </w:rPr>
        <w:t>– František Oravec</w:t>
      </w:r>
    </w:p>
    <w:p w:rsidR="006024FE" w:rsidRPr="006024FE" w:rsidRDefault="006024FE" w:rsidP="00842E41">
      <w:pPr>
        <w:pStyle w:val="Pta"/>
        <w:tabs>
          <w:tab w:val="left" w:pos="567"/>
          <w:tab w:val="left" w:pos="4649"/>
          <w:tab w:val="left" w:pos="5557"/>
          <w:tab w:val="left" w:pos="7371"/>
        </w:tabs>
        <w:jc w:val="both"/>
        <w:rPr>
          <w:rFonts w:ascii="Arial" w:hAnsi="Arial" w:cs="Arial"/>
          <w:i/>
          <w:sz w:val="20"/>
          <w:szCs w:val="20"/>
        </w:rPr>
      </w:pPr>
    </w:p>
    <w:p w:rsidR="00842E41" w:rsidRPr="00842E41" w:rsidRDefault="000C0453" w:rsidP="00842E41">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lastRenderedPageBreak/>
        <w:tab/>
        <w:t>Cieľom spätnej</w:t>
      </w:r>
      <w:r w:rsidR="00842E41" w:rsidRPr="00842E41">
        <w:rPr>
          <w:rFonts w:ascii="Arial" w:hAnsi="Arial" w:cs="Arial"/>
          <w:sz w:val="20"/>
          <w:szCs w:val="20"/>
        </w:rPr>
        <w:t xml:space="preserve"> rekultiváci</w:t>
      </w:r>
      <w:r>
        <w:rPr>
          <w:rFonts w:ascii="Arial" w:hAnsi="Arial" w:cs="Arial"/>
          <w:sz w:val="20"/>
          <w:szCs w:val="20"/>
        </w:rPr>
        <w:t>e</w:t>
      </w:r>
      <w:r w:rsidR="00842E41" w:rsidRPr="00842E41">
        <w:rPr>
          <w:rFonts w:ascii="Arial" w:hAnsi="Arial" w:cs="Arial"/>
          <w:sz w:val="20"/>
          <w:szCs w:val="20"/>
        </w:rPr>
        <w:t xml:space="preserve"> poľnohospodárskej pôdy je uvedenie pozemkov,  používaných na nepoľnohospodárske účely do pôvodného stavu. Výsledkom rekultivácie bude rekonštrukcia pôdneho profilu (ornice a </w:t>
      </w:r>
      <w:proofErr w:type="spellStart"/>
      <w:r w:rsidR="00842E41" w:rsidRPr="00842E41">
        <w:rPr>
          <w:rFonts w:ascii="Arial" w:hAnsi="Arial" w:cs="Arial"/>
          <w:sz w:val="20"/>
          <w:szCs w:val="20"/>
        </w:rPr>
        <w:t>podorničia</w:t>
      </w:r>
      <w:proofErr w:type="spellEnd"/>
      <w:r w:rsidR="00842E41" w:rsidRPr="00842E41">
        <w:rPr>
          <w:rFonts w:ascii="Arial" w:hAnsi="Arial" w:cs="Arial"/>
          <w:sz w:val="20"/>
          <w:szCs w:val="20"/>
        </w:rPr>
        <w:t xml:space="preserve">) a obnova pôdnej úrodnosti do takého rozsahu, aby sa mohla </w:t>
      </w:r>
      <w:proofErr w:type="spellStart"/>
      <w:r w:rsidR="00842E41" w:rsidRPr="00842E41">
        <w:rPr>
          <w:rFonts w:ascii="Arial" w:hAnsi="Arial" w:cs="Arial"/>
          <w:sz w:val="20"/>
          <w:szCs w:val="20"/>
        </w:rPr>
        <w:t>antropicky</w:t>
      </w:r>
      <w:proofErr w:type="spellEnd"/>
      <w:r w:rsidR="00842E41" w:rsidRPr="00842E41">
        <w:rPr>
          <w:rFonts w:ascii="Arial" w:hAnsi="Arial" w:cs="Arial"/>
          <w:sz w:val="20"/>
          <w:szCs w:val="20"/>
        </w:rPr>
        <w:t xml:space="preserve"> poškodená pôda vrátiť do poľnohospodárskej pôdy v pôvodnom druhu pozemku a </w:t>
      </w:r>
      <w:proofErr w:type="spellStart"/>
      <w:r w:rsidR="00842E41" w:rsidRPr="00842E41">
        <w:rPr>
          <w:rFonts w:ascii="Arial" w:hAnsi="Arial" w:cs="Arial"/>
          <w:sz w:val="20"/>
          <w:szCs w:val="20"/>
        </w:rPr>
        <w:t>a</w:t>
      </w:r>
      <w:proofErr w:type="spellEnd"/>
      <w:r w:rsidR="00842E41" w:rsidRPr="00842E41">
        <w:rPr>
          <w:rFonts w:ascii="Arial" w:hAnsi="Arial" w:cs="Arial"/>
          <w:sz w:val="20"/>
          <w:szCs w:val="20"/>
        </w:rPr>
        <w:t xml:space="preserve"> kvalite </w:t>
      </w:r>
      <w:proofErr w:type="spellStart"/>
      <w:r w:rsidR="00842E41" w:rsidRPr="00842E41">
        <w:rPr>
          <w:rFonts w:ascii="Arial" w:hAnsi="Arial" w:cs="Arial"/>
          <w:sz w:val="20"/>
          <w:szCs w:val="20"/>
        </w:rPr>
        <w:t>zdpovedajúcej</w:t>
      </w:r>
      <w:proofErr w:type="spellEnd"/>
      <w:r w:rsidR="00842E41" w:rsidRPr="00842E41">
        <w:rPr>
          <w:rFonts w:ascii="Arial" w:hAnsi="Arial" w:cs="Arial"/>
          <w:sz w:val="20"/>
          <w:szCs w:val="20"/>
        </w:rPr>
        <w:t xml:space="preserve"> kvalite pôdy pred odňatím. </w:t>
      </w:r>
    </w:p>
    <w:p w:rsidR="001302B5" w:rsidRPr="00D2350C" w:rsidRDefault="001302B5" w:rsidP="00842E41">
      <w:pPr>
        <w:pStyle w:val="Zkladntext"/>
        <w:spacing w:line="240" w:lineRule="auto"/>
        <w:rPr>
          <w:sz w:val="20"/>
          <w:szCs w:val="20"/>
        </w:rPr>
      </w:pPr>
    </w:p>
    <w:p w:rsidR="001302B5" w:rsidRPr="00D2350C" w:rsidRDefault="000C0453" w:rsidP="00842E41">
      <w:pPr>
        <w:pStyle w:val="Zkladntext"/>
        <w:spacing w:line="240" w:lineRule="auto"/>
        <w:rPr>
          <w:sz w:val="20"/>
          <w:szCs w:val="20"/>
        </w:rPr>
      </w:pPr>
      <w:r w:rsidRPr="000C0453">
        <w:rPr>
          <w:sz w:val="20"/>
          <w:szCs w:val="20"/>
        </w:rPr>
        <w:t>Celkový rozsah spätnej rekultivácie dočasných záberov PPF</w:t>
      </w:r>
      <w:r w:rsidRPr="00D2350C">
        <w:rPr>
          <w:sz w:val="20"/>
          <w:szCs w:val="20"/>
        </w:rPr>
        <w:t xml:space="preserve"> </w:t>
      </w:r>
      <w:r w:rsidR="001302B5" w:rsidRPr="00D2350C">
        <w:rPr>
          <w:sz w:val="20"/>
          <w:szCs w:val="20"/>
        </w:rPr>
        <w:t xml:space="preserve">v </w:t>
      </w:r>
      <w:proofErr w:type="spellStart"/>
      <w:r w:rsidR="001302B5" w:rsidRPr="00D2350C">
        <w:rPr>
          <w:sz w:val="20"/>
          <w:szCs w:val="20"/>
        </w:rPr>
        <w:t>k.ú</w:t>
      </w:r>
      <w:proofErr w:type="spellEnd"/>
      <w:r w:rsidR="001302B5" w:rsidRPr="00D2350C">
        <w:rPr>
          <w:sz w:val="20"/>
          <w:szCs w:val="20"/>
        </w:rPr>
        <w:t xml:space="preserve">. </w:t>
      </w:r>
      <w:r w:rsidR="003F5DE9">
        <w:rPr>
          <w:sz w:val="20"/>
          <w:szCs w:val="20"/>
        </w:rPr>
        <w:t>Barca</w:t>
      </w:r>
      <w:r w:rsidR="001302B5" w:rsidRPr="00D2350C">
        <w:rPr>
          <w:sz w:val="20"/>
          <w:szCs w:val="20"/>
        </w:rPr>
        <w:t xml:space="preserve">: </w:t>
      </w:r>
    </w:p>
    <w:p w:rsidR="001302B5" w:rsidRDefault="001302B5" w:rsidP="00842E41">
      <w:pPr>
        <w:jc w:val="both"/>
        <w:rPr>
          <w:rFonts w:ascii="Arial" w:hAnsi="Arial" w:cs="Arial"/>
          <w:b/>
          <w:sz w:val="20"/>
          <w:szCs w:val="20"/>
        </w:rPr>
      </w:pPr>
    </w:p>
    <w:p w:rsidR="001302B5" w:rsidRPr="00D2350C" w:rsidRDefault="001302B5" w:rsidP="00842E41">
      <w:pPr>
        <w:jc w:val="both"/>
        <w:rPr>
          <w:rFonts w:ascii="Arial" w:hAnsi="Arial" w:cs="Arial"/>
          <w:b/>
          <w:sz w:val="20"/>
          <w:szCs w:val="20"/>
        </w:rPr>
      </w:pPr>
      <w:r w:rsidRPr="00D2350C">
        <w:rPr>
          <w:rFonts w:ascii="Arial" w:hAnsi="Arial" w:cs="Arial"/>
          <w:b/>
          <w:sz w:val="20"/>
          <w:szCs w:val="20"/>
        </w:rPr>
        <w:t>Rozsah a kapacita rekultivácie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tblGrid>
      <w:tr w:rsidR="001302B5" w:rsidRPr="00D2350C" w:rsidTr="00842E41">
        <w:trPr>
          <w:cantSplit/>
        </w:trPr>
        <w:tc>
          <w:tcPr>
            <w:tcW w:w="2302" w:type="dxa"/>
            <w:tcBorders>
              <w:bottom w:val="nil"/>
            </w:tcBorders>
            <w:vAlign w:val="center"/>
          </w:tcPr>
          <w:p w:rsidR="001302B5" w:rsidRPr="00D2350C" w:rsidRDefault="001302B5" w:rsidP="00842E41">
            <w:pPr>
              <w:jc w:val="center"/>
              <w:rPr>
                <w:rFonts w:ascii="Arial" w:hAnsi="Arial" w:cs="Arial"/>
                <w:b/>
                <w:sz w:val="20"/>
                <w:szCs w:val="20"/>
              </w:rPr>
            </w:pPr>
            <w:r w:rsidRPr="00D2350C">
              <w:rPr>
                <w:rFonts w:ascii="Arial" w:hAnsi="Arial" w:cs="Arial"/>
                <w:b/>
                <w:sz w:val="20"/>
                <w:szCs w:val="20"/>
              </w:rPr>
              <w:t>Druh pozemku</w:t>
            </w:r>
          </w:p>
        </w:tc>
        <w:tc>
          <w:tcPr>
            <w:tcW w:w="2303" w:type="dxa"/>
            <w:vAlign w:val="center"/>
          </w:tcPr>
          <w:p w:rsidR="001302B5" w:rsidRPr="00D2350C" w:rsidRDefault="001302B5" w:rsidP="00842E41">
            <w:pPr>
              <w:jc w:val="center"/>
              <w:rPr>
                <w:rFonts w:ascii="Arial" w:hAnsi="Arial" w:cs="Arial"/>
                <w:b/>
                <w:sz w:val="20"/>
                <w:szCs w:val="20"/>
              </w:rPr>
            </w:pPr>
            <w:r w:rsidRPr="00D2350C">
              <w:rPr>
                <w:rFonts w:ascii="Arial" w:hAnsi="Arial" w:cs="Arial"/>
                <w:b/>
                <w:sz w:val="20"/>
                <w:szCs w:val="20"/>
              </w:rPr>
              <w:t>Výmera v ha</w:t>
            </w:r>
          </w:p>
        </w:tc>
      </w:tr>
      <w:tr w:rsidR="001302B5" w:rsidRPr="00D2350C" w:rsidTr="00842E41">
        <w:trPr>
          <w:cantSplit/>
        </w:trPr>
        <w:tc>
          <w:tcPr>
            <w:tcW w:w="2302" w:type="dxa"/>
            <w:vAlign w:val="center"/>
          </w:tcPr>
          <w:p w:rsidR="001302B5" w:rsidRPr="00D2350C" w:rsidRDefault="001302B5" w:rsidP="00842E41">
            <w:pPr>
              <w:jc w:val="center"/>
              <w:rPr>
                <w:rFonts w:ascii="Arial" w:hAnsi="Arial" w:cs="Arial"/>
                <w:sz w:val="20"/>
                <w:szCs w:val="20"/>
              </w:rPr>
            </w:pPr>
            <w:r>
              <w:rPr>
                <w:rFonts w:ascii="Arial" w:hAnsi="Arial" w:cs="Arial"/>
                <w:sz w:val="20"/>
                <w:szCs w:val="20"/>
              </w:rPr>
              <w:t>Orná pôda</w:t>
            </w:r>
          </w:p>
        </w:tc>
        <w:tc>
          <w:tcPr>
            <w:tcW w:w="2303" w:type="dxa"/>
            <w:vAlign w:val="center"/>
          </w:tcPr>
          <w:p w:rsidR="001302B5" w:rsidRPr="00D2350C" w:rsidRDefault="00C4215E" w:rsidP="00842E41">
            <w:pPr>
              <w:jc w:val="center"/>
              <w:rPr>
                <w:rFonts w:ascii="Arial" w:hAnsi="Arial" w:cs="Arial"/>
                <w:sz w:val="20"/>
                <w:szCs w:val="20"/>
              </w:rPr>
            </w:pPr>
            <w:r>
              <w:rPr>
                <w:rFonts w:ascii="Arial" w:hAnsi="Arial" w:cs="Arial"/>
                <w:sz w:val="20"/>
                <w:szCs w:val="20"/>
              </w:rPr>
              <w:t>1,2214</w:t>
            </w:r>
          </w:p>
        </w:tc>
      </w:tr>
    </w:tbl>
    <w:p w:rsidR="001302B5" w:rsidRPr="00D2350C" w:rsidRDefault="001302B5" w:rsidP="00842E41">
      <w:pPr>
        <w:pStyle w:val="Zkladntext3"/>
        <w:spacing w:line="240" w:lineRule="auto"/>
        <w:rPr>
          <w:rFonts w:ascii="Arial" w:hAnsi="Arial" w:cs="Arial"/>
          <w:b/>
          <w:bCs/>
          <w:sz w:val="20"/>
        </w:rPr>
      </w:pPr>
      <w:r w:rsidRPr="00D2350C">
        <w:rPr>
          <w:rFonts w:ascii="Arial" w:hAnsi="Arial" w:cs="Arial"/>
          <w:b/>
          <w:bCs/>
          <w:sz w:val="20"/>
        </w:rPr>
        <w:tab/>
      </w:r>
    </w:p>
    <w:p w:rsidR="000C0453" w:rsidRPr="000C0453" w:rsidRDefault="001302B5" w:rsidP="000C0453">
      <w:pPr>
        <w:pStyle w:val="Pta"/>
        <w:tabs>
          <w:tab w:val="left" w:pos="567"/>
          <w:tab w:val="left" w:pos="4649"/>
          <w:tab w:val="left" w:pos="5557"/>
          <w:tab w:val="left" w:pos="7371"/>
        </w:tabs>
        <w:spacing w:before="120" w:line="240" w:lineRule="atLeast"/>
        <w:jc w:val="both"/>
        <w:rPr>
          <w:rFonts w:ascii="Arial" w:hAnsi="Arial" w:cs="Arial"/>
          <w:sz w:val="20"/>
          <w:szCs w:val="20"/>
        </w:rPr>
      </w:pPr>
      <w:r w:rsidRPr="00D2350C">
        <w:rPr>
          <w:rFonts w:ascii="Arial" w:hAnsi="Arial" w:cs="Arial"/>
          <w:b/>
          <w:bCs/>
          <w:sz w:val="20"/>
        </w:rPr>
        <w:tab/>
      </w:r>
      <w:r w:rsidR="000C0453" w:rsidRPr="000C0453">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C0453" w:rsidRPr="000C0453" w:rsidRDefault="000C0453" w:rsidP="000C0453">
      <w:pPr>
        <w:pStyle w:val="Zkladntext"/>
        <w:numPr>
          <w:ilvl w:val="0"/>
          <w:numId w:val="27"/>
        </w:numPr>
        <w:tabs>
          <w:tab w:val="clear" w:pos="4860"/>
          <w:tab w:val="clear" w:pos="7020"/>
        </w:tabs>
        <w:suppressAutoHyphens/>
        <w:autoSpaceDE w:val="0"/>
        <w:spacing w:before="60" w:line="240" w:lineRule="auto"/>
        <w:rPr>
          <w:sz w:val="20"/>
          <w:szCs w:val="20"/>
        </w:rPr>
      </w:pPr>
      <w:r w:rsidRPr="000C0453">
        <w:rPr>
          <w:i/>
          <w:iCs/>
          <w:sz w:val="20"/>
          <w:szCs w:val="20"/>
        </w:rPr>
        <w:t xml:space="preserve">Technická rekultivácia </w:t>
      </w:r>
      <w:r w:rsidRPr="000C0453">
        <w:rPr>
          <w:sz w:val="20"/>
          <w:szCs w:val="20"/>
        </w:rPr>
        <w:t xml:space="preserve">– jej cieľom je rekonštrukcia pôdneho profilu technickými prostriedkami. Pozostáva z odstránenia zbytkov stavieb a spevnených plôch a navezenia </w:t>
      </w:r>
      <w:proofErr w:type="spellStart"/>
      <w:r w:rsidRPr="000C0453">
        <w:rPr>
          <w:sz w:val="20"/>
          <w:szCs w:val="20"/>
        </w:rPr>
        <w:t>podorničia</w:t>
      </w:r>
      <w:proofErr w:type="spellEnd"/>
      <w:r w:rsidRPr="000C0453">
        <w:rPr>
          <w:sz w:val="20"/>
          <w:szCs w:val="20"/>
        </w:rPr>
        <w:t xml:space="preserve"> a  ornice zo skrývky HH do pôvodnej úrovne terénu s následným urovnaním.</w:t>
      </w:r>
    </w:p>
    <w:p w:rsidR="000C0453" w:rsidRPr="000C0453" w:rsidRDefault="000C0453" w:rsidP="000C0453">
      <w:pPr>
        <w:pStyle w:val="Zkladntext"/>
        <w:keepNext/>
        <w:numPr>
          <w:ilvl w:val="0"/>
          <w:numId w:val="27"/>
        </w:numPr>
        <w:tabs>
          <w:tab w:val="clear" w:pos="4860"/>
          <w:tab w:val="clear" w:pos="7020"/>
        </w:tabs>
        <w:suppressAutoHyphens/>
        <w:autoSpaceDE w:val="0"/>
        <w:spacing w:before="120" w:line="240" w:lineRule="auto"/>
        <w:rPr>
          <w:sz w:val="20"/>
          <w:szCs w:val="20"/>
        </w:rPr>
      </w:pPr>
      <w:r w:rsidRPr="000C0453">
        <w:rPr>
          <w:i/>
          <w:iCs/>
          <w:sz w:val="20"/>
          <w:szCs w:val="20"/>
        </w:rPr>
        <w:t>Biologická rekultivácia</w:t>
      </w:r>
      <w:r w:rsidRPr="000C0453">
        <w:rPr>
          <w:sz w:val="20"/>
          <w:szCs w:val="20"/>
        </w:rPr>
        <w:t xml:space="preserve"> – nasleduje po ukončení tech</w:t>
      </w:r>
      <w:r>
        <w:rPr>
          <w:sz w:val="20"/>
          <w:szCs w:val="20"/>
        </w:rPr>
        <w:t>nickej rekultivácie, jej cieľo</w:t>
      </w:r>
      <w:r w:rsidR="001522C7">
        <w:rPr>
          <w:sz w:val="20"/>
          <w:szCs w:val="20"/>
        </w:rPr>
        <w:t>m</w:t>
      </w:r>
      <w:r>
        <w:rPr>
          <w:sz w:val="20"/>
          <w:szCs w:val="20"/>
        </w:rPr>
        <w:t xml:space="preserve"> </w:t>
      </w:r>
      <w:r w:rsidRPr="000C0453">
        <w:rPr>
          <w:sz w:val="20"/>
          <w:szCs w:val="20"/>
        </w:rPr>
        <w:t>je oživenie biologických procesov v pôde podmieňujúcich pôdnu úrodnosť. Pozostáva z dodania organických a minerálnych hnojív a príslušnej agrotechniky na úpravu pôdnej štruktúry a zapravenie hnoj</w:t>
      </w:r>
      <w:r>
        <w:rPr>
          <w:sz w:val="20"/>
          <w:szCs w:val="20"/>
        </w:rPr>
        <w:t xml:space="preserve">ív do pôdy, </w:t>
      </w:r>
      <w:r w:rsidRPr="00D2350C">
        <w:rPr>
          <w:sz w:val="20"/>
          <w:szCs w:val="20"/>
        </w:rPr>
        <w:t>tak, aby sa rekultivovaná pôda mohla zapojiť do poľnohospodárskej výroby.</w:t>
      </w:r>
      <w:r w:rsidRPr="000C0453">
        <w:rPr>
          <w:sz w:val="20"/>
          <w:szCs w:val="20"/>
        </w:rPr>
        <w:t xml:space="preserve"> </w:t>
      </w:r>
    </w:p>
    <w:p w:rsidR="000C0453" w:rsidRDefault="000C0453" w:rsidP="00842E41">
      <w:pPr>
        <w:jc w:val="both"/>
        <w:rPr>
          <w:rFonts w:ascii="Arial" w:hAnsi="Arial" w:cs="Arial"/>
          <w:b/>
          <w:sz w:val="20"/>
          <w:szCs w:val="20"/>
        </w:rPr>
      </w:pPr>
    </w:p>
    <w:p w:rsidR="000C0453" w:rsidRDefault="000C0453" w:rsidP="00842E41">
      <w:pPr>
        <w:jc w:val="both"/>
        <w:rPr>
          <w:rFonts w:ascii="Arial" w:hAnsi="Arial" w:cs="Arial"/>
          <w:b/>
          <w:sz w:val="20"/>
          <w:szCs w:val="20"/>
        </w:rPr>
      </w:pPr>
    </w:p>
    <w:p w:rsidR="001302B5" w:rsidRPr="00D2350C" w:rsidRDefault="001302B5" w:rsidP="00842E41">
      <w:pPr>
        <w:jc w:val="both"/>
        <w:rPr>
          <w:rFonts w:ascii="Arial" w:hAnsi="Arial" w:cs="Arial"/>
          <w:b/>
          <w:sz w:val="20"/>
          <w:szCs w:val="20"/>
        </w:rPr>
      </w:pPr>
      <w:r w:rsidRPr="00D2350C">
        <w:rPr>
          <w:rFonts w:ascii="Arial" w:hAnsi="Arial" w:cs="Arial"/>
          <w:b/>
          <w:sz w:val="20"/>
          <w:szCs w:val="20"/>
        </w:rPr>
        <w:t>Stanovisko užívateľa:</w:t>
      </w:r>
    </w:p>
    <w:p w:rsidR="001302B5" w:rsidRPr="00D2350C" w:rsidRDefault="001302B5" w:rsidP="00842E41">
      <w:pPr>
        <w:jc w:val="both"/>
        <w:rPr>
          <w:rFonts w:ascii="Arial" w:hAnsi="Arial" w:cs="Arial"/>
          <w:sz w:val="20"/>
          <w:szCs w:val="20"/>
        </w:rPr>
      </w:pPr>
      <w:r w:rsidRPr="00D2350C">
        <w:rPr>
          <w:rFonts w:ascii="Arial" w:hAnsi="Arial" w:cs="Arial"/>
          <w:sz w:val="20"/>
          <w:szCs w:val="20"/>
        </w:rPr>
        <w:tab/>
        <w:t xml:space="preserve">S predloženým projektom rekultivácie dočasne zabraných pozemkov z poľnohospodárskej pôdy pri výstavbe </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Pr="00D2350C">
        <w:rPr>
          <w:rFonts w:ascii="Arial" w:hAnsi="Arial" w:cs="Arial"/>
          <w:sz w:val="20"/>
          <w:szCs w:val="20"/>
        </w:rPr>
        <w:t xml:space="preserve">:                          </w:t>
      </w:r>
    </w:p>
    <w:p w:rsidR="001302B5" w:rsidRPr="00D2350C" w:rsidRDefault="001302B5" w:rsidP="00842E41">
      <w:pPr>
        <w:jc w:val="both"/>
        <w:rPr>
          <w:rFonts w:ascii="Arial" w:hAnsi="Arial" w:cs="Arial"/>
          <w:sz w:val="20"/>
          <w:szCs w:val="20"/>
        </w:rPr>
      </w:pPr>
      <w:r w:rsidRPr="00D2350C">
        <w:rPr>
          <w:rFonts w:ascii="Arial" w:hAnsi="Arial" w:cs="Arial"/>
          <w:sz w:val="20"/>
          <w:szCs w:val="20"/>
        </w:rPr>
        <w:t xml:space="preserve"> </w:t>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p>
    <w:p w:rsidR="000C0453" w:rsidRDefault="000C0453" w:rsidP="00842E41">
      <w:pPr>
        <w:jc w:val="center"/>
        <w:rPr>
          <w:rFonts w:ascii="Arial" w:hAnsi="Arial" w:cs="Arial"/>
          <w:b/>
          <w:sz w:val="20"/>
          <w:szCs w:val="20"/>
        </w:rPr>
      </w:pPr>
    </w:p>
    <w:p w:rsidR="000C0453" w:rsidRDefault="000C0453" w:rsidP="00842E41">
      <w:pPr>
        <w:jc w:val="center"/>
        <w:rPr>
          <w:rFonts w:ascii="Arial" w:hAnsi="Arial" w:cs="Arial"/>
          <w:b/>
          <w:sz w:val="20"/>
          <w:szCs w:val="20"/>
        </w:rPr>
      </w:pPr>
    </w:p>
    <w:p w:rsidR="001302B5" w:rsidRPr="00D2350C" w:rsidRDefault="001302B5" w:rsidP="00842E41">
      <w:pPr>
        <w:jc w:val="center"/>
        <w:rPr>
          <w:rFonts w:ascii="Arial" w:hAnsi="Arial" w:cs="Arial"/>
          <w:b/>
          <w:sz w:val="20"/>
          <w:szCs w:val="20"/>
        </w:rPr>
      </w:pPr>
      <w:r w:rsidRPr="00D2350C">
        <w:rPr>
          <w:rFonts w:ascii="Arial" w:hAnsi="Arial" w:cs="Arial"/>
          <w:b/>
          <w:sz w:val="20"/>
          <w:szCs w:val="20"/>
        </w:rPr>
        <w:t>súhlasíme.</w:t>
      </w:r>
    </w:p>
    <w:p w:rsidR="001302B5" w:rsidRPr="00D2350C" w:rsidRDefault="001302B5" w:rsidP="00842E41">
      <w:pPr>
        <w:jc w:val="both"/>
        <w:rPr>
          <w:rFonts w:ascii="Arial" w:hAnsi="Arial" w:cs="Arial"/>
          <w:sz w:val="20"/>
          <w:szCs w:val="20"/>
        </w:rPr>
      </w:pPr>
    </w:p>
    <w:p w:rsidR="001302B5" w:rsidRDefault="001302B5" w:rsidP="00842E41">
      <w:pPr>
        <w:jc w:val="both"/>
        <w:rPr>
          <w:rFonts w:ascii="Arial" w:hAnsi="Arial" w:cs="Arial"/>
          <w:sz w:val="20"/>
          <w:szCs w:val="20"/>
        </w:rPr>
      </w:pPr>
    </w:p>
    <w:p w:rsidR="000C0453" w:rsidRDefault="000C0453" w:rsidP="00842E41">
      <w:pPr>
        <w:jc w:val="both"/>
        <w:rPr>
          <w:rFonts w:ascii="Arial" w:hAnsi="Arial" w:cs="Arial"/>
          <w:sz w:val="20"/>
          <w:szCs w:val="20"/>
        </w:rPr>
      </w:pPr>
    </w:p>
    <w:p w:rsidR="000C0453" w:rsidRPr="00D2350C" w:rsidRDefault="000C0453" w:rsidP="00842E41">
      <w:pPr>
        <w:jc w:val="both"/>
        <w:rPr>
          <w:rFonts w:ascii="Arial" w:hAnsi="Arial" w:cs="Arial"/>
          <w:sz w:val="20"/>
          <w:szCs w:val="20"/>
        </w:rPr>
      </w:pPr>
    </w:p>
    <w:p w:rsidR="001302B5" w:rsidRPr="00D2350C" w:rsidRDefault="001302B5" w:rsidP="00842E41">
      <w:pPr>
        <w:pStyle w:val="Zkladntext"/>
        <w:spacing w:line="240" w:lineRule="auto"/>
        <w:rPr>
          <w:sz w:val="20"/>
          <w:szCs w:val="20"/>
        </w:rPr>
      </w:pPr>
      <w:r w:rsidRPr="00D2350C">
        <w:rPr>
          <w:sz w:val="20"/>
          <w:szCs w:val="20"/>
        </w:rPr>
        <w:t>Za poľnohospodársky podnik :</w:t>
      </w:r>
      <w:r w:rsidRPr="00D2350C">
        <w:rPr>
          <w:sz w:val="20"/>
          <w:szCs w:val="20"/>
        </w:rPr>
        <w:tab/>
      </w:r>
    </w:p>
    <w:p w:rsidR="001302B5" w:rsidRPr="00D2350C" w:rsidRDefault="001302B5" w:rsidP="00842E41">
      <w:pPr>
        <w:pStyle w:val="Zkladntext"/>
        <w:spacing w:line="240" w:lineRule="auto"/>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1302B5" w:rsidRPr="00D2350C" w:rsidRDefault="001302B5" w:rsidP="00842E41">
      <w:pPr>
        <w:pStyle w:val="Zkladntext"/>
        <w:spacing w:line="240" w:lineRule="auto"/>
        <w:rPr>
          <w:sz w:val="20"/>
          <w:szCs w:val="20"/>
        </w:rPr>
      </w:pPr>
      <w:r w:rsidRPr="004D4707">
        <w:rPr>
          <w:sz w:val="20"/>
          <w:szCs w:val="20"/>
        </w:rPr>
        <w:t>V</w:t>
      </w:r>
      <w:r w:rsidR="00A54057" w:rsidRPr="004D4707">
        <w:rPr>
          <w:sz w:val="20"/>
          <w:szCs w:val="20"/>
        </w:rPr>
        <w:t> </w:t>
      </w:r>
      <w:r w:rsidR="003F5DE9">
        <w:rPr>
          <w:sz w:val="20"/>
          <w:szCs w:val="20"/>
        </w:rPr>
        <w:t>Košiciach</w:t>
      </w:r>
      <w:r w:rsidR="00A54057" w:rsidRPr="004D4707">
        <w:rPr>
          <w:sz w:val="20"/>
          <w:szCs w:val="20"/>
        </w:rPr>
        <w:t>,</w:t>
      </w:r>
      <w:r w:rsidRPr="004D4707">
        <w:rPr>
          <w:sz w:val="20"/>
          <w:szCs w:val="20"/>
        </w:rPr>
        <w:t xml:space="preserve"> dňa:....................................</w:t>
      </w:r>
    </w:p>
    <w:p w:rsidR="001302B5" w:rsidRDefault="001302B5"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3F5DE9" w:rsidRDefault="003F5DE9" w:rsidP="001302B5">
      <w:pPr>
        <w:pStyle w:val="Zkladntext"/>
        <w:rPr>
          <w:sz w:val="20"/>
          <w:szCs w:val="20"/>
        </w:rPr>
      </w:pPr>
    </w:p>
    <w:p w:rsidR="00842E41" w:rsidRDefault="00842E41" w:rsidP="001302B5">
      <w:pPr>
        <w:pStyle w:val="Zkladntext"/>
        <w:rPr>
          <w:sz w:val="20"/>
          <w:szCs w:val="20"/>
        </w:rPr>
      </w:pPr>
    </w:p>
    <w:p w:rsidR="001302B5" w:rsidRPr="00D2350C" w:rsidRDefault="001302B5" w:rsidP="001302B5">
      <w:pPr>
        <w:spacing w:line="360" w:lineRule="auto"/>
        <w:jc w:val="both"/>
        <w:rPr>
          <w:rFonts w:ascii="Arial" w:hAnsi="Arial" w:cs="Arial"/>
          <w:b/>
          <w:sz w:val="20"/>
          <w:szCs w:val="20"/>
        </w:rPr>
      </w:pPr>
      <w:r w:rsidRPr="00D2350C">
        <w:rPr>
          <w:rFonts w:ascii="Arial" w:hAnsi="Arial" w:cs="Arial"/>
          <w:b/>
          <w:sz w:val="20"/>
          <w:szCs w:val="20"/>
        </w:rPr>
        <w:t>Záväzné vyhlásenie</w:t>
      </w:r>
      <w:r w:rsidR="00842E41">
        <w:rPr>
          <w:rFonts w:ascii="Arial" w:hAnsi="Arial" w:cs="Arial"/>
          <w:b/>
          <w:sz w:val="20"/>
          <w:szCs w:val="20"/>
        </w:rPr>
        <w:t xml:space="preserve"> užívateľa</w:t>
      </w:r>
    </w:p>
    <w:p w:rsidR="001302B5" w:rsidRPr="00D2350C" w:rsidRDefault="001302B5" w:rsidP="001302B5">
      <w:pPr>
        <w:spacing w:line="360" w:lineRule="auto"/>
        <w:rPr>
          <w:rFonts w:ascii="Arial" w:hAnsi="Arial" w:cs="Arial"/>
          <w:sz w:val="20"/>
          <w:szCs w:val="20"/>
        </w:rPr>
      </w:pPr>
    </w:p>
    <w:p w:rsidR="001302B5" w:rsidRPr="00D2350C" w:rsidRDefault="006024FE" w:rsidP="00660BFF">
      <w:pPr>
        <w:ind w:firstLine="720"/>
        <w:jc w:val="both"/>
        <w:rPr>
          <w:rFonts w:ascii="Arial" w:hAnsi="Arial" w:cs="Arial"/>
          <w:sz w:val="20"/>
          <w:szCs w:val="20"/>
        </w:rPr>
      </w:pPr>
      <w:r w:rsidRPr="006024FE">
        <w:rPr>
          <w:rFonts w:ascii="Arial" w:hAnsi="Arial" w:cs="Arial"/>
          <w:i/>
          <w:sz w:val="20"/>
          <w:szCs w:val="20"/>
        </w:rPr>
        <w:t xml:space="preserve">AGRO-OR hospodársky dvor – Gyňov </w:t>
      </w:r>
      <w:r>
        <w:rPr>
          <w:rFonts w:ascii="Arial" w:hAnsi="Arial" w:cs="Arial"/>
          <w:i/>
          <w:sz w:val="20"/>
          <w:szCs w:val="20"/>
        </w:rPr>
        <w:t>– František Oravec</w:t>
      </w:r>
      <w:r w:rsidR="001302B5" w:rsidRPr="00D2350C">
        <w:rPr>
          <w:rFonts w:ascii="Arial" w:hAnsi="Arial" w:cs="Arial"/>
          <w:sz w:val="20"/>
          <w:szCs w:val="20"/>
        </w:rPr>
        <w:t xml:space="preserve">, ako užívateľ poľnohospodárskej pôdy dotknutej výstavbou </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003F5DE9" w:rsidRPr="00D2350C">
        <w:rPr>
          <w:rFonts w:ascii="Arial" w:hAnsi="Arial" w:cs="Arial"/>
          <w:sz w:val="20"/>
          <w:szCs w:val="20"/>
        </w:rPr>
        <w:t xml:space="preserve"> </w:t>
      </w:r>
      <w:r w:rsidR="001302B5" w:rsidRPr="00D2350C">
        <w:rPr>
          <w:rFonts w:ascii="Arial" w:hAnsi="Arial" w:cs="Arial"/>
          <w:sz w:val="20"/>
          <w:szCs w:val="20"/>
        </w:rPr>
        <w:t>v </w:t>
      </w:r>
      <w:proofErr w:type="spellStart"/>
      <w:r w:rsidR="001302B5" w:rsidRPr="00D2350C">
        <w:rPr>
          <w:rFonts w:ascii="Arial" w:hAnsi="Arial" w:cs="Arial"/>
          <w:sz w:val="20"/>
          <w:szCs w:val="20"/>
        </w:rPr>
        <w:t>k.ú</w:t>
      </w:r>
      <w:proofErr w:type="spellEnd"/>
      <w:r w:rsidR="001302B5" w:rsidRPr="00D2350C">
        <w:rPr>
          <w:rFonts w:ascii="Arial" w:hAnsi="Arial" w:cs="Arial"/>
          <w:sz w:val="20"/>
          <w:szCs w:val="20"/>
        </w:rPr>
        <w:t xml:space="preserve">. </w:t>
      </w:r>
      <w:r w:rsidR="003F5DE9">
        <w:rPr>
          <w:rFonts w:ascii="Arial" w:hAnsi="Arial" w:cs="Arial"/>
          <w:sz w:val="20"/>
          <w:szCs w:val="20"/>
        </w:rPr>
        <w:t>Barca</w:t>
      </w:r>
      <w:r w:rsidR="001302B5" w:rsidRPr="00D2350C">
        <w:rPr>
          <w:rFonts w:ascii="Arial" w:hAnsi="Arial" w:cs="Arial"/>
          <w:sz w:val="20"/>
          <w:szCs w:val="20"/>
        </w:rPr>
        <w:t xml:space="preserve">, týmto záväzne vyhlasuje, že </w:t>
      </w:r>
      <w:r w:rsidR="001302B5" w:rsidRPr="00D2350C">
        <w:rPr>
          <w:rFonts w:ascii="Arial" w:hAnsi="Arial" w:cs="Arial"/>
          <w:b/>
          <w:sz w:val="20"/>
          <w:szCs w:val="20"/>
        </w:rPr>
        <w:t>prevezme takto rekultivované pozemky do užívania.</w:t>
      </w:r>
      <w:r w:rsidR="001302B5" w:rsidRPr="00D2350C">
        <w:rPr>
          <w:rFonts w:ascii="Arial" w:hAnsi="Arial" w:cs="Arial"/>
          <w:sz w:val="20"/>
          <w:szCs w:val="20"/>
        </w:rPr>
        <w:t xml:space="preserve"> </w:t>
      </w:r>
    </w:p>
    <w:p w:rsidR="001302B5" w:rsidRPr="00D2350C" w:rsidRDefault="001302B5" w:rsidP="001302B5">
      <w:pPr>
        <w:spacing w:line="360" w:lineRule="auto"/>
        <w:ind w:left="426"/>
        <w:jc w:val="both"/>
        <w:rPr>
          <w:rFonts w:ascii="Arial" w:hAnsi="Arial" w:cs="Arial"/>
          <w:sz w:val="20"/>
          <w:szCs w:val="20"/>
        </w:rPr>
      </w:pPr>
      <w:r w:rsidRPr="00D2350C">
        <w:rPr>
          <w:rFonts w:ascii="Arial" w:hAnsi="Arial" w:cs="Arial"/>
          <w:sz w:val="20"/>
          <w:szCs w:val="20"/>
        </w:rPr>
        <w:lastRenderedPageBreak/>
        <w:tab/>
      </w:r>
    </w:p>
    <w:p w:rsidR="001302B5" w:rsidRPr="00D2350C" w:rsidRDefault="001302B5" w:rsidP="001302B5">
      <w:pPr>
        <w:spacing w:line="360" w:lineRule="auto"/>
        <w:rPr>
          <w:rFonts w:ascii="Arial" w:hAnsi="Arial" w:cs="Arial"/>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pStyle w:val="Zkladntext"/>
        <w:rPr>
          <w:sz w:val="20"/>
          <w:szCs w:val="20"/>
        </w:rPr>
      </w:pPr>
      <w:r w:rsidRPr="00D2350C">
        <w:rPr>
          <w:sz w:val="20"/>
          <w:szCs w:val="20"/>
        </w:rPr>
        <w:t>Za poľnohospodársky podnik :</w:t>
      </w:r>
      <w:r w:rsidRPr="00D2350C">
        <w:rPr>
          <w:sz w:val="20"/>
          <w:szCs w:val="20"/>
        </w:rPr>
        <w:tab/>
      </w:r>
    </w:p>
    <w:p w:rsidR="001302B5" w:rsidRPr="00D2350C" w:rsidRDefault="001302B5" w:rsidP="001302B5">
      <w:pPr>
        <w:pStyle w:val="Zkladntext"/>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1302B5" w:rsidRPr="00D2350C" w:rsidRDefault="001302B5" w:rsidP="001302B5">
      <w:pPr>
        <w:pStyle w:val="Zkladntext"/>
        <w:rPr>
          <w:sz w:val="20"/>
          <w:szCs w:val="20"/>
        </w:rPr>
      </w:pPr>
      <w:r>
        <w:rPr>
          <w:sz w:val="20"/>
          <w:szCs w:val="20"/>
        </w:rPr>
        <w:t xml:space="preserve">V </w:t>
      </w:r>
      <w:r w:rsidR="003F5DE9">
        <w:rPr>
          <w:sz w:val="20"/>
          <w:szCs w:val="20"/>
        </w:rPr>
        <w:t>Košiciach</w:t>
      </w:r>
      <w:r w:rsidR="00A54057">
        <w:rPr>
          <w:sz w:val="20"/>
          <w:szCs w:val="20"/>
        </w:rPr>
        <w:t xml:space="preserve">, </w:t>
      </w:r>
      <w:r w:rsidRPr="00D2350C">
        <w:rPr>
          <w:sz w:val="20"/>
          <w:szCs w:val="20"/>
        </w:rPr>
        <w:t>dňa:....................................</w:t>
      </w:r>
    </w:p>
    <w:p w:rsidR="001302B5" w:rsidRPr="00D2350C" w:rsidRDefault="001302B5" w:rsidP="001302B5">
      <w:pPr>
        <w:spacing w:line="360" w:lineRule="auto"/>
        <w:jc w:val="both"/>
        <w:rPr>
          <w:rFonts w:ascii="Arial" w:hAnsi="Arial" w:cs="Arial"/>
          <w:b/>
          <w:sz w:val="20"/>
          <w:szCs w:val="20"/>
        </w:rPr>
      </w:pPr>
    </w:p>
    <w:p w:rsidR="001302B5" w:rsidRPr="00D2350C" w:rsidRDefault="001302B5" w:rsidP="001302B5">
      <w:pPr>
        <w:spacing w:line="276" w:lineRule="auto"/>
        <w:jc w:val="both"/>
        <w:rPr>
          <w:rFonts w:ascii="Arial" w:hAnsi="Arial" w:cs="Arial"/>
          <w:b/>
          <w:sz w:val="20"/>
          <w:szCs w:val="20"/>
        </w:rPr>
      </w:pPr>
    </w:p>
    <w:p w:rsidR="001302B5" w:rsidRPr="00D2350C" w:rsidRDefault="001302B5" w:rsidP="001302B5">
      <w:pPr>
        <w:spacing w:line="276" w:lineRule="auto"/>
        <w:jc w:val="both"/>
        <w:rPr>
          <w:rFonts w:ascii="Arial" w:hAnsi="Arial" w:cs="Arial"/>
          <w:b/>
          <w:sz w:val="20"/>
          <w:szCs w:val="20"/>
        </w:rPr>
      </w:pPr>
    </w:p>
    <w:p w:rsidR="001302B5" w:rsidRDefault="001302B5" w:rsidP="001302B5">
      <w:pPr>
        <w:spacing w:line="276" w:lineRule="auto"/>
        <w:jc w:val="both"/>
        <w:rPr>
          <w:b/>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Pr="00620457"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sectPr w:rsidR="001302B5" w:rsidRPr="00620457" w:rsidSect="00297A7D">
      <w:headerReference w:type="default" r:id="rId8"/>
      <w:footerReference w:type="even" r:id="rId9"/>
      <w:footerReference w:type="default" r:id="rId10"/>
      <w:headerReference w:type="first" r:id="rId11"/>
      <w:footerReference w:type="first" r:id="rId12"/>
      <w:pgSz w:w="11907" w:h="16840" w:code="9"/>
      <w:pgMar w:top="1440" w:right="1797" w:bottom="1440" w:left="1797"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3DE" w:rsidRDefault="007D63DE" w:rsidP="00B73BAA">
      <w:pPr>
        <w:pStyle w:val="Hlavika"/>
      </w:pPr>
      <w:r>
        <w:separator/>
      </w:r>
    </w:p>
  </w:endnote>
  <w:endnote w:type="continuationSeparator" w:id="0">
    <w:p w:rsidR="007D63DE" w:rsidRDefault="007D63DE" w:rsidP="00B73BAA">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704" w:rsidRDefault="003B5704" w:rsidP="008C4F6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3B5704" w:rsidRDefault="003B570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704" w:rsidRPr="00B800CF" w:rsidRDefault="003B5704"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Barca</w:t>
    </w:r>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13</w:t>
    </w:r>
    <w:r w:rsidRPr="00B800CF">
      <w:rPr>
        <w:rFonts w:ascii="Arial" w:hAnsi="Arial" w:cs="Arial"/>
        <w:sz w:val="18"/>
        <w:szCs w:val="18"/>
        <w:u w:val="single"/>
      </w:rPr>
      <w:fldChar w:fldCharType="end"/>
    </w:r>
  </w:p>
  <w:p w:rsidR="003B5704" w:rsidRDefault="003B570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704" w:rsidRPr="00B800CF" w:rsidRDefault="003B5704"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Barca</w:t>
    </w:r>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1</w:t>
    </w:r>
    <w:r w:rsidRPr="00B800CF">
      <w:rPr>
        <w:rFonts w:ascii="Arial" w:hAnsi="Arial" w:cs="Arial"/>
        <w:sz w:val="18"/>
        <w:szCs w:val="18"/>
        <w:u w:val="single"/>
      </w:rPr>
      <w:fldChar w:fldCharType="end"/>
    </w:r>
  </w:p>
  <w:p w:rsidR="003B5704" w:rsidRDefault="003B57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3DE" w:rsidRDefault="007D63DE" w:rsidP="00B73BAA">
      <w:pPr>
        <w:pStyle w:val="Hlavika"/>
      </w:pPr>
      <w:r>
        <w:separator/>
      </w:r>
    </w:p>
  </w:footnote>
  <w:footnote w:type="continuationSeparator" w:id="0">
    <w:p w:rsidR="007D63DE" w:rsidRDefault="007D63DE" w:rsidP="00B73BAA">
      <w:pPr>
        <w:pStyle w:val="Hlavik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3B5704" w:rsidTr="00BC50F6">
      <w:tc>
        <w:tcPr>
          <w:tcW w:w="3465" w:type="dxa"/>
          <w:vAlign w:val="center"/>
        </w:tcPr>
        <w:p w:rsidR="003B5704" w:rsidRDefault="003B5704" w:rsidP="00BC50F6">
          <w:pPr>
            <w:pStyle w:val="Hlavika"/>
            <w:jc w:val="center"/>
          </w:pPr>
        </w:p>
      </w:tc>
      <w:tc>
        <w:tcPr>
          <w:tcW w:w="1536" w:type="dxa"/>
          <w:vAlign w:val="center"/>
        </w:tcPr>
        <w:p w:rsidR="003B5704" w:rsidRDefault="003B5704">
          <w:pPr>
            <w:pStyle w:val="Hlavika"/>
          </w:pPr>
        </w:p>
      </w:tc>
    </w:tr>
  </w:tbl>
  <w:p w:rsidR="003B5704" w:rsidRDefault="003B5704" w:rsidP="000902F9">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II. 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w:t>
    </w:r>
    <w:r>
      <w:rPr>
        <w:rFonts w:ascii="Arial" w:hAnsi="Arial" w:cs="Arial"/>
        <w:i/>
        <w:iCs/>
        <w:caps/>
        <w:sz w:val="18"/>
        <w:szCs w:val="18"/>
        <w:u w:val="single"/>
      </w:rPr>
      <w:t>R</w:t>
    </w:r>
    <w:r w:rsidRPr="00EB47B6">
      <w:rPr>
        <w:rFonts w:ascii="Arial" w:hAnsi="Arial" w:cs="Arial"/>
        <w:i/>
        <w:iCs/>
        <w:caps/>
        <w:sz w:val="18"/>
        <w:szCs w:val="18"/>
        <w:u w:val="single"/>
      </w:rPr>
      <w:t>S</w:t>
    </w:r>
    <w:r w:rsidRPr="00EB47B6">
      <w:rPr>
        <w:rFonts w:ascii="Arial" w:hAnsi="Arial" w:cs="Arial"/>
        <w:i/>
        <w:iCs/>
        <w:sz w:val="18"/>
        <w:szCs w:val="18"/>
        <w:u w:val="single"/>
      </w:rPr>
      <w:t>)</w:t>
    </w:r>
    <w:r>
      <w:rPr>
        <w:rFonts w:ascii="Arial" w:hAnsi="Arial" w:cs="Arial"/>
        <w:i/>
        <w:iCs/>
        <w:sz w:val="18"/>
        <w:szCs w:val="18"/>
        <w:u w:val="single"/>
      </w:rPr>
      <w:tab/>
      <w:t xml:space="preserve">časť </w:t>
    </w:r>
    <w:r w:rsidR="00125E81">
      <w:rPr>
        <w:rFonts w:ascii="Arial" w:hAnsi="Arial" w:cs="Arial"/>
        <w:i/>
        <w:iCs/>
        <w:sz w:val="18"/>
        <w:szCs w:val="18"/>
        <w:u w:val="single"/>
      </w:rPr>
      <w:t>H</w:t>
    </w:r>
    <w:r>
      <w:rPr>
        <w:rFonts w:ascii="Arial" w:hAnsi="Arial" w:cs="Arial"/>
        <w:i/>
        <w:sz w:val="18"/>
        <w:szCs w:val="18"/>
        <w:u w:val="single"/>
      </w:rPr>
      <w:t xml:space="preserve"> </w:t>
    </w:r>
  </w:p>
  <w:p w:rsidR="003B5704" w:rsidRDefault="003B5704" w:rsidP="000902F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3B5704" w:rsidTr="00BC50F6">
      <w:tc>
        <w:tcPr>
          <w:tcW w:w="3465" w:type="dxa"/>
          <w:vAlign w:val="center"/>
        </w:tcPr>
        <w:p w:rsidR="003B5704" w:rsidRDefault="003B5704" w:rsidP="00BC50F6">
          <w:pPr>
            <w:pStyle w:val="Hlavika"/>
            <w:jc w:val="center"/>
          </w:pPr>
        </w:p>
      </w:tc>
      <w:tc>
        <w:tcPr>
          <w:tcW w:w="1536" w:type="dxa"/>
          <w:vAlign w:val="center"/>
        </w:tcPr>
        <w:p w:rsidR="003B5704" w:rsidRDefault="003B5704" w:rsidP="00683A74">
          <w:pPr>
            <w:pStyle w:val="Hlavika"/>
          </w:pPr>
        </w:p>
      </w:tc>
    </w:tr>
  </w:tbl>
  <w:p w:rsidR="003B5704" w:rsidRDefault="003B5704">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xml:space="preserve">, II. </w:t>
    </w:r>
    <w:r>
      <w:rPr>
        <w:rFonts w:ascii="Arial" w:hAnsi="Arial" w:cs="Arial"/>
        <w:i/>
        <w:sz w:val="18"/>
        <w:szCs w:val="18"/>
        <w:u w:val="single"/>
      </w:rPr>
      <w:t>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w:t>
    </w:r>
    <w:r>
      <w:rPr>
        <w:rFonts w:ascii="Arial" w:hAnsi="Arial" w:cs="Arial"/>
        <w:i/>
        <w:iCs/>
        <w:caps/>
        <w:sz w:val="18"/>
        <w:szCs w:val="18"/>
        <w:u w:val="single"/>
      </w:rPr>
      <w:t>RS</w:t>
    </w:r>
    <w:r w:rsidRPr="00EB47B6">
      <w:rPr>
        <w:rFonts w:ascii="Arial" w:hAnsi="Arial" w:cs="Arial"/>
        <w:i/>
        <w:iCs/>
        <w:sz w:val="18"/>
        <w:szCs w:val="18"/>
        <w:u w:val="single"/>
      </w:rPr>
      <w:t>)</w:t>
    </w:r>
    <w:r>
      <w:rPr>
        <w:rFonts w:ascii="Arial" w:hAnsi="Arial" w:cs="Arial"/>
        <w:i/>
        <w:iCs/>
        <w:sz w:val="18"/>
        <w:szCs w:val="18"/>
        <w:u w:val="single"/>
      </w:rPr>
      <w:t xml:space="preserve"> </w:t>
    </w:r>
    <w:r>
      <w:rPr>
        <w:rFonts w:ascii="Arial" w:hAnsi="Arial" w:cs="Arial"/>
        <w:i/>
        <w:iCs/>
        <w:sz w:val="18"/>
        <w:szCs w:val="18"/>
        <w:u w:val="single"/>
      </w:rPr>
      <w:tab/>
      <w:t xml:space="preserve">časť </w:t>
    </w:r>
    <w:r w:rsidR="00125E81">
      <w:rPr>
        <w:rFonts w:ascii="Arial" w:hAnsi="Arial" w:cs="Arial"/>
        <w:i/>
        <w:iCs/>
        <w:sz w:val="18"/>
        <w:szCs w:val="18"/>
        <w:u w:val="single"/>
      </w:rPr>
      <w:t>H</w:t>
    </w:r>
    <w:r>
      <w:rPr>
        <w:rFonts w:ascii="Arial" w:hAnsi="Arial" w:cs="Arial"/>
        <w:i/>
        <w:sz w:val="18"/>
        <w:szCs w:val="18"/>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848334E"/>
    <w:lvl w:ilvl="0">
      <w:start w:val="1"/>
      <w:numFmt w:val="bullet"/>
      <w:pStyle w:val="Zoznamsodrkami3"/>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3DA8CA76"/>
    <w:lvl w:ilvl="0">
      <w:numFmt w:val="bullet"/>
      <w:lvlText w:val="*"/>
      <w:lvlJc w:val="left"/>
    </w:lvl>
  </w:abstractNum>
  <w:abstractNum w:abstractNumId="2"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1E74A0"/>
    <w:multiLevelType w:val="hybridMultilevel"/>
    <w:tmpl w:val="08109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841504"/>
    <w:multiLevelType w:val="hybridMultilevel"/>
    <w:tmpl w:val="D7685A1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F3154B"/>
    <w:multiLevelType w:val="hybridMultilevel"/>
    <w:tmpl w:val="2A7071A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8B3B04"/>
    <w:multiLevelType w:val="hybridMultilevel"/>
    <w:tmpl w:val="9736803A"/>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E41F4"/>
    <w:multiLevelType w:val="hybridMultilevel"/>
    <w:tmpl w:val="DCECF2CE"/>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22415CD8"/>
    <w:multiLevelType w:val="hybridMultilevel"/>
    <w:tmpl w:val="9F90EFFA"/>
    <w:lvl w:ilvl="0" w:tplc="98708E1E">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3AD5A32"/>
    <w:multiLevelType w:val="hybridMultilevel"/>
    <w:tmpl w:val="D5C20D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CC25A91"/>
    <w:multiLevelType w:val="hybridMultilevel"/>
    <w:tmpl w:val="6E7CEDA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9409BF"/>
    <w:multiLevelType w:val="hybridMultilevel"/>
    <w:tmpl w:val="58566F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277367E"/>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643594F"/>
    <w:multiLevelType w:val="hybridMultilevel"/>
    <w:tmpl w:val="C5B419C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E458DB"/>
    <w:multiLevelType w:val="hybridMultilevel"/>
    <w:tmpl w:val="2BC47052"/>
    <w:lvl w:ilvl="0" w:tplc="883E5DF0">
      <w:start w:val="1"/>
      <w:numFmt w:val="decimal"/>
      <w:lvlText w:val="%1."/>
      <w:lvlJc w:val="left"/>
      <w:pPr>
        <w:tabs>
          <w:tab w:val="num" w:pos="720"/>
        </w:tabs>
        <w:ind w:left="720" w:hanging="360"/>
      </w:pPr>
    </w:lvl>
    <w:lvl w:ilvl="1" w:tplc="5B621E5C">
      <w:numFmt w:val="none"/>
      <w:lvlText w:val=""/>
      <w:lvlJc w:val="left"/>
      <w:pPr>
        <w:tabs>
          <w:tab w:val="num" w:pos="360"/>
        </w:tabs>
      </w:pPr>
    </w:lvl>
    <w:lvl w:ilvl="2" w:tplc="190679F2">
      <w:numFmt w:val="none"/>
      <w:lvlText w:val=""/>
      <w:lvlJc w:val="left"/>
      <w:pPr>
        <w:tabs>
          <w:tab w:val="num" w:pos="360"/>
        </w:tabs>
      </w:pPr>
    </w:lvl>
    <w:lvl w:ilvl="3" w:tplc="D5F812DA">
      <w:numFmt w:val="none"/>
      <w:lvlText w:val=""/>
      <w:lvlJc w:val="left"/>
      <w:pPr>
        <w:tabs>
          <w:tab w:val="num" w:pos="360"/>
        </w:tabs>
      </w:pPr>
    </w:lvl>
    <w:lvl w:ilvl="4" w:tplc="907A021A">
      <w:numFmt w:val="none"/>
      <w:lvlText w:val=""/>
      <w:lvlJc w:val="left"/>
      <w:pPr>
        <w:tabs>
          <w:tab w:val="num" w:pos="360"/>
        </w:tabs>
      </w:pPr>
    </w:lvl>
    <w:lvl w:ilvl="5" w:tplc="1D8CEC86">
      <w:numFmt w:val="none"/>
      <w:lvlText w:val=""/>
      <w:lvlJc w:val="left"/>
      <w:pPr>
        <w:tabs>
          <w:tab w:val="num" w:pos="360"/>
        </w:tabs>
      </w:pPr>
    </w:lvl>
    <w:lvl w:ilvl="6" w:tplc="4FDAF3FA">
      <w:numFmt w:val="none"/>
      <w:lvlText w:val=""/>
      <w:lvlJc w:val="left"/>
      <w:pPr>
        <w:tabs>
          <w:tab w:val="num" w:pos="360"/>
        </w:tabs>
      </w:pPr>
    </w:lvl>
    <w:lvl w:ilvl="7" w:tplc="6A00ED2E">
      <w:numFmt w:val="none"/>
      <w:lvlText w:val=""/>
      <w:lvlJc w:val="left"/>
      <w:pPr>
        <w:tabs>
          <w:tab w:val="num" w:pos="360"/>
        </w:tabs>
      </w:pPr>
    </w:lvl>
    <w:lvl w:ilvl="8" w:tplc="9B769CFC">
      <w:numFmt w:val="none"/>
      <w:lvlText w:val=""/>
      <w:lvlJc w:val="left"/>
      <w:pPr>
        <w:tabs>
          <w:tab w:val="num" w:pos="360"/>
        </w:tabs>
      </w:pPr>
    </w:lvl>
  </w:abstractNum>
  <w:abstractNum w:abstractNumId="18" w15:restartNumberingAfterBreak="0">
    <w:nsid w:val="39CE503E"/>
    <w:multiLevelType w:val="hybridMultilevel"/>
    <w:tmpl w:val="56D221D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7D0208"/>
    <w:multiLevelType w:val="hybridMultilevel"/>
    <w:tmpl w:val="4FDC2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CD2804"/>
    <w:multiLevelType w:val="hybridMultilevel"/>
    <w:tmpl w:val="C65AE526"/>
    <w:lvl w:ilvl="0" w:tplc="041B000F">
      <w:start w:val="1"/>
      <w:numFmt w:val="decimal"/>
      <w:lvlText w:val="%1."/>
      <w:lvlJc w:val="left"/>
      <w:pPr>
        <w:tabs>
          <w:tab w:val="num" w:pos="780"/>
        </w:tabs>
        <w:ind w:left="780" w:hanging="360"/>
      </w:pPr>
    </w:lvl>
    <w:lvl w:ilvl="1" w:tplc="041B0019" w:tentative="1">
      <w:start w:val="1"/>
      <w:numFmt w:val="lowerLetter"/>
      <w:lvlText w:val="%2."/>
      <w:lvlJc w:val="left"/>
      <w:pPr>
        <w:tabs>
          <w:tab w:val="num" w:pos="1500"/>
        </w:tabs>
        <w:ind w:left="1500" w:hanging="360"/>
      </w:pPr>
    </w:lvl>
    <w:lvl w:ilvl="2" w:tplc="041B001B" w:tentative="1">
      <w:start w:val="1"/>
      <w:numFmt w:val="lowerRoman"/>
      <w:lvlText w:val="%3."/>
      <w:lvlJc w:val="right"/>
      <w:pPr>
        <w:tabs>
          <w:tab w:val="num" w:pos="2220"/>
        </w:tabs>
        <w:ind w:left="2220" w:hanging="180"/>
      </w:pPr>
    </w:lvl>
    <w:lvl w:ilvl="3" w:tplc="041B000F" w:tentative="1">
      <w:start w:val="1"/>
      <w:numFmt w:val="decimal"/>
      <w:lvlText w:val="%4."/>
      <w:lvlJc w:val="left"/>
      <w:pPr>
        <w:tabs>
          <w:tab w:val="num" w:pos="2940"/>
        </w:tabs>
        <w:ind w:left="2940" w:hanging="360"/>
      </w:pPr>
    </w:lvl>
    <w:lvl w:ilvl="4" w:tplc="041B0019" w:tentative="1">
      <w:start w:val="1"/>
      <w:numFmt w:val="lowerLetter"/>
      <w:lvlText w:val="%5."/>
      <w:lvlJc w:val="left"/>
      <w:pPr>
        <w:tabs>
          <w:tab w:val="num" w:pos="3660"/>
        </w:tabs>
        <w:ind w:left="3660" w:hanging="360"/>
      </w:pPr>
    </w:lvl>
    <w:lvl w:ilvl="5" w:tplc="041B001B" w:tentative="1">
      <w:start w:val="1"/>
      <w:numFmt w:val="lowerRoman"/>
      <w:lvlText w:val="%6."/>
      <w:lvlJc w:val="right"/>
      <w:pPr>
        <w:tabs>
          <w:tab w:val="num" w:pos="4380"/>
        </w:tabs>
        <w:ind w:left="4380" w:hanging="180"/>
      </w:pPr>
    </w:lvl>
    <w:lvl w:ilvl="6" w:tplc="041B000F" w:tentative="1">
      <w:start w:val="1"/>
      <w:numFmt w:val="decimal"/>
      <w:lvlText w:val="%7."/>
      <w:lvlJc w:val="left"/>
      <w:pPr>
        <w:tabs>
          <w:tab w:val="num" w:pos="5100"/>
        </w:tabs>
        <w:ind w:left="5100" w:hanging="360"/>
      </w:pPr>
    </w:lvl>
    <w:lvl w:ilvl="7" w:tplc="041B0019" w:tentative="1">
      <w:start w:val="1"/>
      <w:numFmt w:val="lowerLetter"/>
      <w:lvlText w:val="%8."/>
      <w:lvlJc w:val="left"/>
      <w:pPr>
        <w:tabs>
          <w:tab w:val="num" w:pos="5820"/>
        </w:tabs>
        <w:ind w:left="5820" w:hanging="360"/>
      </w:pPr>
    </w:lvl>
    <w:lvl w:ilvl="8" w:tplc="041B001B" w:tentative="1">
      <w:start w:val="1"/>
      <w:numFmt w:val="lowerRoman"/>
      <w:lvlText w:val="%9."/>
      <w:lvlJc w:val="right"/>
      <w:pPr>
        <w:tabs>
          <w:tab w:val="num" w:pos="6540"/>
        </w:tabs>
        <w:ind w:left="6540" w:hanging="180"/>
      </w:pPr>
    </w:lvl>
  </w:abstractNum>
  <w:abstractNum w:abstractNumId="21" w15:restartNumberingAfterBreak="0">
    <w:nsid w:val="3E102511"/>
    <w:multiLevelType w:val="multilevel"/>
    <w:tmpl w:val="B01EEE3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407E6815"/>
    <w:multiLevelType w:val="hybridMultilevel"/>
    <w:tmpl w:val="3AC037FE"/>
    <w:lvl w:ilvl="0" w:tplc="9752972A">
      <w:start w:val="1"/>
      <w:numFmt w:val="decimal"/>
      <w:lvlText w:val="%1."/>
      <w:lvlJc w:val="left"/>
      <w:pPr>
        <w:tabs>
          <w:tab w:val="num" w:pos="720"/>
        </w:tabs>
        <w:ind w:left="720" w:hanging="360"/>
      </w:pPr>
      <w:rPr>
        <w:rFonts w:ascii="Arial" w:hAnsi="Arial" w:cs="Arial" w:hint="default"/>
        <w:i w:val="0"/>
        <w:color w:val="auto"/>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45214B06"/>
    <w:multiLevelType w:val="hybridMultilevel"/>
    <w:tmpl w:val="846EEEAE"/>
    <w:lvl w:ilvl="0" w:tplc="4FB68E3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54A7235"/>
    <w:multiLevelType w:val="multilevel"/>
    <w:tmpl w:val="A87414A2"/>
    <w:lvl w:ilvl="0">
      <w:start w:val="1"/>
      <w:numFmt w:val="decimal"/>
      <w:lvlText w:val="%1."/>
      <w:lvlJc w:val="left"/>
      <w:pPr>
        <w:ind w:left="720" w:hanging="360"/>
      </w:pPr>
      <w:rPr>
        <w:b/>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7C35371"/>
    <w:multiLevelType w:val="hybridMultilevel"/>
    <w:tmpl w:val="45D2DDA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464501"/>
    <w:multiLevelType w:val="hybridMultilevel"/>
    <w:tmpl w:val="F87EBA3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B44440F"/>
    <w:multiLevelType w:val="hybridMultilevel"/>
    <w:tmpl w:val="1256DC9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E1E3E"/>
    <w:multiLevelType w:val="hybridMultilevel"/>
    <w:tmpl w:val="ECB80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112CBF"/>
    <w:multiLevelType w:val="hybridMultilevel"/>
    <w:tmpl w:val="BD329620"/>
    <w:lvl w:ilvl="0" w:tplc="D1506B9E">
      <w:start w:val="1"/>
      <w:numFmt w:val="decimal"/>
      <w:lvlText w:val="%1."/>
      <w:lvlJc w:val="left"/>
      <w:pPr>
        <w:tabs>
          <w:tab w:val="num" w:pos="720"/>
        </w:tabs>
        <w:ind w:left="720" w:hanging="360"/>
      </w:pPr>
      <w:rPr>
        <w:rFonts w:hint="default"/>
        <w:b/>
        <w:sz w:val="20"/>
        <w:szCs w:val="20"/>
      </w:rPr>
    </w:lvl>
    <w:lvl w:ilvl="1" w:tplc="E80A6EFA">
      <w:numFmt w:val="none"/>
      <w:lvlText w:val=""/>
      <w:lvlJc w:val="left"/>
      <w:pPr>
        <w:tabs>
          <w:tab w:val="num" w:pos="360"/>
        </w:tabs>
      </w:pPr>
    </w:lvl>
    <w:lvl w:ilvl="2" w:tplc="E9388A98">
      <w:numFmt w:val="none"/>
      <w:lvlText w:val=""/>
      <w:lvlJc w:val="left"/>
      <w:pPr>
        <w:tabs>
          <w:tab w:val="num" w:pos="360"/>
        </w:tabs>
      </w:pPr>
    </w:lvl>
    <w:lvl w:ilvl="3" w:tplc="78CEDCF2">
      <w:numFmt w:val="none"/>
      <w:lvlText w:val=""/>
      <w:lvlJc w:val="left"/>
      <w:pPr>
        <w:tabs>
          <w:tab w:val="num" w:pos="360"/>
        </w:tabs>
      </w:pPr>
    </w:lvl>
    <w:lvl w:ilvl="4" w:tplc="D7BE121A">
      <w:numFmt w:val="none"/>
      <w:lvlText w:val=""/>
      <w:lvlJc w:val="left"/>
      <w:pPr>
        <w:tabs>
          <w:tab w:val="num" w:pos="360"/>
        </w:tabs>
      </w:pPr>
    </w:lvl>
    <w:lvl w:ilvl="5" w:tplc="ECE6C2E2">
      <w:numFmt w:val="none"/>
      <w:lvlText w:val=""/>
      <w:lvlJc w:val="left"/>
      <w:pPr>
        <w:tabs>
          <w:tab w:val="num" w:pos="360"/>
        </w:tabs>
      </w:pPr>
    </w:lvl>
    <w:lvl w:ilvl="6" w:tplc="F50696AA">
      <w:numFmt w:val="none"/>
      <w:lvlText w:val=""/>
      <w:lvlJc w:val="left"/>
      <w:pPr>
        <w:tabs>
          <w:tab w:val="num" w:pos="360"/>
        </w:tabs>
      </w:pPr>
    </w:lvl>
    <w:lvl w:ilvl="7" w:tplc="7F042264">
      <w:numFmt w:val="none"/>
      <w:lvlText w:val=""/>
      <w:lvlJc w:val="left"/>
      <w:pPr>
        <w:tabs>
          <w:tab w:val="num" w:pos="360"/>
        </w:tabs>
      </w:pPr>
    </w:lvl>
    <w:lvl w:ilvl="8" w:tplc="AAEA4528">
      <w:numFmt w:val="none"/>
      <w:lvlText w:val=""/>
      <w:lvlJc w:val="left"/>
      <w:pPr>
        <w:tabs>
          <w:tab w:val="num" w:pos="360"/>
        </w:tabs>
      </w:pPr>
    </w:lvl>
  </w:abstractNum>
  <w:abstractNum w:abstractNumId="30" w15:restartNumberingAfterBreak="0">
    <w:nsid w:val="64682B9A"/>
    <w:multiLevelType w:val="hybridMultilevel"/>
    <w:tmpl w:val="D71E2AD2"/>
    <w:lvl w:ilvl="0" w:tplc="041B0001">
      <w:start w:val="1"/>
      <w:numFmt w:val="bullet"/>
      <w:lvlText w:val=""/>
      <w:lvlJc w:val="left"/>
      <w:pPr>
        <w:tabs>
          <w:tab w:val="num" w:pos="720"/>
        </w:tabs>
        <w:ind w:left="720" w:hanging="360"/>
      </w:pPr>
      <w:rPr>
        <w:rFonts w:ascii="Symbol" w:hAnsi="Symbol" w:hint="default"/>
      </w:rPr>
    </w:lvl>
    <w:lvl w:ilvl="1" w:tplc="CE26172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35683B"/>
    <w:multiLevelType w:val="hybridMultilevel"/>
    <w:tmpl w:val="FD9E456C"/>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72D00E0"/>
    <w:multiLevelType w:val="singleLevel"/>
    <w:tmpl w:val="91EEEB18"/>
    <w:lvl w:ilvl="0">
      <w:start w:val="1"/>
      <w:numFmt w:val="decimal"/>
      <w:lvlText w:val="%1."/>
      <w:legacy w:legacy="1" w:legacySpace="0" w:legacyIndent="135"/>
      <w:lvlJc w:val="left"/>
      <w:rPr>
        <w:rFonts w:ascii="Arial Narrow" w:hAnsi="Arial Narrow" w:hint="default"/>
      </w:rPr>
    </w:lvl>
  </w:abstractNum>
  <w:abstractNum w:abstractNumId="33" w15:restartNumberingAfterBreak="0">
    <w:nsid w:val="68623D94"/>
    <w:multiLevelType w:val="hybridMultilevel"/>
    <w:tmpl w:val="2586F66C"/>
    <w:lvl w:ilvl="0" w:tplc="67F0C84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9F73E6"/>
    <w:multiLevelType w:val="hybridMultilevel"/>
    <w:tmpl w:val="FA88E798"/>
    <w:lvl w:ilvl="0" w:tplc="49CA46B6">
      <w:start w:val="21"/>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00370"/>
    <w:multiLevelType w:val="hybridMultilevel"/>
    <w:tmpl w:val="95E63B6C"/>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EFFC3112">
      <w:start w:val="1"/>
      <w:numFmt w:val="decimal"/>
      <w:lvlText w:val="%4."/>
      <w:lvlJc w:val="left"/>
      <w:pPr>
        <w:tabs>
          <w:tab w:val="num" w:pos="2880"/>
        </w:tabs>
        <w:ind w:left="2880" w:hanging="360"/>
      </w:pPr>
      <w:rPr>
        <w:i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6" w15:restartNumberingAfterBreak="0">
    <w:nsid w:val="73A5630E"/>
    <w:multiLevelType w:val="hybridMultilevel"/>
    <w:tmpl w:val="23CC926E"/>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7B6F1175"/>
    <w:multiLevelType w:val="hybridMultilevel"/>
    <w:tmpl w:val="DA98A11C"/>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5"/>
  </w:num>
  <w:num w:numId="3">
    <w:abstractNumId w:val="22"/>
  </w:num>
  <w:num w:numId="4">
    <w:abstractNumId w:val="29"/>
  </w:num>
  <w:num w:numId="5">
    <w:abstractNumId w:val="36"/>
  </w:num>
  <w:num w:numId="6">
    <w:abstractNumId w:val="30"/>
  </w:num>
  <w:num w:numId="7">
    <w:abstractNumId w:val="31"/>
  </w:num>
  <w:num w:numId="8">
    <w:abstractNumId w:val="16"/>
  </w:num>
  <w:num w:numId="9">
    <w:abstractNumId w:val="13"/>
  </w:num>
  <w:num w:numId="10">
    <w:abstractNumId w:val="7"/>
  </w:num>
  <w:num w:numId="11">
    <w:abstractNumId w:val="8"/>
  </w:num>
  <w:num w:numId="12">
    <w:abstractNumId w:val="27"/>
  </w:num>
  <w:num w:numId="13">
    <w:abstractNumId w:val="20"/>
  </w:num>
  <w:num w:numId="14">
    <w:abstractNumId w:val="34"/>
  </w:num>
  <w:num w:numId="15">
    <w:abstractNumId w:val="9"/>
  </w:num>
  <w:num w:numId="16">
    <w:abstractNumId w:val="10"/>
  </w:num>
  <w:num w:numId="17">
    <w:abstractNumId w:val="37"/>
  </w:num>
  <w:num w:numId="18">
    <w:abstractNumId w:val="33"/>
  </w:num>
  <w:num w:numId="19">
    <w:abstractNumId w:val="15"/>
  </w:num>
  <w:num w:numId="20">
    <w:abstractNumId w:val="19"/>
  </w:num>
  <w:num w:numId="21">
    <w:abstractNumId w:val="24"/>
  </w:num>
  <w:num w:numId="22">
    <w:abstractNumId w:val="11"/>
  </w:num>
  <w:num w:numId="23">
    <w:abstractNumId w:val="25"/>
  </w:num>
  <w:num w:numId="24">
    <w:abstractNumId w:val="18"/>
  </w:num>
  <w:num w:numId="25">
    <w:abstractNumId w:val="2"/>
  </w:num>
  <w:num w:numId="26">
    <w:abstractNumId w:val="3"/>
  </w:num>
  <w:num w:numId="27">
    <w:abstractNumId w:val="26"/>
  </w:num>
  <w:num w:numId="28">
    <w:abstractNumId w:val="14"/>
  </w:num>
  <w:num w:numId="29">
    <w:abstractNumId w:val="28"/>
  </w:num>
  <w:num w:numId="30">
    <w:abstractNumId w:val="12"/>
  </w:num>
  <w:num w:numId="31">
    <w:abstractNumId w:val="21"/>
  </w:num>
  <w:num w:numId="32">
    <w:abstractNumId w:val="5"/>
  </w:num>
  <w:num w:numId="33">
    <w:abstractNumId w:val="1"/>
    <w:lvlOverride w:ilvl="0">
      <w:lvl w:ilvl="0">
        <w:start w:val="65535"/>
        <w:numFmt w:val="bullet"/>
        <w:lvlText w:val="-"/>
        <w:legacy w:legacy="1" w:legacySpace="0" w:legacyIndent="360"/>
        <w:lvlJc w:val="left"/>
        <w:rPr>
          <w:rFonts w:ascii="Arial Narrow" w:hAnsi="Arial Narrow" w:hint="default"/>
        </w:rPr>
      </w:lvl>
    </w:lvlOverride>
  </w:num>
  <w:num w:numId="34">
    <w:abstractNumId w:val="1"/>
    <w:lvlOverride w:ilvl="0">
      <w:lvl w:ilvl="0">
        <w:start w:val="65535"/>
        <w:numFmt w:val="bullet"/>
        <w:lvlText w:val="-"/>
        <w:legacy w:legacy="1" w:legacySpace="0" w:legacyIndent="355"/>
        <w:lvlJc w:val="left"/>
        <w:rPr>
          <w:rFonts w:ascii="Arial Narrow" w:hAnsi="Arial Narrow" w:hint="default"/>
        </w:rPr>
      </w:lvl>
    </w:lvlOverride>
  </w:num>
  <w:num w:numId="35">
    <w:abstractNumId w:val="1"/>
    <w:lvlOverride w:ilvl="0">
      <w:lvl w:ilvl="0">
        <w:start w:val="65535"/>
        <w:numFmt w:val="bullet"/>
        <w:lvlText w:val="-"/>
        <w:legacy w:legacy="1" w:legacySpace="0" w:legacyIndent="705"/>
        <w:lvlJc w:val="left"/>
        <w:rPr>
          <w:rFonts w:ascii="Arial Narrow" w:hAnsi="Arial Narrow" w:hint="default"/>
        </w:rPr>
      </w:lvl>
    </w:lvlOverride>
  </w:num>
  <w:num w:numId="36">
    <w:abstractNumId w:val="1"/>
    <w:lvlOverride w:ilvl="0">
      <w:lvl w:ilvl="0">
        <w:start w:val="65535"/>
        <w:numFmt w:val="bullet"/>
        <w:lvlText w:val="-"/>
        <w:legacy w:legacy="1" w:legacySpace="0" w:legacyIndent="705"/>
        <w:lvlJc w:val="left"/>
        <w:rPr>
          <w:rFonts w:ascii="Arial Narrow" w:hAnsi="Arial Narrow" w:hint="default"/>
        </w:rPr>
      </w:lvl>
    </w:lvlOverride>
  </w:num>
  <w:num w:numId="37">
    <w:abstractNumId w:val="32"/>
  </w:num>
  <w:num w:numId="38">
    <w:abstractNumId w:val="4"/>
  </w:num>
  <w:num w:numId="39">
    <w:abstractNumId w:val="0"/>
  </w:num>
  <w:num w:numId="40">
    <w:abstractNumId w:val="23"/>
  </w:num>
  <w:num w:numId="41">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862"/>
    <w:rsid w:val="00000C97"/>
    <w:rsid w:val="00001939"/>
    <w:rsid w:val="00004D2E"/>
    <w:rsid w:val="00012E84"/>
    <w:rsid w:val="00014D45"/>
    <w:rsid w:val="000167D1"/>
    <w:rsid w:val="00024D40"/>
    <w:rsid w:val="000325C1"/>
    <w:rsid w:val="000339C9"/>
    <w:rsid w:val="00037338"/>
    <w:rsid w:val="00037B9B"/>
    <w:rsid w:val="000414BC"/>
    <w:rsid w:val="0004530D"/>
    <w:rsid w:val="00045A36"/>
    <w:rsid w:val="000463A6"/>
    <w:rsid w:val="0005587B"/>
    <w:rsid w:val="00056407"/>
    <w:rsid w:val="0006225B"/>
    <w:rsid w:val="00063B9D"/>
    <w:rsid w:val="000654F7"/>
    <w:rsid w:val="00072B51"/>
    <w:rsid w:val="00073BDD"/>
    <w:rsid w:val="00074C49"/>
    <w:rsid w:val="00090151"/>
    <w:rsid w:val="000902F9"/>
    <w:rsid w:val="0009030E"/>
    <w:rsid w:val="00090467"/>
    <w:rsid w:val="00091625"/>
    <w:rsid w:val="00095C38"/>
    <w:rsid w:val="000B1507"/>
    <w:rsid w:val="000B1F4E"/>
    <w:rsid w:val="000B4FFF"/>
    <w:rsid w:val="000C0453"/>
    <w:rsid w:val="000C36AB"/>
    <w:rsid w:val="000D35F6"/>
    <w:rsid w:val="000D746B"/>
    <w:rsid w:val="000E0460"/>
    <w:rsid w:val="000E2EF3"/>
    <w:rsid w:val="000E60D3"/>
    <w:rsid w:val="000E7C3C"/>
    <w:rsid w:val="000E7F99"/>
    <w:rsid w:val="000F0E79"/>
    <w:rsid w:val="000F48CA"/>
    <w:rsid w:val="0012231D"/>
    <w:rsid w:val="001247D2"/>
    <w:rsid w:val="00125E81"/>
    <w:rsid w:val="00130105"/>
    <w:rsid w:val="001302A4"/>
    <w:rsid w:val="001302B5"/>
    <w:rsid w:val="0013105E"/>
    <w:rsid w:val="00132B15"/>
    <w:rsid w:val="001370B6"/>
    <w:rsid w:val="0014061A"/>
    <w:rsid w:val="001411AD"/>
    <w:rsid w:val="00141ABB"/>
    <w:rsid w:val="00142F60"/>
    <w:rsid w:val="00147A66"/>
    <w:rsid w:val="00151B32"/>
    <w:rsid w:val="001522C7"/>
    <w:rsid w:val="001551B0"/>
    <w:rsid w:val="00156DD2"/>
    <w:rsid w:val="00161828"/>
    <w:rsid w:val="00167CB9"/>
    <w:rsid w:val="001708B2"/>
    <w:rsid w:val="00172270"/>
    <w:rsid w:val="0017409A"/>
    <w:rsid w:val="001753D3"/>
    <w:rsid w:val="00184A4E"/>
    <w:rsid w:val="00184FFB"/>
    <w:rsid w:val="0019536A"/>
    <w:rsid w:val="001962D3"/>
    <w:rsid w:val="001A085C"/>
    <w:rsid w:val="001A1518"/>
    <w:rsid w:val="001A281A"/>
    <w:rsid w:val="001A67BF"/>
    <w:rsid w:val="001A7002"/>
    <w:rsid w:val="001B0650"/>
    <w:rsid w:val="001B202B"/>
    <w:rsid w:val="001B234F"/>
    <w:rsid w:val="001B4675"/>
    <w:rsid w:val="001B62AF"/>
    <w:rsid w:val="001C1AE3"/>
    <w:rsid w:val="001C3908"/>
    <w:rsid w:val="001D3C05"/>
    <w:rsid w:val="001D4007"/>
    <w:rsid w:val="001D6D42"/>
    <w:rsid w:val="001E12B8"/>
    <w:rsid w:val="001E30C9"/>
    <w:rsid w:val="001F295D"/>
    <w:rsid w:val="001F550A"/>
    <w:rsid w:val="001F5842"/>
    <w:rsid w:val="001F6174"/>
    <w:rsid w:val="001F6392"/>
    <w:rsid w:val="001F79EB"/>
    <w:rsid w:val="00210D3C"/>
    <w:rsid w:val="0021737F"/>
    <w:rsid w:val="00222C71"/>
    <w:rsid w:val="002231E7"/>
    <w:rsid w:val="002273AB"/>
    <w:rsid w:val="00230E8F"/>
    <w:rsid w:val="00234DFC"/>
    <w:rsid w:val="00236885"/>
    <w:rsid w:val="00242B07"/>
    <w:rsid w:val="00245A2D"/>
    <w:rsid w:val="002471DD"/>
    <w:rsid w:val="00254052"/>
    <w:rsid w:val="00255AAC"/>
    <w:rsid w:val="0026224F"/>
    <w:rsid w:val="00270027"/>
    <w:rsid w:val="00271E32"/>
    <w:rsid w:val="00274390"/>
    <w:rsid w:val="002771FA"/>
    <w:rsid w:val="002779DE"/>
    <w:rsid w:val="0028076B"/>
    <w:rsid w:val="00280AD2"/>
    <w:rsid w:val="00284AAE"/>
    <w:rsid w:val="00291967"/>
    <w:rsid w:val="00291990"/>
    <w:rsid w:val="00294BA0"/>
    <w:rsid w:val="00297A7D"/>
    <w:rsid w:val="002A14F7"/>
    <w:rsid w:val="002A187E"/>
    <w:rsid w:val="002A3333"/>
    <w:rsid w:val="002A3DDD"/>
    <w:rsid w:val="002B132F"/>
    <w:rsid w:val="002B2773"/>
    <w:rsid w:val="002B37B8"/>
    <w:rsid w:val="002B3DF0"/>
    <w:rsid w:val="002B6566"/>
    <w:rsid w:val="002C006C"/>
    <w:rsid w:val="002C065B"/>
    <w:rsid w:val="002C21CF"/>
    <w:rsid w:val="002C6DEB"/>
    <w:rsid w:val="002D1198"/>
    <w:rsid w:val="002D378C"/>
    <w:rsid w:val="002D3AB6"/>
    <w:rsid w:val="002D3D2B"/>
    <w:rsid w:val="002E01B2"/>
    <w:rsid w:val="002E17CE"/>
    <w:rsid w:val="002E4C12"/>
    <w:rsid w:val="002E63E5"/>
    <w:rsid w:val="003025BA"/>
    <w:rsid w:val="00302C49"/>
    <w:rsid w:val="00303180"/>
    <w:rsid w:val="003132F0"/>
    <w:rsid w:val="00320B40"/>
    <w:rsid w:val="00321D00"/>
    <w:rsid w:val="003335F2"/>
    <w:rsid w:val="00334A95"/>
    <w:rsid w:val="00341DDB"/>
    <w:rsid w:val="00342255"/>
    <w:rsid w:val="00343D4C"/>
    <w:rsid w:val="0034636F"/>
    <w:rsid w:val="00351364"/>
    <w:rsid w:val="00352C3C"/>
    <w:rsid w:val="003571E7"/>
    <w:rsid w:val="003602A8"/>
    <w:rsid w:val="003660BA"/>
    <w:rsid w:val="003664D4"/>
    <w:rsid w:val="00366731"/>
    <w:rsid w:val="0036698E"/>
    <w:rsid w:val="0037130D"/>
    <w:rsid w:val="00374708"/>
    <w:rsid w:val="00377A7D"/>
    <w:rsid w:val="00384E19"/>
    <w:rsid w:val="00390C80"/>
    <w:rsid w:val="00393682"/>
    <w:rsid w:val="00394D1B"/>
    <w:rsid w:val="00396E62"/>
    <w:rsid w:val="003A36B2"/>
    <w:rsid w:val="003A4160"/>
    <w:rsid w:val="003B0E42"/>
    <w:rsid w:val="003B3C9C"/>
    <w:rsid w:val="003B5704"/>
    <w:rsid w:val="003D41DB"/>
    <w:rsid w:val="003E1D2F"/>
    <w:rsid w:val="003F5DE9"/>
    <w:rsid w:val="0040149E"/>
    <w:rsid w:val="004016A1"/>
    <w:rsid w:val="00404E3B"/>
    <w:rsid w:val="00405386"/>
    <w:rsid w:val="004059BC"/>
    <w:rsid w:val="00407E2D"/>
    <w:rsid w:val="00412F25"/>
    <w:rsid w:val="00415C3D"/>
    <w:rsid w:val="00421C29"/>
    <w:rsid w:val="00422E75"/>
    <w:rsid w:val="00437500"/>
    <w:rsid w:val="00440F4A"/>
    <w:rsid w:val="004420D7"/>
    <w:rsid w:val="004445A1"/>
    <w:rsid w:val="00444C42"/>
    <w:rsid w:val="00447677"/>
    <w:rsid w:val="00450C8A"/>
    <w:rsid w:val="00450EBA"/>
    <w:rsid w:val="0045116F"/>
    <w:rsid w:val="004528C8"/>
    <w:rsid w:val="00452BE6"/>
    <w:rsid w:val="004575F4"/>
    <w:rsid w:val="00461CE3"/>
    <w:rsid w:val="00464DB0"/>
    <w:rsid w:val="00471477"/>
    <w:rsid w:val="004747A2"/>
    <w:rsid w:val="00480D32"/>
    <w:rsid w:val="0048356B"/>
    <w:rsid w:val="0048503A"/>
    <w:rsid w:val="004855D7"/>
    <w:rsid w:val="004862A3"/>
    <w:rsid w:val="00487BFA"/>
    <w:rsid w:val="00490CB4"/>
    <w:rsid w:val="00494995"/>
    <w:rsid w:val="00494C89"/>
    <w:rsid w:val="004A2A8C"/>
    <w:rsid w:val="004B2C41"/>
    <w:rsid w:val="004B3128"/>
    <w:rsid w:val="004B4BBC"/>
    <w:rsid w:val="004C7C85"/>
    <w:rsid w:val="004D0835"/>
    <w:rsid w:val="004D4707"/>
    <w:rsid w:val="004D779C"/>
    <w:rsid w:val="004E650D"/>
    <w:rsid w:val="004F4A61"/>
    <w:rsid w:val="004F53FE"/>
    <w:rsid w:val="004F6695"/>
    <w:rsid w:val="00500FE5"/>
    <w:rsid w:val="0051054D"/>
    <w:rsid w:val="00513164"/>
    <w:rsid w:val="00516AEC"/>
    <w:rsid w:val="00521905"/>
    <w:rsid w:val="00521EF5"/>
    <w:rsid w:val="00530E0E"/>
    <w:rsid w:val="00531D3C"/>
    <w:rsid w:val="005323D6"/>
    <w:rsid w:val="0053515C"/>
    <w:rsid w:val="00536A06"/>
    <w:rsid w:val="00537673"/>
    <w:rsid w:val="00540CAF"/>
    <w:rsid w:val="0054237F"/>
    <w:rsid w:val="0054626B"/>
    <w:rsid w:val="00547CF7"/>
    <w:rsid w:val="0055082A"/>
    <w:rsid w:val="00551755"/>
    <w:rsid w:val="005532C0"/>
    <w:rsid w:val="00564F72"/>
    <w:rsid w:val="00565302"/>
    <w:rsid w:val="0057199E"/>
    <w:rsid w:val="00575C03"/>
    <w:rsid w:val="00584F24"/>
    <w:rsid w:val="00587DD1"/>
    <w:rsid w:val="005934C0"/>
    <w:rsid w:val="00595323"/>
    <w:rsid w:val="005963D9"/>
    <w:rsid w:val="005A0334"/>
    <w:rsid w:val="005A1FB6"/>
    <w:rsid w:val="005A2360"/>
    <w:rsid w:val="005A2956"/>
    <w:rsid w:val="005A2D4F"/>
    <w:rsid w:val="005A2E5F"/>
    <w:rsid w:val="005A6AE0"/>
    <w:rsid w:val="005A7F9F"/>
    <w:rsid w:val="005B1FD9"/>
    <w:rsid w:val="005B50E1"/>
    <w:rsid w:val="005C0B21"/>
    <w:rsid w:val="005C2590"/>
    <w:rsid w:val="005C3381"/>
    <w:rsid w:val="005C3544"/>
    <w:rsid w:val="005C6311"/>
    <w:rsid w:val="005C7704"/>
    <w:rsid w:val="005D4627"/>
    <w:rsid w:val="005D6813"/>
    <w:rsid w:val="005E35CC"/>
    <w:rsid w:val="005E708C"/>
    <w:rsid w:val="005E7658"/>
    <w:rsid w:val="005F100E"/>
    <w:rsid w:val="005F2549"/>
    <w:rsid w:val="005F302E"/>
    <w:rsid w:val="005F340E"/>
    <w:rsid w:val="005F4B9C"/>
    <w:rsid w:val="005F7C76"/>
    <w:rsid w:val="006024FE"/>
    <w:rsid w:val="00604C0A"/>
    <w:rsid w:val="00612F2C"/>
    <w:rsid w:val="0061386F"/>
    <w:rsid w:val="0061414C"/>
    <w:rsid w:val="00614212"/>
    <w:rsid w:val="006144E4"/>
    <w:rsid w:val="00620B63"/>
    <w:rsid w:val="00646AC3"/>
    <w:rsid w:val="00647FCD"/>
    <w:rsid w:val="0066014E"/>
    <w:rsid w:val="00660BFF"/>
    <w:rsid w:val="0066167A"/>
    <w:rsid w:val="00663B84"/>
    <w:rsid w:val="00673EE3"/>
    <w:rsid w:val="00676D2E"/>
    <w:rsid w:val="00680FE3"/>
    <w:rsid w:val="00683A74"/>
    <w:rsid w:val="006863F5"/>
    <w:rsid w:val="00695DA5"/>
    <w:rsid w:val="00697427"/>
    <w:rsid w:val="006A0B60"/>
    <w:rsid w:val="006A2CC9"/>
    <w:rsid w:val="006A48D7"/>
    <w:rsid w:val="006A5C63"/>
    <w:rsid w:val="006A640A"/>
    <w:rsid w:val="006B334F"/>
    <w:rsid w:val="006B36C3"/>
    <w:rsid w:val="006B3A92"/>
    <w:rsid w:val="006B7F60"/>
    <w:rsid w:val="006C0BB6"/>
    <w:rsid w:val="006C0CC3"/>
    <w:rsid w:val="006C1A17"/>
    <w:rsid w:val="006C4FC7"/>
    <w:rsid w:val="006D12E5"/>
    <w:rsid w:val="006D159E"/>
    <w:rsid w:val="006D4D9E"/>
    <w:rsid w:val="006D52F8"/>
    <w:rsid w:val="006E1027"/>
    <w:rsid w:val="006E60D8"/>
    <w:rsid w:val="006F1518"/>
    <w:rsid w:val="006F210C"/>
    <w:rsid w:val="006F423B"/>
    <w:rsid w:val="00704D10"/>
    <w:rsid w:val="00705F05"/>
    <w:rsid w:val="007062E8"/>
    <w:rsid w:val="00706927"/>
    <w:rsid w:val="00706B09"/>
    <w:rsid w:val="00714126"/>
    <w:rsid w:val="007155E1"/>
    <w:rsid w:val="00717676"/>
    <w:rsid w:val="0072640C"/>
    <w:rsid w:val="007307B5"/>
    <w:rsid w:val="00732DC0"/>
    <w:rsid w:val="007343A6"/>
    <w:rsid w:val="00736D8E"/>
    <w:rsid w:val="00737872"/>
    <w:rsid w:val="00743C57"/>
    <w:rsid w:val="00744C97"/>
    <w:rsid w:val="00745326"/>
    <w:rsid w:val="00746CB7"/>
    <w:rsid w:val="00747CA5"/>
    <w:rsid w:val="00752988"/>
    <w:rsid w:val="00752D85"/>
    <w:rsid w:val="00753355"/>
    <w:rsid w:val="00754D42"/>
    <w:rsid w:val="007567F3"/>
    <w:rsid w:val="00757416"/>
    <w:rsid w:val="00757DB6"/>
    <w:rsid w:val="00760930"/>
    <w:rsid w:val="007638B7"/>
    <w:rsid w:val="00781419"/>
    <w:rsid w:val="00783901"/>
    <w:rsid w:val="00786B04"/>
    <w:rsid w:val="00790348"/>
    <w:rsid w:val="007944A4"/>
    <w:rsid w:val="0079633A"/>
    <w:rsid w:val="0079759A"/>
    <w:rsid w:val="007A2F22"/>
    <w:rsid w:val="007A5FE4"/>
    <w:rsid w:val="007C3AA0"/>
    <w:rsid w:val="007C5DE8"/>
    <w:rsid w:val="007D63DE"/>
    <w:rsid w:val="007E26B8"/>
    <w:rsid w:val="007E482A"/>
    <w:rsid w:val="007E4AA8"/>
    <w:rsid w:val="007F7E76"/>
    <w:rsid w:val="00805A8A"/>
    <w:rsid w:val="00807EEF"/>
    <w:rsid w:val="0081172D"/>
    <w:rsid w:val="00811D88"/>
    <w:rsid w:val="00812608"/>
    <w:rsid w:val="00813663"/>
    <w:rsid w:val="00813F3B"/>
    <w:rsid w:val="008149BB"/>
    <w:rsid w:val="00815422"/>
    <w:rsid w:val="0081769D"/>
    <w:rsid w:val="00820789"/>
    <w:rsid w:val="00823788"/>
    <w:rsid w:val="00827E67"/>
    <w:rsid w:val="008313C5"/>
    <w:rsid w:val="0083364D"/>
    <w:rsid w:val="008364D6"/>
    <w:rsid w:val="00837B97"/>
    <w:rsid w:val="00842E41"/>
    <w:rsid w:val="00850118"/>
    <w:rsid w:val="00851812"/>
    <w:rsid w:val="00852A67"/>
    <w:rsid w:val="008533D4"/>
    <w:rsid w:val="00853CF0"/>
    <w:rsid w:val="008555D7"/>
    <w:rsid w:val="00855963"/>
    <w:rsid w:val="00855C14"/>
    <w:rsid w:val="00856094"/>
    <w:rsid w:val="008627A8"/>
    <w:rsid w:val="0086360F"/>
    <w:rsid w:val="00864120"/>
    <w:rsid w:val="0086463F"/>
    <w:rsid w:val="00864862"/>
    <w:rsid w:val="0086530E"/>
    <w:rsid w:val="00866E52"/>
    <w:rsid w:val="00870695"/>
    <w:rsid w:val="0087275D"/>
    <w:rsid w:val="00875A99"/>
    <w:rsid w:val="008807BB"/>
    <w:rsid w:val="00884833"/>
    <w:rsid w:val="008907C2"/>
    <w:rsid w:val="008B4D70"/>
    <w:rsid w:val="008C1BE4"/>
    <w:rsid w:val="008C25DA"/>
    <w:rsid w:val="008C4F6B"/>
    <w:rsid w:val="008D6A74"/>
    <w:rsid w:val="008E08E9"/>
    <w:rsid w:val="008E6699"/>
    <w:rsid w:val="008E7904"/>
    <w:rsid w:val="008F610C"/>
    <w:rsid w:val="008F7617"/>
    <w:rsid w:val="00901D00"/>
    <w:rsid w:val="00911062"/>
    <w:rsid w:val="009129A1"/>
    <w:rsid w:val="00914C84"/>
    <w:rsid w:val="00916CBF"/>
    <w:rsid w:val="00923721"/>
    <w:rsid w:val="00924CCA"/>
    <w:rsid w:val="0092714C"/>
    <w:rsid w:val="0092753D"/>
    <w:rsid w:val="00930942"/>
    <w:rsid w:val="00931CCA"/>
    <w:rsid w:val="00934534"/>
    <w:rsid w:val="00943B33"/>
    <w:rsid w:val="0094516B"/>
    <w:rsid w:val="009467A4"/>
    <w:rsid w:val="009468B9"/>
    <w:rsid w:val="009542EE"/>
    <w:rsid w:val="00957003"/>
    <w:rsid w:val="00957181"/>
    <w:rsid w:val="009601BE"/>
    <w:rsid w:val="009637C4"/>
    <w:rsid w:val="009648D3"/>
    <w:rsid w:val="009659E5"/>
    <w:rsid w:val="00966B6A"/>
    <w:rsid w:val="00967A1B"/>
    <w:rsid w:val="00967F1D"/>
    <w:rsid w:val="00970640"/>
    <w:rsid w:val="00970BE3"/>
    <w:rsid w:val="00974EF9"/>
    <w:rsid w:val="00976992"/>
    <w:rsid w:val="00976F32"/>
    <w:rsid w:val="00981445"/>
    <w:rsid w:val="009816A4"/>
    <w:rsid w:val="00986ED0"/>
    <w:rsid w:val="0099007C"/>
    <w:rsid w:val="009976E5"/>
    <w:rsid w:val="009A13BF"/>
    <w:rsid w:val="009B2143"/>
    <w:rsid w:val="009B236D"/>
    <w:rsid w:val="009B304B"/>
    <w:rsid w:val="009B6EBE"/>
    <w:rsid w:val="009C2ADA"/>
    <w:rsid w:val="009C356A"/>
    <w:rsid w:val="009C6242"/>
    <w:rsid w:val="009C6D2C"/>
    <w:rsid w:val="009D032C"/>
    <w:rsid w:val="009D5956"/>
    <w:rsid w:val="009D6A93"/>
    <w:rsid w:val="009E0F8E"/>
    <w:rsid w:val="009E4CCD"/>
    <w:rsid w:val="009E596A"/>
    <w:rsid w:val="009F1D57"/>
    <w:rsid w:val="009F778E"/>
    <w:rsid w:val="00A0357C"/>
    <w:rsid w:val="00A03D6C"/>
    <w:rsid w:val="00A0521B"/>
    <w:rsid w:val="00A1481A"/>
    <w:rsid w:val="00A21AE1"/>
    <w:rsid w:val="00A24B4F"/>
    <w:rsid w:val="00A24E69"/>
    <w:rsid w:val="00A25CDD"/>
    <w:rsid w:val="00A25FF9"/>
    <w:rsid w:val="00A27144"/>
    <w:rsid w:val="00A31B53"/>
    <w:rsid w:val="00A3731A"/>
    <w:rsid w:val="00A42D97"/>
    <w:rsid w:val="00A4413A"/>
    <w:rsid w:val="00A44413"/>
    <w:rsid w:val="00A45185"/>
    <w:rsid w:val="00A4525F"/>
    <w:rsid w:val="00A52756"/>
    <w:rsid w:val="00A54057"/>
    <w:rsid w:val="00A5718E"/>
    <w:rsid w:val="00A6007B"/>
    <w:rsid w:val="00A6267D"/>
    <w:rsid w:val="00A65002"/>
    <w:rsid w:val="00A65E88"/>
    <w:rsid w:val="00A7191F"/>
    <w:rsid w:val="00A71FFA"/>
    <w:rsid w:val="00A72620"/>
    <w:rsid w:val="00A744C3"/>
    <w:rsid w:val="00A745CF"/>
    <w:rsid w:val="00A74A08"/>
    <w:rsid w:val="00A75A90"/>
    <w:rsid w:val="00A820D6"/>
    <w:rsid w:val="00A823EE"/>
    <w:rsid w:val="00A82A4E"/>
    <w:rsid w:val="00A840EB"/>
    <w:rsid w:val="00A910F5"/>
    <w:rsid w:val="00A9267F"/>
    <w:rsid w:val="00A93267"/>
    <w:rsid w:val="00A943FD"/>
    <w:rsid w:val="00AA14C5"/>
    <w:rsid w:val="00AA413B"/>
    <w:rsid w:val="00AA5C50"/>
    <w:rsid w:val="00AA6914"/>
    <w:rsid w:val="00AB0587"/>
    <w:rsid w:val="00AB0C3A"/>
    <w:rsid w:val="00AB0E7B"/>
    <w:rsid w:val="00AB6F9A"/>
    <w:rsid w:val="00AB7209"/>
    <w:rsid w:val="00AC1C45"/>
    <w:rsid w:val="00AC2B79"/>
    <w:rsid w:val="00AC3E4B"/>
    <w:rsid w:val="00AD25DA"/>
    <w:rsid w:val="00AD4434"/>
    <w:rsid w:val="00AD4912"/>
    <w:rsid w:val="00AE1AB4"/>
    <w:rsid w:val="00AE1E87"/>
    <w:rsid w:val="00AE7C21"/>
    <w:rsid w:val="00AF02A5"/>
    <w:rsid w:val="00B03919"/>
    <w:rsid w:val="00B03B3F"/>
    <w:rsid w:val="00B07505"/>
    <w:rsid w:val="00B104DB"/>
    <w:rsid w:val="00B16DEB"/>
    <w:rsid w:val="00B20808"/>
    <w:rsid w:val="00B23196"/>
    <w:rsid w:val="00B24455"/>
    <w:rsid w:val="00B25FF7"/>
    <w:rsid w:val="00B26238"/>
    <w:rsid w:val="00B31D02"/>
    <w:rsid w:val="00B40882"/>
    <w:rsid w:val="00B42C03"/>
    <w:rsid w:val="00B43260"/>
    <w:rsid w:val="00B45C89"/>
    <w:rsid w:val="00B46AB8"/>
    <w:rsid w:val="00B46CB5"/>
    <w:rsid w:val="00B473C4"/>
    <w:rsid w:val="00B5367F"/>
    <w:rsid w:val="00B60359"/>
    <w:rsid w:val="00B60E21"/>
    <w:rsid w:val="00B63375"/>
    <w:rsid w:val="00B65309"/>
    <w:rsid w:val="00B669FA"/>
    <w:rsid w:val="00B70FFF"/>
    <w:rsid w:val="00B72BC2"/>
    <w:rsid w:val="00B73BAA"/>
    <w:rsid w:val="00B758C3"/>
    <w:rsid w:val="00B76734"/>
    <w:rsid w:val="00B77513"/>
    <w:rsid w:val="00B77B69"/>
    <w:rsid w:val="00B80929"/>
    <w:rsid w:val="00B81438"/>
    <w:rsid w:val="00B8456E"/>
    <w:rsid w:val="00B87720"/>
    <w:rsid w:val="00B927BA"/>
    <w:rsid w:val="00B950CB"/>
    <w:rsid w:val="00B954FD"/>
    <w:rsid w:val="00BA00DB"/>
    <w:rsid w:val="00BA3201"/>
    <w:rsid w:val="00BA3B27"/>
    <w:rsid w:val="00BA66E2"/>
    <w:rsid w:val="00BA6C35"/>
    <w:rsid w:val="00BA6E15"/>
    <w:rsid w:val="00BB38D3"/>
    <w:rsid w:val="00BB57F9"/>
    <w:rsid w:val="00BB6784"/>
    <w:rsid w:val="00BC2567"/>
    <w:rsid w:val="00BC296C"/>
    <w:rsid w:val="00BC3795"/>
    <w:rsid w:val="00BC50F6"/>
    <w:rsid w:val="00BC7594"/>
    <w:rsid w:val="00BC761C"/>
    <w:rsid w:val="00BD00FC"/>
    <w:rsid w:val="00BD28ED"/>
    <w:rsid w:val="00BE05E0"/>
    <w:rsid w:val="00BE21BD"/>
    <w:rsid w:val="00BE27F9"/>
    <w:rsid w:val="00BE3947"/>
    <w:rsid w:val="00BE4D51"/>
    <w:rsid w:val="00BE795A"/>
    <w:rsid w:val="00BF2E63"/>
    <w:rsid w:val="00BF3339"/>
    <w:rsid w:val="00BF462A"/>
    <w:rsid w:val="00BF4B1C"/>
    <w:rsid w:val="00C00E6E"/>
    <w:rsid w:val="00C04713"/>
    <w:rsid w:val="00C12C7B"/>
    <w:rsid w:val="00C1782B"/>
    <w:rsid w:val="00C21689"/>
    <w:rsid w:val="00C2738E"/>
    <w:rsid w:val="00C338CA"/>
    <w:rsid w:val="00C33981"/>
    <w:rsid w:val="00C346D7"/>
    <w:rsid w:val="00C407D5"/>
    <w:rsid w:val="00C40A8B"/>
    <w:rsid w:val="00C4215E"/>
    <w:rsid w:val="00C45E09"/>
    <w:rsid w:val="00C50227"/>
    <w:rsid w:val="00C50274"/>
    <w:rsid w:val="00C520B1"/>
    <w:rsid w:val="00C52407"/>
    <w:rsid w:val="00C53546"/>
    <w:rsid w:val="00C5464B"/>
    <w:rsid w:val="00C57AD4"/>
    <w:rsid w:val="00C66E81"/>
    <w:rsid w:val="00C67FFA"/>
    <w:rsid w:val="00C71F10"/>
    <w:rsid w:val="00C73B2E"/>
    <w:rsid w:val="00C768E9"/>
    <w:rsid w:val="00C837D2"/>
    <w:rsid w:val="00C866D5"/>
    <w:rsid w:val="00C86BB9"/>
    <w:rsid w:val="00C87799"/>
    <w:rsid w:val="00C8789E"/>
    <w:rsid w:val="00C900C6"/>
    <w:rsid w:val="00C91282"/>
    <w:rsid w:val="00C92210"/>
    <w:rsid w:val="00C93EF2"/>
    <w:rsid w:val="00C955B1"/>
    <w:rsid w:val="00CA0A81"/>
    <w:rsid w:val="00CA6FDA"/>
    <w:rsid w:val="00CB124C"/>
    <w:rsid w:val="00CB7F16"/>
    <w:rsid w:val="00CC16DA"/>
    <w:rsid w:val="00CC7082"/>
    <w:rsid w:val="00CD19D1"/>
    <w:rsid w:val="00CD3C50"/>
    <w:rsid w:val="00CE30E4"/>
    <w:rsid w:val="00CE6E76"/>
    <w:rsid w:val="00CE7DD0"/>
    <w:rsid w:val="00CE7E69"/>
    <w:rsid w:val="00CF20E9"/>
    <w:rsid w:val="00CF61CC"/>
    <w:rsid w:val="00D0238B"/>
    <w:rsid w:val="00D02633"/>
    <w:rsid w:val="00D131BC"/>
    <w:rsid w:val="00D14A5E"/>
    <w:rsid w:val="00D204DF"/>
    <w:rsid w:val="00D209CC"/>
    <w:rsid w:val="00D22AEA"/>
    <w:rsid w:val="00D23800"/>
    <w:rsid w:val="00D2776F"/>
    <w:rsid w:val="00D32523"/>
    <w:rsid w:val="00D35A31"/>
    <w:rsid w:val="00D420C4"/>
    <w:rsid w:val="00D42BB2"/>
    <w:rsid w:val="00D43923"/>
    <w:rsid w:val="00D4566A"/>
    <w:rsid w:val="00D464F6"/>
    <w:rsid w:val="00D504F6"/>
    <w:rsid w:val="00D56731"/>
    <w:rsid w:val="00D614BA"/>
    <w:rsid w:val="00D632EE"/>
    <w:rsid w:val="00D66321"/>
    <w:rsid w:val="00D66DF3"/>
    <w:rsid w:val="00D71592"/>
    <w:rsid w:val="00D733D5"/>
    <w:rsid w:val="00D74C8B"/>
    <w:rsid w:val="00D8334F"/>
    <w:rsid w:val="00D87C39"/>
    <w:rsid w:val="00D87D0C"/>
    <w:rsid w:val="00D9055A"/>
    <w:rsid w:val="00D94B0B"/>
    <w:rsid w:val="00D96263"/>
    <w:rsid w:val="00D9705A"/>
    <w:rsid w:val="00D976A7"/>
    <w:rsid w:val="00DA29EB"/>
    <w:rsid w:val="00DB1532"/>
    <w:rsid w:val="00DB2778"/>
    <w:rsid w:val="00DB4E4C"/>
    <w:rsid w:val="00DC0FC2"/>
    <w:rsid w:val="00DC56E9"/>
    <w:rsid w:val="00DC79F3"/>
    <w:rsid w:val="00DD1CDD"/>
    <w:rsid w:val="00DE25EA"/>
    <w:rsid w:val="00DF3C28"/>
    <w:rsid w:val="00DF6399"/>
    <w:rsid w:val="00DF7F3B"/>
    <w:rsid w:val="00E00BB4"/>
    <w:rsid w:val="00E04F86"/>
    <w:rsid w:val="00E05AD4"/>
    <w:rsid w:val="00E06547"/>
    <w:rsid w:val="00E11D5F"/>
    <w:rsid w:val="00E14851"/>
    <w:rsid w:val="00E168D3"/>
    <w:rsid w:val="00E22DCC"/>
    <w:rsid w:val="00E30C5F"/>
    <w:rsid w:val="00E336E6"/>
    <w:rsid w:val="00E340B9"/>
    <w:rsid w:val="00E36AD9"/>
    <w:rsid w:val="00E43974"/>
    <w:rsid w:val="00E43CA9"/>
    <w:rsid w:val="00E47182"/>
    <w:rsid w:val="00E5704C"/>
    <w:rsid w:val="00E572DE"/>
    <w:rsid w:val="00E653B9"/>
    <w:rsid w:val="00E65FCB"/>
    <w:rsid w:val="00E67F5B"/>
    <w:rsid w:val="00E8171D"/>
    <w:rsid w:val="00E8447E"/>
    <w:rsid w:val="00E8718D"/>
    <w:rsid w:val="00E96B27"/>
    <w:rsid w:val="00EA2750"/>
    <w:rsid w:val="00EB138D"/>
    <w:rsid w:val="00EB313A"/>
    <w:rsid w:val="00EC1400"/>
    <w:rsid w:val="00EC144A"/>
    <w:rsid w:val="00EC2266"/>
    <w:rsid w:val="00EC65D3"/>
    <w:rsid w:val="00EC7755"/>
    <w:rsid w:val="00ED0E9A"/>
    <w:rsid w:val="00ED1395"/>
    <w:rsid w:val="00ED29FD"/>
    <w:rsid w:val="00EE22B7"/>
    <w:rsid w:val="00EE33E1"/>
    <w:rsid w:val="00EF050F"/>
    <w:rsid w:val="00EF2B73"/>
    <w:rsid w:val="00EF34D0"/>
    <w:rsid w:val="00F00E2D"/>
    <w:rsid w:val="00F04587"/>
    <w:rsid w:val="00F04C5C"/>
    <w:rsid w:val="00F123C3"/>
    <w:rsid w:val="00F13813"/>
    <w:rsid w:val="00F14BFD"/>
    <w:rsid w:val="00F14CB0"/>
    <w:rsid w:val="00F161EE"/>
    <w:rsid w:val="00F21C87"/>
    <w:rsid w:val="00F24968"/>
    <w:rsid w:val="00F2531F"/>
    <w:rsid w:val="00F27904"/>
    <w:rsid w:val="00F313FD"/>
    <w:rsid w:val="00F363DD"/>
    <w:rsid w:val="00F37923"/>
    <w:rsid w:val="00F40CA3"/>
    <w:rsid w:val="00F45EBD"/>
    <w:rsid w:val="00F46AB7"/>
    <w:rsid w:val="00F51049"/>
    <w:rsid w:val="00F602E3"/>
    <w:rsid w:val="00F62F4C"/>
    <w:rsid w:val="00F720EF"/>
    <w:rsid w:val="00F7556B"/>
    <w:rsid w:val="00F7618D"/>
    <w:rsid w:val="00F76D1F"/>
    <w:rsid w:val="00F77ADA"/>
    <w:rsid w:val="00F817AB"/>
    <w:rsid w:val="00F817D7"/>
    <w:rsid w:val="00F82423"/>
    <w:rsid w:val="00F82A26"/>
    <w:rsid w:val="00F86443"/>
    <w:rsid w:val="00F93C77"/>
    <w:rsid w:val="00F97AF8"/>
    <w:rsid w:val="00F97EFD"/>
    <w:rsid w:val="00FA08F4"/>
    <w:rsid w:val="00FA16D8"/>
    <w:rsid w:val="00FC0808"/>
    <w:rsid w:val="00FC35FF"/>
    <w:rsid w:val="00FD132F"/>
    <w:rsid w:val="00FD176E"/>
    <w:rsid w:val="00FD3939"/>
    <w:rsid w:val="00FD7480"/>
    <w:rsid w:val="00FF2A0B"/>
    <w:rsid w:val="00FF3CFB"/>
    <w:rsid w:val="00FF520A"/>
    <w:rsid w:val="00FF54BC"/>
    <w:rsid w:val="00FF566C"/>
    <w:rsid w:val="00FF74B0"/>
    <w:rsid w:val="00FF7F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BCEB569"/>
  <w15:docId w15:val="{E4D06A04-2770-47EB-AD68-8CE7CBBF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0348"/>
    <w:rPr>
      <w:sz w:val="24"/>
      <w:szCs w:val="24"/>
      <w:lang w:eastAsia="cs-CZ"/>
    </w:rPr>
  </w:style>
  <w:style w:type="paragraph" w:styleId="Nadpis3">
    <w:name w:val="heading 3"/>
    <w:basedOn w:val="Normlny"/>
    <w:next w:val="Normlny"/>
    <w:qFormat/>
    <w:rsid w:val="00813663"/>
    <w:pPr>
      <w:keepNext/>
      <w:spacing w:before="240" w:after="60"/>
      <w:outlineLvl w:val="2"/>
    </w:pPr>
    <w:rPr>
      <w:rFonts w:ascii="Arial" w:hAnsi="Arial" w:cs="Arial"/>
      <w:b/>
      <w:bCs/>
      <w:sz w:val="26"/>
      <w:szCs w:val="26"/>
    </w:rPr>
  </w:style>
  <w:style w:type="paragraph" w:styleId="Nadpis4">
    <w:name w:val="heading 4"/>
    <w:basedOn w:val="Normlny"/>
    <w:next w:val="Normlny"/>
    <w:qFormat/>
    <w:rsid w:val="00D0238B"/>
    <w:pPr>
      <w:keepNext/>
      <w:spacing w:before="240" w:after="60"/>
      <w:outlineLvl w:val="3"/>
    </w:pPr>
    <w:rPr>
      <w:b/>
      <w:bCs/>
      <w:sz w:val="28"/>
      <w:szCs w:val="28"/>
    </w:rPr>
  </w:style>
  <w:style w:type="paragraph" w:styleId="Nadpis5">
    <w:name w:val="heading 5"/>
    <w:basedOn w:val="Normlny"/>
    <w:next w:val="Normlny"/>
    <w:qFormat/>
    <w:rsid w:val="009B304B"/>
    <w:pPr>
      <w:spacing w:before="240" w:after="60"/>
      <w:outlineLvl w:val="4"/>
    </w:pPr>
    <w:rPr>
      <w:b/>
      <w:bCs/>
      <w:i/>
      <w:iCs/>
      <w:sz w:val="26"/>
      <w:szCs w:val="26"/>
    </w:rPr>
  </w:style>
  <w:style w:type="paragraph" w:styleId="Nadpis6">
    <w:name w:val="heading 6"/>
    <w:basedOn w:val="Normlny"/>
    <w:next w:val="Normlny"/>
    <w:qFormat/>
    <w:rsid w:val="00790348"/>
    <w:pPr>
      <w:spacing w:before="240" w:after="60"/>
      <w:outlineLvl w:val="5"/>
    </w:pPr>
    <w:rPr>
      <w:b/>
      <w:bCs/>
      <w:sz w:val="22"/>
      <w:szCs w:val="22"/>
    </w:rPr>
  </w:style>
  <w:style w:type="paragraph" w:styleId="Nadpis8">
    <w:name w:val="heading 8"/>
    <w:basedOn w:val="Normlny"/>
    <w:next w:val="Normlny"/>
    <w:qFormat/>
    <w:rsid w:val="00813663"/>
    <w:pPr>
      <w:spacing w:before="240" w:after="60"/>
      <w:outlineLvl w:val="7"/>
    </w:pPr>
    <w:rPr>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864862"/>
    <w:pPr>
      <w:tabs>
        <w:tab w:val="center" w:pos="4703"/>
        <w:tab w:val="right" w:pos="9406"/>
      </w:tabs>
    </w:pPr>
  </w:style>
  <w:style w:type="paragraph" w:styleId="Pta">
    <w:name w:val="footer"/>
    <w:aliases w:val="fz"/>
    <w:basedOn w:val="Normlny"/>
    <w:link w:val="PtaChar"/>
    <w:uiPriority w:val="99"/>
    <w:rsid w:val="00864862"/>
    <w:pPr>
      <w:tabs>
        <w:tab w:val="center" w:pos="4703"/>
        <w:tab w:val="right" w:pos="9406"/>
      </w:tabs>
    </w:pPr>
  </w:style>
  <w:style w:type="table" w:styleId="Mriekatabuky">
    <w:name w:val="Table Grid"/>
    <w:basedOn w:val="Normlnatabuka"/>
    <w:rsid w:val="00864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rsid w:val="00790348"/>
    <w:pPr>
      <w:tabs>
        <w:tab w:val="left" w:pos="1080"/>
        <w:tab w:val="left" w:pos="4860"/>
        <w:tab w:val="left" w:pos="7020"/>
      </w:tabs>
      <w:spacing w:line="360" w:lineRule="auto"/>
      <w:jc w:val="both"/>
    </w:pPr>
    <w:rPr>
      <w:rFonts w:ascii="Arial" w:hAnsi="Arial" w:cs="Arial"/>
      <w:lang w:eastAsia="en-US"/>
    </w:rPr>
  </w:style>
  <w:style w:type="paragraph" w:styleId="Zarkazkladnhotextu">
    <w:name w:val="Body Text Indent"/>
    <w:basedOn w:val="Normlny"/>
    <w:rsid w:val="00790348"/>
    <w:pPr>
      <w:spacing w:after="120"/>
      <w:ind w:left="283"/>
    </w:pPr>
    <w:rPr>
      <w:lang w:eastAsia="en-US"/>
    </w:rPr>
  </w:style>
  <w:style w:type="paragraph" w:styleId="Zkladntext2">
    <w:name w:val="Body Text 2"/>
    <w:basedOn w:val="Normlny"/>
    <w:rsid w:val="00790348"/>
    <w:pPr>
      <w:spacing w:after="120" w:line="480" w:lineRule="auto"/>
    </w:pPr>
  </w:style>
  <w:style w:type="character" w:styleId="Vrazn">
    <w:name w:val="Strong"/>
    <w:basedOn w:val="Predvolenpsmoodseku"/>
    <w:qFormat/>
    <w:rsid w:val="00790348"/>
    <w:rPr>
      <w:b/>
      <w:bCs/>
    </w:rPr>
  </w:style>
  <w:style w:type="character" w:styleId="slostrany">
    <w:name w:val="page number"/>
    <w:basedOn w:val="Predvolenpsmoodseku"/>
    <w:rsid w:val="00147A66"/>
  </w:style>
  <w:style w:type="paragraph" w:styleId="truktradokumentu">
    <w:name w:val="Document Map"/>
    <w:basedOn w:val="Normlny"/>
    <w:semiHidden/>
    <w:rsid w:val="009B6EBE"/>
    <w:pPr>
      <w:shd w:val="clear" w:color="auto" w:fill="000080"/>
    </w:pPr>
    <w:rPr>
      <w:rFonts w:ascii="Tahoma" w:hAnsi="Tahoma" w:cs="Tahoma"/>
      <w:sz w:val="20"/>
      <w:szCs w:val="20"/>
    </w:rPr>
  </w:style>
  <w:style w:type="paragraph" w:customStyle="1" w:styleId="CharCharCharCharCharCharCharCharCharCharCharCharCharChar">
    <w:name w:val="Char Char Char Char Char Char Char Char Char Char Char Char Char Char"/>
    <w:basedOn w:val="Normlny"/>
    <w:rsid w:val="000B4FFF"/>
    <w:pPr>
      <w:spacing w:after="160" w:line="240" w:lineRule="exact"/>
    </w:pPr>
    <w:rPr>
      <w:rFonts w:ascii="Tahoma" w:hAnsi="Tahoma" w:cs="Tahoma"/>
      <w:sz w:val="20"/>
      <w:szCs w:val="20"/>
      <w:lang w:val="en-US" w:eastAsia="en-US"/>
    </w:rPr>
  </w:style>
  <w:style w:type="paragraph" w:styleId="Zkladntext3">
    <w:name w:val="Body Text 3"/>
    <w:basedOn w:val="Normlny"/>
    <w:rsid w:val="006B334F"/>
    <w:pPr>
      <w:spacing w:line="360" w:lineRule="auto"/>
      <w:jc w:val="both"/>
    </w:pPr>
    <w:rPr>
      <w:rFonts w:ascii="Arial Narrow" w:hAnsi="Arial Narrow"/>
      <w:szCs w:val="20"/>
      <w:lang w:eastAsia="sk-SK"/>
    </w:rPr>
  </w:style>
  <w:style w:type="paragraph" w:styleId="Zarkazkladnhotextu3">
    <w:name w:val="Body Text Indent 3"/>
    <w:basedOn w:val="Normlny"/>
    <w:rsid w:val="009D6A93"/>
    <w:pPr>
      <w:spacing w:after="120"/>
      <w:ind w:left="360"/>
    </w:pPr>
    <w:rPr>
      <w:sz w:val="16"/>
      <w:szCs w:val="16"/>
    </w:rPr>
  </w:style>
  <w:style w:type="paragraph" w:styleId="Nzov">
    <w:name w:val="Title"/>
    <w:basedOn w:val="Normlny"/>
    <w:qFormat/>
    <w:rsid w:val="00A65E88"/>
    <w:pPr>
      <w:spacing w:line="360" w:lineRule="auto"/>
      <w:jc w:val="center"/>
    </w:pPr>
    <w:rPr>
      <w:rFonts w:ascii="Tahoma" w:hAnsi="Tahoma"/>
      <w:b/>
      <w:sz w:val="22"/>
      <w:szCs w:val="20"/>
      <w:lang w:eastAsia="sk-SK"/>
    </w:rPr>
  </w:style>
  <w:style w:type="paragraph" w:styleId="Textbubliny">
    <w:name w:val="Balloon Text"/>
    <w:basedOn w:val="Normlny"/>
    <w:semiHidden/>
    <w:rsid w:val="00BC3795"/>
    <w:rPr>
      <w:rFonts w:ascii="Tahoma" w:hAnsi="Tahoma" w:cs="Tahoma"/>
      <w:sz w:val="16"/>
      <w:szCs w:val="16"/>
    </w:rPr>
  </w:style>
  <w:style w:type="character" w:customStyle="1" w:styleId="PtaChar">
    <w:name w:val="Päta Char"/>
    <w:aliases w:val="fz Char"/>
    <w:basedOn w:val="Predvolenpsmoodseku"/>
    <w:link w:val="Pta"/>
    <w:uiPriority w:val="99"/>
    <w:rsid w:val="00E47182"/>
    <w:rPr>
      <w:sz w:val="24"/>
      <w:szCs w:val="24"/>
      <w:lang w:eastAsia="cs-CZ"/>
    </w:rPr>
  </w:style>
  <w:style w:type="paragraph" w:styleId="Obyajntext">
    <w:name w:val="Plain Text"/>
    <w:basedOn w:val="Normlny"/>
    <w:link w:val="ObyajntextChar"/>
    <w:uiPriority w:val="99"/>
    <w:unhideWhenUsed/>
    <w:rsid w:val="00C71F10"/>
    <w:rPr>
      <w:rFonts w:ascii="Calibri" w:eastAsiaTheme="minorHAnsi" w:hAnsi="Calibri"/>
      <w:sz w:val="22"/>
      <w:szCs w:val="22"/>
      <w:lang w:eastAsia="en-US"/>
    </w:rPr>
  </w:style>
  <w:style w:type="character" w:customStyle="1" w:styleId="ObyajntextChar">
    <w:name w:val="Obyčajný text Char"/>
    <w:basedOn w:val="Predvolenpsmoodseku"/>
    <w:link w:val="Obyajntext"/>
    <w:uiPriority w:val="99"/>
    <w:rsid w:val="00C71F10"/>
    <w:rPr>
      <w:rFonts w:ascii="Calibri" w:eastAsiaTheme="minorHAnsi" w:hAnsi="Calibri"/>
      <w:sz w:val="22"/>
      <w:szCs w:val="22"/>
      <w:lang w:eastAsia="en-US"/>
    </w:rPr>
  </w:style>
  <w:style w:type="character" w:styleId="Hypertextovprepojenie">
    <w:name w:val="Hyperlink"/>
    <w:basedOn w:val="Predvolenpsmoodseku"/>
    <w:uiPriority w:val="99"/>
    <w:rsid w:val="001302B5"/>
    <w:rPr>
      <w:color w:val="0000FF"/>
      <w:u w:val="single"/>
    </w:rPr>
  </w:style>
  <w:style w:type="character" w:customStyle="1" w:styleId="FontStyle80">
    <w:name w:val="Font Style80"/>
    <w:basedOn w:val="Predvolenpsmoodseku"/>
    <w:uiPriority w:val="99"/>
    <w:rsid w:val="000902F9"/>
    <w:rPr>
      <w:rFonts w:ascii="Arial Narrow" w:hAnsi="Arial Narrow" w:cs="Arial Narrow"/>
      <w:sz w:val="16"/>
      <w:szCs w:val="16"/>
    </w:rPr>
  </w:style>
  <w:style w:type="paragraph" w:customStyle="1" w:styleId="Style18">
    <w:name w:val="Style18"/>
    <w:basedOn w:val="Normlny"/>
    <w:uiPriority w:val="99"/>
    <w:rsid w:val="000902F9"/>
    <w:pPr>
      <w:widowControl w:val="0"/>
      <w:autoSpaceDE w:val="0"/>
      <w:autoSpaceDN w:val="0"/>
      <w:adjustRightInd w:val="0"/>
      <w:spacing w:line="230" w:lineRule="exact"/>
      <w:ind w:hanging="360"/>
      <w:jc w:val="both"/>
    </w:pPr>
    <w:rPr>
      <w:rFonts w:ascii="Arial Narrow" w:eastAsiaTheme="minorEastAsia" w:hAnsi="Arial Narrow" w:cstheme="minorBidi"/>
      <w:lang w:eastAsia="sk-SK"/>
    </w:rPr>
  </w:style>
  <w:style w:type="paragraph" w:customStyle="1" w:styleId="Style20">
    <w:name w:val="Style20"/>
    <w:basedOn w:val="Normlny"/>
    <w:uiPriority w:val="99"/>
    <w:rsid w:val="000902F9"/>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character" w:customStyle="1" w:styleId="FontStyle75">
    <w:name w:val="Font Style75"/>
    <w:basedOn w:val="Predvolenpsmoodseku"/>
    <w:uiPriority w:val="99"/>
    <w:rsid w:val="00FD3939"/>
    <w:rPr>
      <w:rFonts w:ascii="Arial Narrow" w:hAnsi="Arial Narrow" w:cs="Arial Narrow"/>
      <w:sz w:val="16"/>
      <w:szCs w:val="16"/>
    </w:rPr>
  </w:style>
  <w:style w:type="paragraph" w:customStyle="1" w:styleId="Style30">
    <w:name w:val="Style30"/>
    <w:basedOn w:val="Normlny"/>
    <w:uiPriority w:val="99"/>
    <w:rsid w:val="0061386F"/>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paragraph" w:customStyle="1" w:styleId="Style38">
    <w:name w:val="Style38"/>
    <w:basedOn w:val="Normlny"/>
    <w:uiPriority w:val="99"/>
    <w:rsid w:val="0061386F"/>
    <w:pPr>
      <w:widowControl w:val="0"/>
      <w:autoSpaceDE w:val="0"/>
      <w:autoSpaceDN w:val="0"/>
      <w:adjustRightInd w:val="0"/>
    </w:pPr>
    <w:rPr>
      <w:rFonts w:ascii="Arial Narrow" w:eastAsiaTheme="minorEastAsia" w:hAnsi="Arial Narrow" w:cstheme="minorBidi"/>
      <w:lang w:eastAsia="sk-SK"/>
    </w:rPr>
  </w:style>
  <w:style w:type="paragraph" w:styleId="Odsekzoznamu">
    <w:name w:val="List Paragraph"/>
    <w:basedOn w:val="Normlny"/>
    <w:uiPriority w:val="34"/>
    <w:qFormat/>
    <w:rsid w:val="007E26B8"/>
    <w:pPr>
      <w:ind w:left="720"/>
      <w:contextualSpacing/>
    </w:pPr>
  </w:style>
  <w:style w:type="paragraph" w:customStyle="1" w:styleId="Obsahtabuky">
    <w:name w:val="Obsah tabuľky"/>
    <w:basedOn w:val="Normlny"/>
    <w:rsid w:val="00DE25EA"/>
    <w:pPr>
      <w:suppressLineNumbers/>
      <w:suppressAutoHyphens/>
      <w:autoSpaceDE w:val="0"/>
    </w:pPr>
    <w:rPr>
      <w:lang w:eastAsia="ar-SA"/>
    </w:rPr>
  </w:style>
  <w:style w:type="paragraph" w:styleId="Zoznamsodrkami3">
    <w:name w:val="List Bullet 3"/>
    <w:basedOn w:val="Normlny"/>
    <w:rsid w:val="00C520B1"/>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2990">
      <w:bodyDiv w:val="1"/>
      <w:marLeft w:val="0"/>
      <w:marRight w:val="0"/>
      <w:marTop w:val="0"/>
      <w:marBottom w:val="0"/>
      <w:divBdr>
        <w:top w:val="none" w:sz="0" w:space="0" w:color="auto"/>
        <w:left w:val="none" w:sz="0" w:space="0" w:color="auto"/>
        <w:bottom w:val="none" w:sz="0" w:space="0" w:color="auto"/>
        <w:right w:val="none" w:sz="0" w:space="0" w:color="auto"/>
      </w:divBdr>
    </w:div>
    <w:div w:id="17852195">
      <w:bodyDiv w:val="1"/>
      <w:marLeft w:val="0"/>
      <w:marRight w:val="0"/>
      <w:marTop w:val="0"/>
      <w:marBottom w:val="0"/>
      <w:divBdr>
        <w:top w:val="none" w:sz="0" w:space="0" w:color="auto"/>
        <w:left w:val="none" w:sz="0" w:space="0" w:color="auto"/>
        <w:bottom w:val="none" w:sz="0" w:space="0" w:color="auto"/>
        <w:right w:val="none" w:sz="0" w:space="0" w:color="auto"/>
      </w:divBdr>
    </w:div>
    <w:div w:id="39550026">
      <w:bodyDiv w:val="1"/>
      <w:marLeft w:val="0"/>
      <w:marRight w:val="0"/>
      <w:marTop w:val="0"/>
      <w:marBottom w:val="0"/>
      <w:divBdr>
        <w:top w:val="none" w:sz="0" w:space="0" w:color="auto"/>
        <w:left w:val="none" w:sz="0" w:space="0" w:color="auto"/>
        <w:bottom w:val="none" w:sz="0" w:space="0" w:color="auto"/>
        <w:right w:val="none" w:sz="0" w:space="0" w:color="auto"/>
      </w:divBdr>
    </w:div>
    <w:div w:id="106851292">
      <w:bodyDiv w:val="1"/>
      <w:marLeft w:val="0"/>
      <w:marRight w:val="0"/>
      <w:marTop w:val="0"/>
      <w:marBottom w:val="0"/>
      <w:divBdr>
        <w:top w:val="none" w:sz="0" w:space="0" w:color="auto"/>
        <w:left w:val="none" w:sz="0" w:space="0" w:color="auto"/>
        <w:bottom w:val="none" w:sz="0" w:space="0" w:color="auto"/>
        <w:right w:val="none" w:sz="0" w:space="0" w:color="auto"/>
      </w:divBdr>
    </w:div>
    <w:div w:id="254751471">
      <w:bodyDiv w:val="1"/>
      <w:marLeft w:val="0"/>
      <w:marRight w:val="0"/>
      <w:marTop w:val="0"/>
      <w:marBottom w:val="0"/>
      <w:divBdr>
        <w:top w:val="none" w:sz="0" w:space="0" w:color="auto"/>
        <w:left w:val="none" w:sz="0" w:space="0" w:color="auto"/>
        <w:bottom w:val="none" w:sz="0" w:space="0" w:color="auto"/>
        <w:right w:val="none" w:sz="0" w:space="0" w:color="auto"/>
      </w:divBdr>
    </w:div>
    <w:div w:id="261031722">
      <w:bodyDiv w:val="1"/>
      <w:marLeft w:val="0"/>
      <w:marRight w:val="0"/>
      <w:marTop w:val="0"/>
      <w:marBottom w:val="0"/>
      <w:divBdr>
        <w:top w:val="none" w:sz="0" w:space="0" w:color="auto"/>
        <w:left w:val="none" w:sz="0" w:space="0" w:color="auto"/>
        <w:bottom w:val="none" w:sz="0" w:space="0" w:color="auto"/>
        <w:right w:val="none" w:sz="0" w:space="0" w:color="auto"/>
      </w:divBdr>
    </w:div>
    <w:div w:id="289093133">
      <w:bodyDiv w:val="1"/>
      <w:marLeft w:val="0"/>
      <w:marRight w:val="0"/>
      <w:marTop w:val="0"/>
      <w:marBottom w:val="0"/>
      <w:divBdr>
        <w:top w:val="none" w:sz="0" w:space="0" w:color="auto"/>
        <w:left w:val="none" w:sz="0" w:space="0" w:color="auto"/>
        <w:bottom w:val="none" w:sz="0" w:space="0" w:color="auto"/>
        <w:right w:val="none" w:sz="0" w:space="0" w:color="auto"/>
      </w:divBdr>
    </w:div>
    <w:div w:id="289476994">
      <w:bodyDiv w:val="1"/>
      <w:marLeft w:val="0"/>
      <w:marRight w:val="0"/>
      <w:marTop w:val="0"/>
      <w:marBottom w:val="0"/>
      <w:divBdr>
        <w:top w:val="none" w:sz="0" w:space="0" w:color="auto"/>
        <w:left w:val="none" w:sz="0" w:space="0" w:color="auto"/>
        <w:bottom w:val="none" w:sz="0" w:space="0" w:color="auto"/>
        <w:right w:val="none" w:sz="0" w:space="0" w:color="auto"/>
      </w:divBdr>
    </w:div>
    <w:div w:id="307905946">
      <w:bodyDiv w:val="1"/>
      <w:marLeft w:val="0"/>
      <w:marRight w:val="0"/>
      <w:marTop w:val="0"/>
      <w:marBottom w:val="0"/>
      <w:divBdr>
        <w:top w:val="none" w:sz="0" w:space="0" w:color="auto"/>
        <w:left w:val="none" w:sz="0" w:space="0" w:color="auto"/>
        <w:bottom w:val="none" w:sz="0" w:space="0" w:color="auto"/>
        <w:right w:val="none" w:sz="0" w:space="0" w:color="auto"/>
      </w:divBdr>
    </w:div>
    <w:div w:id="382756966">
      <w:bodyDiv w:val="1"/>
      <w:marLeft w:val="0"/>
      <w:marRight w:val="0"/>
      <w:marTop w:val="0"/>
      <w:marBottom w:val="0"/>
      <w:divBdr>
        <w:top w:val="none" w:sz="0" w:space="0" w:color="auto"/>
        <w:left w:val="none" w:sz="0" w:space="0" w:color="auto"/>
        <w:bottom w:val="none" w:sz="0" w:space="0" w:color="auto"/>
        <w:right w:val="none" w:sz="0" w:space="0" w:color="auto"/>
      </w:divBdr>
    </w:div>
    <w:div w:id="473838082">
      <w:bodyDiv w:val="1"/>
      <w:marLeft w:val="0"/>
      <w:marRight w:val="0"/>
      <w:marTop w:val="0"/>
      <w:marBottom w:val="0"/>
      <w:divBdr>
        <w:top w:val="none" w:sz="0" w:space="0" w:color="auto"/>
        <w:left w:val="none" w:sz="0" w:space="0" w:color="auto"/>
        <w:bottom w:val="none" w:sz="0" w:space="0" w:color="auto"/>
        <w:right w:val="none" w:sz="0" w:space="0" w:color="auto"/>
      </w:divBdr>
    </w:div>
    <w:div w:id="869925356">
      <w:bodyDiv w:val="1"/>
      <w:marLeft w:val="0"/>
      <w:marRight w:val="0"/>
      <w:marTop w:val="0"/>
      <w:marBottom w:val="0"/>
      <w:divBdr>
        <w:top w:val="none" w:sz="0" w:space="0" w:color="auto"/>
        <w:left w:val="none" w:sz="0" w:space="0" w:color="auto"/>
        <w:bottom w:val="none" w:sz="0" w:space="0" w:color="auto"/>
        <w:right w:val="none" w:sz="0" w:space="0" w:color="auto"/>
      </w:divBdr>
    </w:div>
    <w:div w:id="933364529">
      <w:bodyDiv w:val="1"/>
      <w:marLeft w:val="0"/>
      <w:marRight w:val="0"/>
      <w:marTop w:val="0"/>
      <w:marBottom w:val="0"/>
      <w:divBdr>
        <w:top w:val="none" w:sz="0" w:space="0" w:color="auto"/>
        <w:left w:val="none" w:sz="0" w:space="0" w:color="auto"/>
        <w:bottom w:val="none" w:sz="0" w:space="0" w:color="auto"/>
        <w:right w:val="none" w:sz="0" w:space="0" w:color="auto"/>
      </w:divBdr>
    </w:div>
    <w:div w:id="1026952155">
      <w:bodyDiv w:val="1"/>
      <w:marLeft w:val="0"/>
      <w:marRight w:val="0"/>
      <w:marTop w:val="0"/>
      <w:marBottom w:val="0"/>
      <w:divBdr>
        <w:top w:val="none" w:sz="0" w:space="0" w:color="auto"/>
        <w:left w:val="none" w:sz="0" w:space="0" w:color="auto"/>
        <w:bottom w:val="none" w:sz="0" w:space="0" w:color="auto"/>
        <w:right w:val="none" w:sz="0" w:space="0" w:color="auto"/>
      </w:divBdr>
    </w:div>
    <w:div w:id="1045641519">
      <w:bodyDiv w:val="1"/>
      <w:marLeft w:val="0"/>
      <w:marRight w:val="0"/>
      <w:marTop w:val="0"/>
      <w:marBottom w:val="0"/>
      <w:divBdr>
        <w:top w:val="none" w:sz="0" w:space="0" w:color="auto"/>
        <w:left w:val="none" w:sz="0" w:space="0" w:color="auto"/>
        <w:bottom w:val="none" w:sz="0" w:space="0" w:color="auto"/>
        <w:right w:val="none" w:sz="0" w:space="0" w:color="auto"/>
      </w:divBdr>
    </w:div>
    <w:div w:id="1229456824">
      <w:bodyDiv w:val="1"/>
      <w:marLeft w:val="0"/>
      <w:marRight w:val="0"/>
      <w:marTop w:val="0"/>
      <w:marBottom w:val="0"/>
      <w:divBdr>
        <w:top w:val="none" w:sz="0" w:space="0" w:color="auto"/>
        <w:left w:val="none" w:sz="0" w:space="0" w:color="auto"/>
        <w:bottom w:val="none" w:sz="0" w:space="0" w:color="auto"/>
        <w:right w:val="none" w:sz="0" w:space="0" w:color="auto"/>
      </w:divBdr>
    </w:div>
    <w:div w:id="1331979704">
      <w:bodyDiv w:val="1"/>
      <w:marLeft w:val="0"/>
      <w:marRight w:val="0"/>
      <w:marTop w:val="0"/>
      <w:marBottom w:val="0"/>
      <w:divBdr>
        <w:top w:val="none" w:sz="0" w:space="0" w:color="auto"/>
        <w:left w:val="none" w:sz="0" w:space="0" w:color="auto"/>
        <w:bottom w:val="none" w:sz="0" w:space="0" w:color="auto"/>
        <w:right w:val="none" w:sz="0" w:space="0" w:color="auto"/>
      </w:divBdr>
    </w:div>
    <w:div w:id="1367174720">
      <w:bodyDiv w:val="1"/>
      <w:marLeft w:val="0"/>
      <w:marRight w:val="0"/>
      <w:marTop w:val="0"/>
      <w:marBottom w:val="0"/>
      <w:divBdr>
        <w:top w:val="none" w:sz="0" w:space="0" w:color="auto"/>
        <w:left w:val="none" w:sz="0" w:space="0" w:color="auto"/>
        <w:bottom w:val="none" w:sz="0" w:space="0" w:color="auto"/>
        <w:right w:val="none" w:sz="0" w:space="0" w:color="auto"/>
      </w:divBdr>
    </w:div>
    <w:div w:id="1468015683">
      <w:bodyDiv w:val="1"/>
      <w:marLeft w:val="0"/>
      <w:marRight w:val="0"/>
      <w:marTop w:val="0"/>
      <w:marBottom w:val="0"/>
      <w:divBdr>
        <w:top w:val="none" w:sz="0" w:space="0" w:color="auto"/>
        <w:left w:val="none" w:sz="0" w:space="0" w:color="auto"/>
        <w:bottom w:val="none" w:sz="0" w:space="0" w:color="auto"/>
        <w:right w:val="none" w:sz="0" w:space="0" w:color="auto"/>
      </w:divBdr>
    </w:div>
    <w:div w:id="1479607916">
      <w:bodyDiv w:val="1"/>
      <w:marLeft w:val="0"/>
      <w:marRight w:val="0"/>
      <w:marTop w:val="0"/>
      <w:marBottom w:val="0"/>
      <w:divBdr>
        <w:top w:val="none" w:sz="0" w:space="0" w:color="auto"/>
        <w:left w:val="none" w:sz="0" w:space="0" w:color="auto"/>
        <w:bottom w:val="none" w:sz="0" w:space="0" w:color="auto"/>
        <w:right w:val="none" w:sz="0" w:space="0" w:color="auto"/>
      </w:divBdr>
    </w:div>
    <w:div w:id="1516534034">
      <w:bodyDiv w:val="1"/>
      <w:marLeft w:val="0"/>
      <w:marRight w:val="0"/>
      <w:marTop w:val="0"/>
      <w:marBottom w:val="0"/>
      <w:divBdr>
        <w:top w:val="none" w:sz="0" w:space="0" w:color="auto"/>
        <w:left w:val="none" w:sz="0" w:space="0" w:color="auto"/>
        <w:bottom w:val="none" w:sz="0" w:space="0" w:color="auto"/>
        <w:right w:val="none" w:sz="0" w:space="0" w:color="auto"/>
      </w:divBdr>
    </w:div>
    <w:div w:id="1642811160">
      <w:bodyDiv w:val="1"/>
      <w:marLeft w:val="0"/>
      <w:marRight w:val="0"/>
      <w:marTop w:val="0"/>
      <w:marBottom w:val="0"/>
      <w:divBdr>
        <w:top w:val="none" w:sz="0" w:space="0" w:color="auto"/>
        <w:left w:val="none" w:sz="0" w:space="0" w:color="auto"/>
        <w:bottom w:val="none" w:sz="0" w:space="0" w:color="auto"/>
        <w:right w:val="none" w:sz="0" w:space="0" w:color="auto"/>
      </w:divBdr>
    </w:div>
    <w:div w:id="1693610018">
      <w:bodyDiv w:val="1"/>
      <w:marLeft w:val="0"/>
      <w:marRight w:val="0"/>
      <w:marTop w:val="0"/>
      <w:marBottom w:val="0"/>
      <w:divBdr>
        <w:top w:val="none" w:sz="0" w:space="0" w:color="auto"/>
        <w:left w:val="none" w:sz="0" w:space="0" w:color="auto"/>
        <w:bottom w:val="none" w:sz="0" w:space="0" w:color="auto"/>
        <w:right w:val="none" w:sz="0" w:space="0" w:color="auto"/>
      </w:divBdr>
    </w:div>
    <w:div w:id="1727794821">
      <w:bodyDiv w:val="1"/>
      <w:marLeft w:val="0"/>
      <w:marRight w:val="0"/>
      <w:marTop w:val="0"/>
      <w:marBottom w:val="0"/>
      <w:divBdr>
        <w:top w:val="none" w:sz="0" w:space="0" w:color="auto"/>
        <w:left w:val="none" w:sz="0" w:space="0" w:color="auto"/>
        <w:bottom w:val="none" w:sz="0" w:space="0" w:color="auto"/>
        <w:right w:val="none" w:sz="0" w:space="0" w:color="auto"/>
      </w:divBdr>
    </w:div>
    <w:div w:id="1740519962">
      <w:bodyDiv w:val="1"/>
      <w:marLeft w:val="0"/>
      <w:marRight w:val="0"/>
      <w:marTop w:val="0"/>
      <w:marBottom w:val="0"/>
      <w:divBdr>
        <w:top w:val="none" w:sz="0" w:space="0" w:color="auto"/>
        <w:left w:val="none" w:sz="0" w:space="0" w:color="auto"/>
        <w:bottom w:val="none" w:sz="0" w:space="0" w:color="auto"/>
        <w:right w:val="none" w:sz="0" w:space="0" w:color="auto"/>
      </w:divBdr>
    </w:div>
    <w:div w:id="1883201578">
      <w:bodyDiv w:val="1"/>
      <w:marLeft w:val="0"/>
      <w:marRight w:val="0"/>
      <w:marTop w:val="0"/>
      <w:marBottom w:val="0"/>
      <w:divBdr>
        <w:top w:val="none" w:sz="0" w:space="0" w:color="auto"/>
        <w:left w:val="none" w:sz="0" w:space="0" w:color="auto"/>
        <w:bottom w:val="none" w:sz="0" w:space="0" w:color="auto"/>
        <w:right w:val="none" w:sz="0" w:space="0" w:color="auto"/>
      </w:divBdr>
    </w:div>
    <w:div w:id="2027053384">
      <w:bodyDiv w:val="1"/>
      <w:marLeft w:val="0"/>
      <w:marRight w:val="0"/>
      <w:marTop w:val="0"/>
      <w:marBottom w:val="0"/>
      <w:divBdr>
        <w:top w:val="none" w:sz="0" w:space="0" w:color="auto"/>
        <w:left w:val="none" w:sz="0" w:space="0" w:color="auto"/>
        <w:bottom w:val="none" w:sz="0" w:space="0" w:color="auto"/>
        <w:right w:val="none" w:sz="0" w:space="0" w:color="auto"/>
      </w:divBdr>
    </w:div>
    <w:div w:id="2030063280">
      <w:bodyDiv w:val="1"/>
      <w:marLeft w:val="0"/>
      <w:marRight w:val="0"/>
      <w:marTop w:val="0"/>
      <w:marBottom w:val="0"/>
      <w:divBdr>
        <w:top w:val="none" w:sz="0" w:space="0" w:color="auto"/>
        <w:left w:val="none" w:sz="0" w:space="0" w:color="auto"/>
        <w:bottom w:val="none" w:sz="0" w:space="0" w:color="auto"/>
        <w:right w:val="none" w:sz="0" w:space="0" w:color="auto"/>
      </w:divBdr>
    </w:div>
    <w:div w:id="2065835917">
      <w:bodyDiv w:val="1"/>
      <w:marLeft w:val="0"/>
      <w:marRight w:val="0"/>
      <w:marTop w:val="0"/>
      <w:marBottom w:val="0"/>
      <w:divBdr>
        <w:top w:val="none" w:sz="0" w:space="0" w:color="auto"/>
        <w:left w:val="none" w:sz="0" w:space="0" w:color="auto"/>
        <w:bottom w:val="none" w:sz="0" w:space="0" w:color="auto"/>
        <w:right w:val="none" w:sz="0" w:space="0" w:color="auto"/>
      </w:divBdr>
    </w:div>
    <w:div w:id="2075656937">
      <w:bodyDiv w:val="1"/>
      <w:marLeft w:val="0"/>
      <w:marRight w:val="0"/>
      <w:marTop w:val="0"/>
      <w:marBottom w:val="0"/>
      <w:divBdr>
        <w:top w:val="none" w:sz="0" w:space="0" w:color="auto"/>
        <w:left w:val="none" w:sz="0" w:space="0" w:color="auto"/>
        <w:bottom w:val="none" w:sz="0" w:space="0" w:color="auto"/>
        <w:right w:val="none" w:sz="0" w:space="0" w:color="auto"/>
      </w:divBdr>
    </w:div>
    <w:div w:id="211270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A13700-D3CA-4E83-97A3-EE1EFA72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7274</Words>
  <Characters>41466</Characters>
  <Application>Microsoft Office Word</Application>
  <DocSecurity>0</DocSecurity>
  <Lines>345</Lines>
  <Paragraphs>97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PEDOLOGICKÝ PRIESKUM</vt:lpstr>
      <vt:lpstr>PEDOLOGICKÝ PRIESKUM </vt:lpstr>
    </vt:vector>
  </TitlesOfParts>
  <Company>Spiderman inc.</Company>
  <LinksUpToDate>false</LinksUpToDate>
  <CharactersWithSpaces>48643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PEDOLOGICKÝ PRIESKUM</dc:title>
  <dc:creator>Peter Parker</dc:creator>
  <cp:lastModifiedBy>Kitková Alexandra Mgr.</cp:lastModifiedBy>
  <cp:revision>3</cp:revision>
  <cp:lastPrinted>2015-11-13T14:22:00Z</cp:lastPrinted>
  <dcterms:created xsi:type="dcterms:W3CDTF">2019-02-14T17:20:00Z</dcterms:created>
  <dcterms:modified xsi:type="dcterms:W3CDTF">2019-02-14T17:21:00Z</dcterms:modified>
</cp:coreProperties>
</file>